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27F5F93"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55D8499B" w14:textId="77777777">
        <w:trPr>
          <w:trHeight w:val="1132"/>
        </w:trPr>
        <w:tc>
          <w:tcPr>
            <w:tcW w:w="10434" w:type="dxa"/>
            <w:shd w:val="clear" w:color="auto" w:fill="auto"/>
          </w:tcPr>
          <w:p w14:paraId="7B827CE4" w14:textId="6CA124A8" w:rsidR="00541CA3" w:rsidRDefault="005F160B"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F26313B" wp14:editId="240EF386">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7FE25A5"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4BF71DA8"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2399364"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58C96D3" w14:textId="77777777" w:rsidR="009B1CD0" w:rsidRDefault="009B1CD0" w:rsidP="00844DAA">
      <w:pPr>
        <w:tabs>
          <w:tab w:val="left" w:pos="851"/>
        </w:tabs>
        <w:sectPr w:rsidR="009B1CD0" w:rsidSect="000C449A">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14018C49" w14:textId="77777777">
        <w:tc>
          <w:tcPr>
            <w:tcW w:w="9002" w:type="dxa"/>
            <w:shd w:val="clear" w:color="auto" w:fill="66CCFF"/>
          </w:tcPr>
          <w:p w14:paraId="5D82FC7C"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51D071A"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45A6330E" w14:textId="77777777" w:rsidR="009B1CD0" w:rsidRDefault="00E47798" w:rsidP="0083205E">
            <w:pPr>
              <w:pStyle w:val="Titre8"/>
              <w:tabs>
                <w:tab w:val="left" w:pos="851"/>
                <w:tab w:val="right" w:pos="9639"/>
              </w:tabs>
              <w:spacing w:before="120" w:after="120"/>
            </w:pPr>
            <w:r>
              <w:rPr>
                <w:caps/>
                <w:sz w:val="28"/>
                <w:szCs w:val="28"/>
              </w:rPr>
              <w:t>ATTRI1</w:t>
            </w:r>
          </w:p>
        </w:tc>
      </w:tr>
    </w:tbl>
    <w:p w14:paraId="1A6F8B16" w14:textId="77777777" w:rsidR="009B1CD0" w:rsidRDefault="009B1CD0" w:rsidP="006C4338">
      <w:pPr>
        <w:tabs>
          <w:tab w:val="left" w:pos="851"/>
        </w:tabs>
      </w:pPr>
    </w:p>
    <w:p w14:paraId="4437982B"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23D586E9" w14:textId="77777777" w:rsidR="00FE48C9" w:rsidRDefault="00FE48C9" w:rsidP="006C4338">
      <w:pPr>
        <w:pStyle w:val="Corpsdetexte31"/>
        <w:tabs>
          <w:tab w:val="left" w:pos="851"/>
        </w:tabs>
        <w:jc w:val="both"/>
        <w:rPr>
          <w:sz w:val="18"/>
          <w:szCs w:val="18"/>
        </w:rPr>
      </w:pPr>
    </w:p>
    <w:p w14:paraId="51A55197"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4E37E97E" w14:textId="77777777" w:rsidR="00FE48C9" w:rsidRDefault="00FE48C9" w:rsidP="006C4338">
      <w:pPr>
        <w:pStyle w:val="Corpsdetexte31"/>
        <w:tabs>
          <w:tab w:val="left" w:pos="851"/>
        </w:tabs>
        <w:jc w:val="both"/>
        <w:rPr>
          <w:sz w:val="18"/>
          <w:szCs w:val="18"/>
        </w:rPr>
      </w:pPr>
    </w:p>
    <w:p w14:paraId="5205663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42FCF02" w14:textId="77777777" w:rsidR="00FE48C9" w:rsidRDefault="00FE48C9" w:rsidP="006C4338">
      <w:pPr>
        <w:pStyle w:val="Corpsdetexte31"/>
        <w:tabs>
          <w:tab w:val="left" w:pos="851"/>
        </w:tabs>
        <w:jc w:val="both"/>
        <w:rPr>
          <w:sz w:val="18"/>
          <w:szCs w:val="18"/>
        </w:rPr>
      </w:pPr>
    </w:p>
    <w:p w14:paraId="292556F2"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188545E0" w14:textId="77777777" w:rsidR="00FE48C9" w:rsidRDefault="00FE48C9" w:rsidP="006F3DF9">
      <w:pPr>
        <w:pStyle w:val="Corpsdetexte31"/>
        <w:tabs>
          <w:tab w:val="left" w:pos="851"/>
        </w:tabs>
        <w:jc w:val="both"/>
        <w:rPr>
          <w:sz w:val="18"/>
          <w:szCs w:val="18"/>
        </w:rPr>
      </w:pPr>
    </w:p>
    <w:p w14:paraId="4BD6728C"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CF54C55" w14:textId="77777777" w:rsidR="00FE48C9" w:rsidRDefault="00FE48C9" w:rsidP="005846FB">
      <w:pPr>
        <w:pStyle w:val="Corpsdetexte31"/>
        <w:tabs>
          <w:tab w:val="left" w:pos="851"/>
        </w:tabs>
        <w:jc w:val="both"/>
        <w:rPr>
          <w:sz w:val="18"/>
          <w:szCs w:val="18"/>
        </w:rPr>
      </w:pPr>
    </w:p>
    <w:p w14:paraId="697E532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E493685" w14:textId="77777777" w:rsidR="004C5755" w:rsidRPr="001C7D87" w:rsidRDefault="004C5755" w:rsidP="004C5755">
      <w:pPr>
        <w:jc w:val="both"/>
        <w:rPr>
          <w:rFonts w:ascii="Arial" w:hAnsi="Arial" w:cs="Arial"/>
          <w:i/>
          <w:sz w:val="18"/>
          <w:szCs w:val="18"/>
        </w:rPr>
      </w:pPr>
    </w:p>
    <w:p w14:paraId="49BD5200"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FD005B1" w14:textId="77777777">
        <w:tc>
          <w:tcPr>
            <w:tcW w:w="10277" w:type="dxa"/>
            <w:shd w:val="clear" w:color="auto" w:fill="66CCFF"/>
          </w:tcPr>
          <w:p w14:paraId="7EFFA0FD"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A7733D6" w14:textId="77777777" w:rsidR="009B1CD0" w:rsidRDefault="009B1CD0" w:rsidP="006C4338">
      <w:pPr>
        <w:tabs>
          <w:tab w:val="left" w:pos="426"/>
          <w:tab w:val="left" w:pos="851"/>
        </w:tabs>
        <w:jc w:val="both"/>
      </w:pPr>
    </w:p>
    <w:p w14:paraId="2A0C7F19"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7587325F" w14:textId="62FE6935" w:rsidR="00876A73" w:rsidRDefault="00876A73" w:rsidP="005846FB">
      <w:pPr>
        <w:tabs>
          <w:tab w:val="left" w:pos="426"/>
          <w:tab w:val="left" w:pos="851"/>
        </w:tabs>
        <w:jc w:val="both"/>
        <w:rPr>
          <w:rFonts w:ascii="Arial" w:hAnsi="Arial" w:cs="Arial"/>
        </w:rPr>
      </w:pPr>
    </w:p>
    <w:p w14:paraId="0A6E7E65" w14:textId="1A2C5A2F" w:rsidR="00084E5D" w:rsidRPr="00E22BC6" w:rsidRDefault="00084E5D" w:rsidP="00B4401E">
      <w:pPr>
        <w:pStyle w:val="Corpsdetexte"/>
        <w:spacing w:before="0"/>
        <w:ind w:right="115"/>
        <w:rPr>
          <w:b w:val="0"/>
          <w:color w:val="002060"/>
          <w:sz w:val="20"/>
        </w:rPr>
      </w:pPr>
      <w:r w:rsidRPr="00E22BC6">
        <w:rPr>
          <w:b w:val="0"/>
          <w:color w:val="002060"/>
          <w:sz w:val="20"/>
        </w:rPr>
        <w:t xml:space="preserve">Le marché a pour objet </w:t>
      </w:r>
      <w:r w:rsidR="0077242B">
        <w:rPr>
          <w:b w:val="0"/>
          <w:color w:val="002060"/>
          <w:sz w:val="20"/>
        </w:rPr>
        <w:t>les prestations de surveillance et télésurveillance du Musée National du Sport</w:t>
      </w:r>
      <w:r w:rsidRPr="00E22BC6">
        <w:rPr>
          <w:b w:val="0"/>
          <w:color w:val="002060"/>
          <w:sz w:val="20"/>
        </w:rPr>
        <w:t xml:space="preserve">– Stade Allianz Riviera – 6 </w:t>
      </w:r>
      <w:r w:rsidR="000C449A">
        <w:rPr>
          <w:b w:val="0"/>
          <w:color w:val="002060"/>
          <w:sz w:val="20"/>
        </w:rPr>
        <w:t>Allée Camille Muffat</w:t>
      </w:r>
      <w:r w:rsidRPr="00E22BC6">
        <w:rPr>
          <w:b w:val="0"/>
          <w:color w:val="002060"/>
          <w:sz w:val="20"/>
        </w:rPr>
        <w:t xml:space="preserve"> – 06200 NICE ;</w:t>
      </w:r>
    </w:p>
    <w:p w14:paraId="72038938" w14:textId="77777777" w:rsidR="00084E5D" w:rsidRPr="00E22BC6" w:rsidRDefault="00084E5D" w:rsidP="00084E5D">
      <w:pPr>
        <w:rPr>
          <w:rFonts w:ascii="Arial" w:eastAsia="Arial" w:hAnsi="Arial" w:cs="Arial"/>
          <w:color w:val="002060"/>
        </w:rPr>
      </w:pPr>
    </w:p>
    <w:p w14:paraId="0CB427FA" w14:textId="77777777" w:rsidR="00084E5D" w:rsidRPr="00E22BC6" w:rsidRDefault="00084E5D" w:rsidP="00084E5D">
      <w:pPr>
        <w:pStyle w:val="Corpsdetexte"/>
        <w:spacing w:before="0"/>
        <w:ind w:right="115"/>
        <w:rPr>
          <w:b w:val="0"/>
          <w:color w:val="002060"/>
          <w:sz w:val="20"/>
        </w:rPr>
      </w:pPr>
      <w:r w:rsidRPr="00E22BC6">
        <w:rPr>
          <w:b w:val="0"/>
          <w:color w:val="002060"/>
          <w:sz w:val="20"/>
        </w:rPr>
        <w:t>Ces prestations sont réalisées sur l’intégralité des locaux (réserves, espaces d’exposition et espaces administratifs).</w:t>
      </w:r>
    </w:p>
    <w:p w14:paraId="766E5465" w14:textId="77777777" w:rsidR="00084E5D" w:rsidRPr="00E22BC6" w:rsidRDefault="00084E5D" w:rsidP="00084E5D">
      <w:pPr>
        <w:rPr>
          <w:rFonts w:ascii="Arial" w:eastAsia="Arial" w:hAnsi="Arial" w:cs="Arial"/>
          <w:color w:val="002060"/>
        </w:rPr>
      </w:pPr>
    </w:p>
    <w:p w14:paraId="5516F51D" w14:textId="77777777" w:rsidR="00084E5D" w:rsidRPr="00E22BC6" w:rsidRDefault="00084E5D" w:rsidP="005846FB">
      <w:pPr>
        <w:tabs>
          <w:tab w:val="left" w:pos="426"/>
          <w:tab w:val="left" w:pos="851"/>
        </w:tabs>
        <w:jc w:val="both"/>
        <w:rPr>
          <w:rFonts w:ascii="Arial" w:hAnsi="Arial" w:cs="Arial"/>
          <w:color w:val="002060"/>
        </w:rPr>
      </w:pPr>
    </w:p>
    <w:p w14:paraId="5EA44BF7" w14:textId="77777777" w:rsidR="00876A73" w:rsidRDefault="00876A73" w:rsidP="005846FB">
      <w:pPr>
        <w:tabs>
          <w:tab w:val="left" w:pos="426"/>
          <w:tab w:val="left" w:pos="851"/>
        </w:tabs>
        <w:jc w:val="both"/>
        <w:rPr>
          <w:rFonts w:ascii="Arial" w:hAnsi="Arial" w:cs="Arial"/>
        </w:rPr>
      </w:pPr>
    </w:p>
    <w:p w14:paraId="60031A78" w14:textId="77777777" w:rsidR="00876A73" w:rsidRDefault="00876A73" w:rsidP="005846FB">
      <w:pPr>
        <w:tabs>
          <w:tab w:val="left" w:pos="426"/>
          <w:tab w:val="left" w:pos="851"/>
        </w:tabs>
        <w:jc w:val="both"/>
        <w:rPr>
          <w:rFonts w:ascii="Arial" w:hAnsi="Arial" w:cs="Arial"/>
        </w:rPr>
      </w:pPr>
    </w:p>
    <w:p w14:paraId="721B6254" w14:textId="77777777" w:rsidR="009B1CD0" w:rsidRDefault="009B1CD0" w:rsidP="005846FB">
      <w:pPr>
        <w:tabs>
          <w:tab w:val="left" w:pos="426"/>
          <w:tab w:val="left" w:pos="851"/>
        </w:tabs>
        <w:jc w:val="both"/>
        <w:rPr>
          <w:rFonts w:ascii="Arial" w:hAnsi="Arial" w:cs="Arial"/>
        </w:rPr>
      </w:pPr>
    </w:p>
    <w:p w14:paraId="1F983092" w14:textId="6890F608" w:rsidR="009B1CD0" w:rsidRDefault="009B1CD0" w:rsidP="005846FB">
      <w:pPr>
        <w:tabs>
          <w:tab w:val="left" w:pos="426"/>
          <w:tab w:val="left" w:pos="851"/>
        </w:tabs>
        <w:jc w:val="both"/>
        <w:rPr>
          <w:rFonts w:ascii="Arial" w:hAnsi="Arial" w:cs="Arial"/>
        </w:rPr>
      </w:pPr>
    </w:p>
    <w:p w14:paraId="1C3B9169" w14:textId="77777777" w:rsidR="002C65CC" w:rsidRDefault="002C65CC" w:rsidP="005846FB">
      <w:pPr>
        <w:tabs>
          <w:tab w:val="left" w:pos="426"/>
          <w:tab w:val="left" w:pos="851"/>
        </w:tabs>
        <w:jc w:val="both"/>
        <w:rPr>
          <w:rFonts w:ascii="Arial" w:hAnsi="Arial" w:cs="Arial"/>
        </w:rPr>
      </w:pPr>
    </w:p>
    <w:p w14:paraId="2C8C14DA"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1508B16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98BB8AF" w14:textId="77777777" w:rsidR="009B1CD0" w:rsidRDefault="009B1CD0" w:rsidP="00934503">
      <w:pPr>
        <w:tabs>
          <w:tab w:val="left" w:pos="426"/>
          <w:tab w:val="left" w:pos="851"/>
        </w:tabs>
        <w:jc w:val="both"/>
        <w:rPr>
          <w:rFonts w:ascii="Arial" w:hAnsi="Arial" w:cs="Arial"/>
        </w:rPr>
      </w:pPr>
    </w:p>
    <w:p w14:paraId="5038BE61" w14:textId="3E54D26E" w:rsidR="009B1CD0" w:rsidRDefault="0077242B" w:rsidP="006B5057">
      <w:pPr>
        <w:numPr>
          <w:ilvl w:val="0"/>
          <w:numId w:val="5"/>
        </w:numPr>
        <w:tabs>
          <w:tab w:val="left" w:pos="426"/>
          <w:tab w:val="left" w:pos="851"/>
        </w:tabs>
        <w:ind w:left="851"/>
        <w:jc w:val="both"/>
        <w:rPr>
          <w:rFonts w:ascii="Arial" w:hAnsi="Arial" w:cs="Arial"/>
        </w:rPr>
      </w:pPr>
      <w:r>
        <w:fldChar w:fldCharType="begin">
          <w:ffData>
            <w:name w:val=""/>
            <w:enabled w:val="0"/>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2BEC80E8" w14:textId="77777777" w:rsidR="009B1CD0" w:rsidRDefault="009B1CD0" w:rsidP="009B45B9">
      <w:pPr>
        <w:tabs>
          <w:tab w:val="left" w:pos="426"/>
          <w:tab w:val="left" w:pos="851"/>
        </w:tabs>
        <w:jc w:val="both"/>
        <w:rPr>
          <w:rFonts w:ascii="Arial" w:hAnsi="Arial" w:cs="Arial"/>
        </w:rPr>
      </w:pPr>
    </w:p>
    <w:p w14:paraId="2B1A0CD0"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16A5ACF"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82A8979" w14:textId="77777777" w:rsidR="009B1CD0" w:rsidRDefault="009B1CD0" w:rsidP="009B45B9">
      <w:pPr>
        <w:pStyle w:val="fcasegauche"/>
        <w:tabs>
          <w:tab w:val="left" w:pos="851"/>
        </w:tabs>
        <w:spacing w:after="0"/>
        <w:rPr>
          <w:rFonts w:ascii="Arial" w:hAnsi="Arial" w:cs="Arial"/>
        </w:rPr>
      </w:pPr>
    </w:p>
    <w:p w14:paraId="62E8AB5D" w14:textId="77777777" w:rsidR="009B1CD0" w:rsidRDefault="009B1CD0" w:rsidP="006C4338">
      <w:pPr>
        <w:pStyle w:val="fcasegauche"/>
        <w:tabs>
          <w:tab w:val="left" w:pos="851"/>
        </w:tabs>
        <w:spacing w:after="0"/>
        <w:ind w:left="0" w:firstLine="0"/>
        <w:rPr>
          <w:rFonts w:ascii="Arial" w:hAnsi="Arial" w:cs="Arial"/>
        </w:rPr>
      </w:pPr>
    </w:p>
    <w:p w14:paraId="130308C5" w14:textId="77777777" w:rsidR="004C5755" w:rsidRDefault="004C5755" w:rsidP="006C4338">
      <w:pPr>
        <w:pStyle w:val="fcasegauche"/>
        <w:tabs>
          <w:tab w:val="left" w:pos="851"/>
        </w:tabs>
        <w:spacing w:after="0"/>
        <w:ind w:left="0" w:firstLine="0"/>
        <w:rPr>
          <w:rFonts w:ascii="Arial" w:hAnsi="Arial" w:cs="Arial"/>
        </w:rPr>
      </w:pPr>
    </w:p>
    <w:p w14:paraId="76743C50" w14:textId="77777777" w:rsidR="004C5755" w:rsidRDefault="004C5755" w:rsidP="006C4338">
      <w:pPr>
        <w:pStyle w:val="fcasegauche"/>
        <w:tabs>
          <w:tab w:val="left" w:pos="851"/>
        </w:tabs>
        <w:spacing w:after="0"/>
        <w:ind w:left="0" w:firstLine="0"/>
        <w:rPr>
          <w:rFonts w:ascii="Arial" w:hAnsi="Arial" w:cs="Arial"/>
        </w:rPr>
      </w:pPr>
    </w:p>
    <w:p w14:paraId="643AC597" w14:textId="77777777" w:rsidR="004C5755" w:rsidRDefault="004C5755" w:rsidP="006C4338">
      <w:pPr>
        <w:pStyle w:val="fcasegauche"/>
        <w:tabs>
          <w:tab w:val="left" w:pos="851"/>
        </w:tabs>
        <w:spacing w:after="0"/>
        <w:ind w:left="0" w:firstLine="0"/>
        <w:rPr>
          <w:rFonts w:ascii="Arial" w:hAnsi="Arial" w:cs="Arial"/>
        </w:rPr>
      </w:pPr>
    </w:p>
    <w:p w14:paraId="3DBB2DDD" w14:textId="77777777" w:rsidR="009B1CD0" w:rsidRDefault="009B1CD0" w:rsidP="006B5057">
      <w:pPr>
        <w:pStyle w:val="fcasegauche"/>
        <w:tabs>
          <w:tab w:val="left" w:pos="851"/>
        </w:tabs>
        <w:spacing w:before="120" w:after="0"/>
        <w:ind w:left="426" w:firstLine="0"/>
        <w:rPr>
          <w:rFonts w:ascii="Arial" w:hAnsi="Arial" w:cs="Arial"/>
          <w:iCs/>
        </w:rPr>
      </w:pPr>
    </w:p>
    <w:p w14:paraId="50DB425D"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068DC3C7" w14:textId="77777777" w:rsidR="009B1CD0" w:rsidRDefault="009B1CD0" w:rsidP="005846FB">
      <w:pPr>
        <w:pStyle w:val="fcasegauche"/>
        <w:tabs>
          <w:tab w:val="left" w:pos="851"/>
        </w:tabs>
        <w:spacing w:after="0"/>
        <w:rPr>
          <w:rFonts w:ascii="Arial" w:hAnsi="Arial" w:cs="Arial"/>
        </w:rPr>
      </w:pPr>
    </w:p>
    <w:p w14:paraId="079C628B"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157D1948" w14:textId="77777777" w:rsidR="006B5057" w:rsidRDefault="006B5057" w:rsidP="005846FB">
      <w:pPr>
        <w:pStyle w:val="fcasegauche"/>
        <w:tabs>
          <w:tab w:val="left" w:pos="851"/>
        </w:tabs>
        <w:spacing w:after="0"/>
        <w:rPr>
          <w:rFonts w:ascii="Arial" w:hAnsi="Arial" w:cs="Arial"/>
        </w:rPr>
      </w:pPr>
    </w:p>
    <w:p w14:paraId="7B3FAE21" w14:textId="77777777" w:rsidR="006B5057" w:rsidRDefault="006B5057" w:rsidP="005846FB">
      <w:pPr>
        <w:pStyle w:val="fcasegauche"/>
        <w:tabs>
          <w:tab w:val="left" w:pos="851"/>
        </w:tabs>
        <w:spacing w:after="0"/>
        <w:rPr>
          <w:rFonts w:ascii="Arial" w:hAnsi="Arial" w:cs="Arial"/>
        </w:rPr>
      </w:pPr>
    </w:p>
    <w:p w14:paraId="5508130F" w14:textId="77777777" w:rsidR="006B5057" w:rsidRDefault="006B5057" w:rsidP="005846FB">
      <w:pPr>
        <w:pStyle w:val="fcasegauche"/>
        <w:tabs>
          <w:tab w:val="left" w:pos="851"/>
        </w:tabs>
        <w:spacing w:after="0"/>
        <w:rPr>
          <w:rFonts w:ascii="Arial" w:hAnsi="Arial" w:cs="Arial"/>
        </w:rPr>
      </w:pPr>
    </w:p>
    <w:p w14:paraId="31D01605" w14:textId="77777777" w:rsidR="006B5057" w:rsidRDefault="006B5057" w:rsidP="005846FB">
      <w:pPr>
        <w:pStyle w:val="fcasegauche"/>
        <w:tabs>
          <w:tab w:val="left" w:pos="851"/>
        </w:tabs>
        <w:spacing w:after="0"/>
        <w:rPr>
          <w:rFonts w:ascii="Arial" w:hAnsi="Arial" w:cs="Arial"/>
        </w:rPr>
      </w:pPr>
    </w:p>
    <w:p w14:paraId="16E9830E"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17555D45" w14:textId="77777777" w:rsidR="006B5057" w:rsidRDefault="006B5057" w:rsidP="005846FB">
      <w:pPr>
        <w:pStyle w:val="fcasegauche"/>
        <w:tabs>
          <w:tab w:val="left" w:pos="851"/>
        </w:tabs>
        <w:spacing w:after="0"/>
        <w:ind w:left="0" w:firstLine="0"/>
        <w:rPr>
          <w:rFonts w:ascii="Arial" w:hAnsi="Arial" w:cs="Arial"/>
        </w:rPr>
      </w:pPr>
    </w:p>
    <w:p w14:paraId="40E7E7D9" w14:textId="77777777" w:rsidR="006B5057" w:rsidRDefault="006B5057" w:rsidP="005846FB">
      <w:pPr>
        <w:pStyle w:val="fcasegauche"/>
        <w:tabs>
          <w:tab w:val="left" w:pos="851"/>
        </w:tabs>
        <w:spacing w:after="0"/>
        <w:ind w:left="0" w:firstLine="0"/>
        <w:rPr>
          <w:rFonts w:ascii="Arial" w:hAnsi="Arial" w:cs="Arial"/>
        </w:rPr>
      </w:pPr>
    </w:p>
    <w:p w14:paraId="1BB64A20" w14:textId="77777777" w:rsidR="006B5057" w:rsidRDefault="006B5057" w:rsidP="005846FB">
      <w:pPr>
        <w:pStyle w:val="fcasegauche"/>
        <w:tabs>
          <w:tab w:val="left" w:pos="851"/>
        </w:tabs>
        <w:spacing w:after="0"/>
        <w:ind w:left="0" w:firstLine="0"/>
        <w:rPr>
          <w:rFonts w:ascii="Arial" w:hAnsi="Arial" w:cs="Arial"/>
        </w:rPr>
      </w:pPr>
    </w:p>
    <w:p w14:paraId="3B465C62" w14:textId="77777777" w:rsidR="006B5057" w:rsidRDefault="006B5057" w:rsidP="005846FB">
      <w:pPr>
        <w:pStyle w:val="fcasegauche"/>
        <w:tabs>
          <w:tab w:val="left" w:pos="851"/>
        </w:tabs>
        <w:spacing w:after="0"/>
        <w:ind w:left="0" w:firstLine="0"/>
        <w:rPr>
          <w:rFonts w:ascii="Arial" w:hAnsi="Arial" w:cs="Arial"/>
        </w:rPr>
      </w:pPr>
    </w:p>
    <w:p w14:paraId="1552DC45" w14:textId="77777777" w:rsidR="006B5057" w:rsidRDefault="006B5057" w:rsidP="005846FB">
      <w:pPr>
        <w:pStyle w:val="fcasegauche"/>
        <w:tabs>
          <w:tab w:val="left" w:pos="851"/>
        </w:tabs>
        <w:spacing w:after="0"/>
        <w:ind w:left="0" w:firstLine="0"/>
        <w:rPr>
          <w:rFonts w:ascii="Arial" w:hAnsi="Arial" w:cs="Arial"/>
        </w:rPr>
      </w:pPr>
    </w:p>
    <w:p w14:paraId="26D8ED2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4860AAD" w14:textId="77777777">
        <w:tc>
          <w:tcPr>
            <w:tcW w:w="10277" w:type="dxa"/>
            <w:shd w:val="clear" w:color="auto" w:fill="66CCFF"/>
          </w:tcPr>
          <w:p w14:paraId="6B0FB45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5547AF8" w14:textId="77777777" w:rsidR="009B1CD0" w:rsidRDefault="009B1CD0" w:rsidP="006C4338">
      <w:pPr>
        <w:tabs>
          <w:tab w:val="left" w:pos="851"/>
        </w:tabs>
      </w:pPr>
    </w:p>
    <w:p w14:paraId="04FE5A0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CD19C6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0693884" w14:textId="77777777" w:rsidR="009B1CD0" w:rsidRDefault="009B1CD0" w:rsidP="005846FB">
      <w:pPr>
        <w:tabs>
          <w:tab w:val="left" w:pos="851"/>
        </w:tabs>
        <w:rPr>
          <w:rFonts w:ascii="Arial" w:hAnsi="Arial" w:cs="Arial"/>
        </w:rPr>
      </w:pPr>
    </w:p>
    <w:p w14:paraId="5FA9DC6B"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279E51E"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CCAP n°………………………………………………………………………………………</w:t>
      </w:r>
      <w:proofErr w:type="gramStart"/>
      <w:r w:rsidR="009B1CD0">
        <w:rPr>
          <w:rFonts w:ascii="Arial" w:hAnsi="Arial" w:cs="Arial"/>
          <w:lang w:val="en-GB"/>
        </w:rPr>
        <w:t>…..</w:t>
      </w:r>
      <w:proofErr w:type="gramEnd"/>
    </w:p>
    <w:p w14:paraId="69577581" w14:textId="77777777"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CCAG</w:t>
      </w:r>
      <w:proofErr w:type="gramStart"/>
      <w:r w:rsidR="009B1CD0">
        <w:rPr>
          <w:rFonts w:ascii="Arial" w:hAnsi="Arial" w:cs="Arial"/>
          <w:lang w:val="en-GB"/>
        </w:rPr>
        <w:t> :…</w:t>
      </w:r>
      <w:proofErr w:type="gramEnd"/>
      <w:r w:rsidR="009B1CD0">
        <w:rPr>
          <w:rFonts w:ascii="Arial" w:hAnsi="Arial" w:cs="Arial"/>
          <w:lang w:val="en-GB"/>
        </w:rPr>
        <w:t>…………………………………………………………………………………………</w:t>
      </w:r>
    </w:p>
    <w:p w14:paraId="5B43CC40" w14:textId="77777777"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separate"/>
      </w:r>
      <w:r>
        <w:fldChar w:fldCharType="end"/>
      </w:r>
      <w:r w:rsidR="009B1CD0">
        <w:rPr>
          <w:rFonts w:ascii="Arial" w:hAnsi="Arial" w:cs="Arial"/>
          <w:lang w:val="en-GB"/>
        </w:rPr>
        <w:t xml:space="preserve"> CCTP n°………………………………………………………………………………………</w:t>
      </w:r>
      <w:proofErr w:type="gramStart"/>
      <w:r w:rsidR="009B1CD0">
        <w:rPr>
          <w:rFonts w:ascii="Arial" w:hAnsi="Arial" w:cs="Arial"/>
          <w:lang w:val="en-GB"/>
        </w:rPr>
        <w:t>…..</w:t>
      </w:r>
      <w:proofErr w:type="gramEnd"/>
    </w:p>
    <w:p w14:paraId="52FF8CCA"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30C8FD8C" w14:textId="77777777" w:rsidR="009B1CD0" w:rsidRDefault="009B1CD0" w:rsidP="00710FD6">
      <w:pPr>
        <w:tabs>
          <w:tab w:val="left" w:pos="851"/>
        </w:tabs>
        <w:jc w:val="both"/>
        <w:rPr>
          <w:rFonts w:ascii="Arial" w:hAnsi="Arial" w:cs="Arial"/>
        </w:rPr>
      </w:pPr>
    </w:p>
    <w:p w14:paraId="29B3A75F"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C28B43C" w14:textId="77777777" w:rsidR="009B1CD0" w:rsidRDefault="009B1CD0" w:rsidP="0083205E">
      <w:pPr>
        <w:tabs>
          <w:tab w:val="left" w:pos="851"/>
        </w:tabs>
        <w:jc w:val="both"/>
        <w:rPr>
          <w:rFonts w:ascii="Arial" w:hAnsi="Arial" w:cs="Arial"/>
        </w:rPr>
      </w:pPr>
    </w:p>
    <w:p w14:paraId="709761FF"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7A976BBE" w14:textId="77777777" w:rsidR="009B1CD0" w:rsidRDefault="009B1CD0" w:rsidP="0083205E">
      <w:pPr>
        <w:tabs>
          <w:tab w:val="left" w:pos="851"/>
        </w:tabs>
        <w:jc w:val="both"/>
        <w:rPr>
          <w:rFonts w:ascii="Arial" w:hAnsi="Arial" w:cs="Arial"/>
        </w:rPr>
      </w:pPr>
    </w:p>
    <w:p w14:paraId="1E0D5ED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01FB6F7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5EEEAAA" w14:textId="77777777" w:rsidR="009B1CD0" w:rsidRDefault="009B1CD0" w:rsidP="00CD46CC">
      <w:pPr>
        <w:tabs>
          <w:tab w:val="left" w:pos="851"/>
        </w:tabs>
        <w:jc w:val="both"/>
        <w:rPr>
          <w:rFonts w:ascii="Arial" w:hAnsi="Arial" w:cs="Arial"/>
        </w:rPr>
      </w:pPr>
    </w:p>
    <w:p w14:paraId="59AD4078" w14:textId="77777777" w:rsidR="009B1CD0" w:rsidRDefault="009B1CD0" w:rsidP="009B45B9">
      <w:pPr>
        <w:tabs>
          <w:tab w:val="left" w:pos="851"/>
        </w:tabs>
        <w:jc w:val="both"/>
        <w:rPr>
          <w:rFonts w:ascii="Arial" w:hAnsi="Arial" w:cs="Arial"/>
        </w:rPr>
      </w:pPr>
    </w:p>
    <w:p w14:paraId="668F1BBA" w14:textId="77777777" w:rsidR="009B1CD0" w:rsidRDefault="009B1CD0" w:rsidP="009B45B9">
      <w:pPr>
        <w:tabs>
          <w:tab w:val="left" w:pos="851"/>
        </w:tabs>
        <w:jc w:val="both"/>
        <w:rPr>
          <w:rFonts w:ascii="Arial" w:hAnsi="Arial" w:cs="Arial"/>
        </w:rPr>
      </w:pPr>
    </w:p>
    <w:p w14:paraId="1B278A23"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56EB12D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33EAFCE" w14:textId="77777777" w:rsidR="009B1CD0" w:rsidRDefault="009B1CD0" w:rsidP="009B45B9">
      <w:pPr>
        <w:tabs>
          <w:tab w:val="left" w:pos="851"/>
        </w:tabs>
        <w:jc w:val="both"/>
        <w:rPr>
          <w:rFonts w:ascii="Arial" w:hAnsi="Arial" w:cs="Arial"/>
        </w:rPr>
      </w:pPr>
    </w:p>
    <w:p w14:paraId="66EB2250" w14:textId="77777777" w:rsidR="009B1CD0" w:rsidRDefault="009B1CD0" w:rsidP="009B45B9">
      <w:pPr>
        <w:tabs>
          <w:tab w:val="left" w:pos="851"/>
        </w:tabs>
        <w:jc w:val="both"/>
        <w:rPr>
          <w:rFonts w:ascii="Arial" w:hAnsi="Arial" w:cs="Arial"/>
        </w:rPr>
      </w:pPr>
    </w:p>
    <w:p w14:paraId="659044E8" w14:textId="77777777" w:rsidR="009B1CD0" w:rsidRDefault="009B1CD0" w:rsidP="009B45B9">
      <w:pPr>
        <w:tabs>
          <w:tab w:val="left" w:pos="851"/>
        </w:tabs>
        <w:jc w:val="both"/>
        <w:rPr>
          <w:rFonts w:ascii="Arial" w:hAnsi="Arial" w:cs="Arial"/>
        </w:rPr>
      </w:pPr>
    </w:p>
    <w:p w14:paraId="6AB05D0F"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AEEEE0E"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B2F4E41" w14:textId="77777777" w:rsidR="009B1CD0" w:rsidRDefault="009B1CD0" w:rsidP="009B45B9">
      <w:pPr>
        <w:pStyle w:val="fcase1ertab"/>
        <w:tabs>
          <w:tab w:val="left" w:pos="851"/>
        </w:tabs>
        <w:ind w:left="0" w:firstLine="0"/>
        <w:rPr>
          <w:rFonts w:ascii="Arial" w:hAnsi="Arial" w:cs="Arial"/>
        </w:rPr>
      </w:pPr>
    </w:p>
    <w:p w14:paraId="30D9CBD0" w14:textId="77777777" w:rsidR="009B1CD0" w:rsidRDefault="009B1CD0" w:rsidP="009B45B9">
      <w:pPr>
        <w:pStyle w:val="fcase1ertab"/>
        <w:tabs>
          <w:tab w:val="left" w:pos="851"/>
        </w:tabs>
        <w:ind w:left="0" w:firstLine="0"/>
        <w:rPr>
          <w:rFonts w:ascii="Arial" w:hAnsi="Arial" w:cs="Arial"/>
        </w:rPr>
      </w:pPr>
    </w:p>
    <w:p w14:paraId="65D7EF3A" w14:textId="77777777" w:rsidR="004C5755" w:rsidRDefault="004C5755" w:rsidP="009B45B9">
      <w:pPr>
        <w:pStyle w:val="fcase1ertab"/>
        <w:tabs>
          <w:tab w:val="left" w:pos="851"/>
        </w:tabs>
        <w:ind w:left="0" w:firstLine="0"/>
        <w:rPr>
          <w:rFonts w:ascii="Arial" w:hAnsi="Arial" w:cs="Arial"/>
        </w:rPr>
      </w:pPr>
    </w:p>
    <w:p w14:paraId="280164BB" w14:textId="77777777" w:rsidR="004C5755" w:rsidRDefault="004C5755" w:rsidP="009B45B9">
      <w:pPr>
        <w:pStyle w:val="fcase1ertab"/>
        <w:tabs>
          <w:tab w:val="left" w:pos="851"/>
        </w:tabs>
        <w:ind w:left="0" w:firstLine="0"/>
        <w:rPr>
          <w:rFonts w:ascii="Arial" w:hAnsi="Arial" w:cs="Arial"/>
        </w:rPr>
      </w:pPr>
    </w:p>
    <w:p w14:paraId="5882198C" w14:textId="77777777" w:rsidR="004C5755" w:rsidRDefault="004C5755" w:rsidP="009B45B9">
      <w:pPr>
        <w:pStyle w:val="fcase1ertab"/>
        <w:tabs>
          <w:tab w:val="left" w:pos="851"/>
        </w:tabs>
        <w:ind w:left="0" w:firstLine="0"/>
        <w:rPr>
          <w:rFonts w:ascii="Arial" w:hAnsi="Arial" w:cs="Arial"/>
        </w:rPr>
      </w:pPr>
    </w:p>
    <w:p w14:paraId="121AF1DE" w14:textId="77777777" w:rsidR="004C5755" w:rsidRDefault="004C5755" w:rsidP="009B45B9">
      <w:pPr>
        <w:pStyle w:val="fcase1ertab"/>
        <w:tabs>
          <w:tab w:val="left" w:pos="851"/>
        </w:tabs>
        <w:ind w:left="0" w:firstLine="0"/>
        <w:rPr>
          <w:rFonts w:ascii="Arial" w:hAnsi="Arial" w:cs="Arial"/>
        </w:rPr>
      </w:pPr>
    </w:p>
    <w:p w14:paraId="2EBD9B9B" w14:textId="77777777" w:rsidR="004C5755" w:rsidRDefault="004C5755" w:rsidP="009B45B9">
      <w:pPr>
        <w:pStyle w:val="fcase1ertab"/>
        <w:tabs>
          <w:tab w:val="left" w:pos="851"/>
        </w:tabs>
        <w:ind w:left="0" w:firstLine="0"/>
        <w:rPr>
          <w:rFonts w:ascii="Arial" w:hAnsi="Arial" w:cs="Arial"/>
        </w:rPr>
      </w:pPr>
    </w:p>
    <w:p w14:paraId="3B074780" w14:textId="77777777" w:rsidR="006B5057" w:rsidRDefault="006B5057" w:rsidP="009B45B9">
      <w:pPr>
        <w:pStyle w:val="fcase1ertab"/>
        <w:tabs>
          <w:tab w:val="left" w:pos="851"/>
        </w:tabs>
        <w:ind w:left="0" w:firstLine="0"/>
        <w:rPr>
          <w:rFonts w:ascii="Arial" w:hAnsi="Arial" w:cs="Arial"/>
        </w:rPr>
      </w:pPr>
    </w:p>
    <w:p w14:paraId="214ECA33" w14:textId="77777777" w:rsidR="006B5057" w:rsidRDefault="006B5057" w:rsidP="009B45B9">
      <w:pPr>
        <w:pStyle w:val="fcase1ertab"/>
        <w:tabs>
          <w:tab w:val="left" w:pos="851"/>
        </w:tabs>
        <w:ind w:left="0" w:firstLine="0"/>
        <w:rPr>
          <w:rFonts w:ascii="Arial" w:hAnsi="Arial" w:cs="Arial"/>
        </w:rPr>
      </w:pPr>
    </w:p>
    <w:p w14:paraId="66AFD20E"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021A4087" w14:textId="77777777"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442A1B90"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1E7036B6"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1EFB4F7" w14:textId="77777777" w:rsidR="009B1CD0" w:rsidRDefault="009B1CD0" w:rsidP="00E22BC6">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73FE4131" w14:textId="77777777" w:rsidR="009B1CD0" w:rsidRDefault="009B1CD0" w:rsidP="00E22BC6">
      <w:pPr>
        <w:pStyle w:val="fcase1ertab"/>
        <w:tabs>
          <w:tab w:val="left" w:pos="851"/>
        </w:tabs>
        <w:spacing w:before="120"/>
        <w:ind w:left="0" w:firstLine="0"/>
      </w:pPr>
      <w:r>
        <w:rPr>
          <w:rFonts w:ascii="Arial" w:hAnsi="Arial" w:cs="Arial"/>
        </w:rPr>
        <w:t>Montant hors taxes arrêté en lettres à : ………………………………………………………...................................</w:t>
      </w:r>
    </w:p>
    <w:p w14:paraId="7C17F05B"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3D6CC121" w14:textId="77777777" w:rsidR="009B1CD0" w:rsidRDefault="009B1CD0" w:rsidP="00E22BC6">
      <w:pPr>
        <w:pStyle w:val="fcase1ertab"/>
        <w:tabs>
          <w:tab w:val="left" w:pos="851"/>
        </w:tabs>
        <w:spacing w:before="120"/>
        <w:ind w:left="0" w:firstLine="0"/>
        <w:rPr>
          <w:rFonts w:ascii="Arial" w:hAnsi="Arial" w:cs="Arial"/>
        </w:rPr>
      </w:pPr>
      <w:r>
        <w:rPr>
          <w:rFonts w:ascii="Arial" w:hAnsi="Arial" w:cs="Arial"/>
        </w:rPr>
        <w:t>Montant TTC arrêté en chiffres à : ………………………………………………………….......................................</w:t>
      </w:r>
    </w:p>
    <w:p w14:paraId="1039E263" w14:textId="77777777" w:rsidR="009B1CD0" w:rsidRDefault="009B1CD0" w:rsidP="00E22BC6">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7AEA9D0"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22B54CBB" w14:textId="77777777"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14:paraId="204D764E" w14:textId="77777777" w:rsidR="009B1CD0" w:rsidRDefault="009B1CD0" w:rsidP="009B45B9">
      <w:pPr>
        <w:pStyle w:val="fcasegauche"/>
        <w:tabs>
          <w:tab w:val="left" w:pos="851"/>
        </w:tabs>
        <w:spacing w:after="0"/>
        <w:ind w:left="0" w:firstLine="0"/>
        <w:rPr>
          <w:rFonts w:ascii="Arial" w:hAnsi="Arial" w:cs="Arial"/>
        </w:rPr>
      </w:pPr>
    </w:p>
    <w:p w14:paraId="56C0560B" w14:textId="77777777" w:rsidR="002C2CA3" w:rsidRDefault="002C2CA3" w:rsidP="009B45B9">
      <w:pPr>
        <w:pStyle w:val="fcasegauche"/>
        <w:tabs>
          <w:tab w:val="left" w:pos="851"/>
        </w:tabs>
        <w:spacing w:after="0"/>
        <w:ind w:left="0" w:firstLine="0"/>
        <w:rPr>
          <w:rFonts w:ascii="Arial" w:hAnsi="Arial" w:cs="Arial"/>
        </w:rPr>
      </w:pPr>
    </w:p>
    <w:p w14:paraId="2BB1B751" w14:textId="77777777" w:rsidR="009B1CD0" w:rsidRDefault="009B1CD0" w:rsidP="009B45B9">
      <w:pPr>
        <w:pStyle w:val="fcasegauche"/>
        <w:pageBreakBefore/>
        <w:tabs>
          <w:tab w:val="left" w:pos="851"/>
        </w:tabs>
        <w:spacing w:after="0"/>
        <w:ind w:left="0" w:firstLine="0"/>
        <w:rPr>
          <w:rFonts w:ascii="Arial" w:hAnsi="Arial" w:cs="Arial"/>
        </w:rPr>
      </w:pPr>
    </w:p>
    <w:p w14:paraId="5BD277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4459B6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D67DF23" w14:textId="77777777" w:rsidR="00036500" w:rsidRDefault="00036500" w:rsidP="009B45B9">
      <w:pPr>
        <w:tabs>
          <w:tab w:val="left" w:pos="851"/>
          <w:tab w:val="left" w:pos="6237"/>
        </w:tabs>
        <w:rPr>
          <w:rFonts w:ascii="Arial" w:hAnsi="Arial" w:cs="Arial"/>
          <w:i/>
          <w:iCs/>
          <w:sz w:val="18"/>
          <w:szCs w:val="18"/>
        </w:rPr>
      </w:pPr>
    </w:p>
    <w:p w14:paraId="44E8334E"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B051F44"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E8D24B5"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7C605A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101C92EE"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2D39F9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B9E98D0"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590A1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8E479A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A1CC9D7"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3D66F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5A3D58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43F7B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F83B0A8"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D13F6FD" w14:textId="77777777">
        <w:trPr>
          <w:trHeight w:val="1021"/>
        </w:trPr>
        <w:tc>
          <w:tcPr>
            <w:tcW w:w="4503" w:type="dxa"/>
            <w:tcBorders>
              <w:top w:val="single" w:sz="4" w:space="0" w:color="000000"/>
              <w:left w:val="single" w:sz="4" w:space="0" w:color="000000"/>
            </w:tcBorders>
            <w:shd w:val="clear" w:color="auto" w:fill="CCFFFF"/>
          </w:tcPr>
          <w:p w14:paraId="4D780868"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0E76CA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1940FC18" w14:textId="77777777" w:rsidR="009B1CD0" w:rsidRDefault="009B1CD0" w:rsidP="006F3DF9">
            <w:pPr>
              <w:tabs>
                <w:tab w:val="left" w:pos="851"/>
              </w:tabs>
              <w:snapToGrid w:val="0"/>
              <w:jc w:val="both"/>
              <w:rPr>
                <w:rFonts w:ascii="Arial" w:hAnsi="Arial" w:cs="Arial"/>
              </w:rPr>
            </w:pPr>
          </w:p>
        </w:tc>
      </w:tr>
      <w:tr w:rsidR="009B1CD0" w14:paraId="0B441C12" w14:textId="77777777">
        <w:trPr>
          <w:trHeight w:val="1021"/>
        </w:trPr>
        <w:tc>
          <w:tcPr>
            <w:tcW w:w="4503" w:type="dxa"/>
            <w:tcBorders>
              <w:left w:val="single" w:sz="4" w:space="0" w:color="000000"/>
            </w:tcBorders>
            <w:shd w:val="clear" w:color="auto" w:fill="auto"/>
          </w:tcPr>
          <w:p w14:paraId="31F732A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360374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D3527C9" w14:textId="77777777" w:rsidR="009B1CD0" w:rsidRDefault="009B1CD0" w:rsidP="006F3DF9">
            <w:pPr>
              <w:tabs>
                <w:tab w:val="left" w:pos="851"/>
              </w:tabs>
              <w:snapToGrid w:val="0"/>
              <w:jc w:val="both"/>
              <w:rPr>
                <w:rFonts w:ascii="Arial" w:hAnsi="Arial" w:cs="Arial"/>
              </w:rPr>
            </w:pPr>
          </w:p>
        </w:tc>
      </w:tr>
      <w:tr w:rsidR="009B1CD0" w14:paraId="158B9AEF" w14:textId="77777777">
        <w:trPr>
          <w:trHeight w:val="1021"/>
        </w:trPr>
        <w:tc>
          <w:tcPr>
            <w:tcW w:w="4503" w:type="dxa"/>
            <w:tcBorders>
              <w:left w:val="single" w:sz="4" w:space="0" w:color="000000"/>
              <w:bottom w:val="single" w:sz="4" w:space="0" w:color="000000"/>
            </w:tcBorders>
            <w:shd w:val="clear" w:color="auto" w:fill="CCFFFF"/>
          </w:tcPr>
          <w:p w14:paraId="4EF58E0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D571BF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1D939CF" w14:textId="77777777" w:rsidR="009B1CD0" w:rsidRDefault="009B1CD0" w:rsidP="006F3DF9">
            <w:pPr>
              <w:tabs>
                <w:tab w:val="left" w:pos="851"/>
              </w:tabs>
              <w:snapToGrid w:val="0"/>
              <w:jc w:val="both"/>
              <w:rPr>
                <w:rFonts w:ascii="Arial" w:hAnsi="Arial" w:cs="Arial"/>
              </w:rPr>
            </w:pPr>
          </w:p>
        </w:tc>
      </w:tr>
    </w:tbl>
    <w:p w14:paraId="27C38969" w14:textId="77777777" w:rsidR="009B1CD0" w:rsidRDefault="009B1CD0" w:rsidP="006C4338">
      <w:pPr>
        <w:tabs>
          <w:tab w:val="left" w:pos="851"/>
          <w:tab w:val="left" w:pos="6237"/>
        </w:tabs>
      </w:pPr>
    </w:p>
    <w:p w14:paraId="137B38AB" w14:textId="77777777" w:rsidR="009B1CD0" w:rsidRDefault="009B1CD0" w:rsidP="006C4338">
      <w:pPr>
        <w:pStyle w:val="fcasegauche"/>
        <w:tabs>
          <w:tab w:val="left" w:pos="851"/>
        </w:tabs>
        <w:spacing w:after="0"/>
        <w:ind w:left="0" w:firstLine="0"/>
        <w:rPr>
          <w:rFonts w:ascii="Arial" w:hAnsi="Arial" w:cs="Arial"/>
          <w:bCs/>
          <w:iCs/>
        </w:rPr>
      </w:pPr>
    </w:p>
    <w:p w14:paraId="7939C27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37E596C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7DD765BA"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B668B4D"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7FAF73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31E9F40F"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744B472"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1CB60D1"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124DFEE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5537C61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62AB38D"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F37123F"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3EC3D58D" w14:textId="77777777" w:rsidR="009B1CD0" w:rsidRDefault="009B1CD0" w:rsidP="00934503">
      <w:pPr>
        <w:tabs>
          <w:tab w:val="left" w:pos="426"/>
          <w:tab w:val="left" w:pos="851"/>
        </w:tabs>
        <w:rPr>
          <w:rFonts w:ascii="Arial" w:hAnsi="Arial" w:cs="Arial"/>
          <w:b/>
        </w:rPr>
      </w:pPr>
    </w:p>
    <w:p w14:paraId="79E453D1"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477071B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FC72577" w14:textId="77777777" w:rsidR="009B1CD0" w:rsidRDefault="009B1CD0" w:rsidP="009B45B9">
      <w:pPr>
        <w:tabs>
          <w:tab w:val="left" w:pos="426"/>
          <w:tab w:val="left" w:pos="851"/>
        </w:tabs>
        <w:jc w:val="both"/>
        <w:rPr>
          <w:rFonts w:ascii="Arial" w:hAnsi="Arial" w:cs="Arial"/>
          <w:b/>
        </w:rPr>
      </w:pPr>
    </w:p>
    <w:p w14:paraId="55F5119B" w14:textId="77777777" w:rsidR="009B1CD0" w:rsidRDefault="009B1CD0" w:rsidP="009B45B9">
      <w:pPr>
        <w:tabs>
          <w:tab w:val="left" w:pos="426"/>
          <w:tab w:val="left" w:pos="851"/>
        </w:tabs>
        <w:jc w:val="both"/>
        <w:rPr>
          <w:rFonts w:ascii="Arial" w:hAnsi="Arial" w:cs="Arial"/>
          <w:b/>
        </w:rPr>
      </w:pPr>
    </w:p>
    <w:p w14:paraId="35B15D2C"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7050301B" w14:textId="77777777" w:rsidR="009B1CD0" w:rsidRDefault="009B1CD0" w:rsidP="009B45B9">
      <w:pPr>
        <w:tabs>
          <w:tab w:val="left" w:pos="576"/>
          <w:tab w:val="left" w:pos="851"/>
        </w:tabs>
        <w:jc w:val="both"/>
        <w:rPr>
          <w:rFonts w:ascii="Arial" w:hAnsi="Arial" w:cs="Arial"/>
        </w:rPr>
      </w:pPr>
    </w:p>
    <w:p w14:paraId="4F5274D1" w14:textId="3E2EF063"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F3228A" w:rsidRPr="00F3228A">
        <w:rPr>
          <w:rFonts w:ascii="Arial" w:hAnsi="Arial" w:cs="Arial"/>
          <w:b/>
          <w:bCs/>
          <w:color w:val="0348A2"/>
        </w:rPr>
        <w:t>36</w:t>
      </w:r>
      <w:r w:rsidR="002C65CC">
        <w:rPr>
          <w:rFonts w:ascii="Arial" w:hAnsi="Arial" w:cs="Arial"/>
        </w:rPr>
        <w:t xml:space="preserve"> </w:t>
      </w:r>
      <w:r>
        <w:rPr>
          <w:rFonts w:ascii="Arial" w:hAnsi="Arial" w:cs="Arial"/>
        </w:rPr>
        <w:t>mois à compter de :</w:t>
      </w:r>
    </w:p>
    <w:p w14:paraId="29585D41" w14:textId="77777777" w:rsidR="009B1CD0" w:rsidRDefault="009B1CD0" w:rsidP="009B45B9">
      <w:pPr>
        <w:tabs>
          <w:tab w:val="left" w:pos="851"/>
        </w:tabs>
      </w:pPr>
      <w:r>
        <w:rPr>
          <w:rFonts w:ascii="Arial" w:hAnsi="Arial" w:cs="Arial"/>
          <w:i/>
          <w:sz w:val="18"/>
          <w:szCs w:val="18"/>
        </w:rPr>
        <w:t>(Cocher la case correspondante.)</w:t>
      </w:r>
    </w:p>
    <w:p w14:paraId="3DFE4C99"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5FCD5615"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636C4EED" w14:textId="2A2E00C0" w:rsidR="009B1CD0" w:rsidRDefault="00844DAA" w:rsidP="009B45B9">
      <w:pPr>
        <w:tabs>
          <w:tab w:val="left" w:pos="851"/>
        </w:tabs>
        <w:spacing w:before="120"/>
        <w:ind w:left="1134" w:hanging="567"/>
        <w:jc w:val="both"/>
        <w:rPr>
          <w:rFonts w:ascii="Arial" w:hAnsi="Arial" w:cs="Arial"/>
          <w:b/>
        </w:rPr>
      </w:pPr>
      <w:r>
        <w:tab/>
      </w:r>
      <w:r w:rsidR="002C65CC" w:rsidRPr="00E22BC6">
        <w:rPr>
          <w:color w:val="002060"/>
        </w:rPr>
        <w:fldChar w:fldCharType="begin">
          <w:ffData>
            <w:name w:val=""/>
            <w:enabled/>
            <w:calcOnExit w:val="0"/>
            <w:checkBox>
              <w:size w:val="20"/>
              <w:default w:val="1"/>
            </w:checkBox>
          </w:ffData>
        </w:fldChar>
      </w:r>
      <w:r w:rsidR="002C65CC" w:rsidRPr="00E22BC6">
        <w:rPr>
          <w:color w:val="002060"/>
        </w:rPr>
        <w:instrText xml:space="preserve"> FORMCHECKBOX </w:instrText>
      </w:r>
      <w:r w:rsidR="002C65CC" w:rsidRPr="00E22BC6">
        <w:rPr>
          <w:color w:val="002060"/>
        </w:rPr>
      </w:r>
      <w:r w:rsidR="002C65CC" w:rsidRPr="00E22BC6">
        <w:rPr>
          <w:color w:val="002060"/>
        </w:rPr>
        <w:fldChar w:fldCharType="separate"/>
      </w:r>
      <w:r w:rsidR="002C65CC" w:rsidRPr="00E22BC6">
        <w:rPr>
          <w:color w:val="002060"/>
        </w:rPr>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4D1CB822" w14:textId="77777777" w:rsidR="009B1CD0" w:rsidRDefault="009B1CD0" w:rsidP="009B45B9">
      <w:pPr>
        <w:tabs>
          <w:tab w:val="left" w:pos="426"/>
          <w:tab w:val="left" w:pos="851"/>
        </w:tabs>
        <w:jc w:val="both"/>
        <w:rPr>
          <w:rFonts w:ascii="Arial" w:hAnsi="Arial" w:cs="Arial"/>
          <w:b/>
        </w:rPr>
      </w:pPr>
    </w:p>
    <w:p w14:paraId="61D0C89E" w14:textId="41DF8588"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2C65CC" w:rsidRPr="00E22BC6">
        <w:rPr>
          <w:color w:val="002060"/>
        </w:rPr>
        <w:fldChar w:fldCharType="begin">
          <w:ffData>
            <w:name w:val=""/>
            <w:enabled/>
            <w:calcOnExit w:val="0"/>
            <w:checkBox>
              <w:size w:val="20"/>
              <w:default w:val="1"/>
            </w:checkBox>
          </w:ffData>
        </w:fldChar>
      </w:r>
      <w:r w:rsidR="002C65CC" w:rsidRPr="00E22BC6">
        <w:rPr>
          <w:color w:val="002060"/>
        </w:rPr>
        <w:instrText xml:space="preserve"> FORMCHECKBOX </w:instrText>
      </w:r>
      <w:r w:rsidR="002C65CC" w:rsidRPr="00E22BC6">
        <w:rPr>
          <w:color w:val="002060"/>
        </w:rPr>
      </w:r>
      <w:r w:rsidR="002C65CC" w:rsidRPr="00E22BC6">
        <w:rPr>
          <w:color w:val="002060"/>
        </w:rPr>
        <w:fldChar w:fldCharType="separate"/>
      </w:r>
      <w:r w:rsidR="002C65CC" w:rsidRPr="00E22BC6">
        <w:rPr>
          <w:color w:val="002060"/>
        </w:rPr>
        <w:fldChar w:fldCharType="end"/>
      </w:r>
      <w:r>
        <w:tab/>
      </w:r>
      <w:r w:rsidR="009D661E">
        <w:t>Oui</w:t>
      </w:r>
    </w:p>
    <w:p w14:paraId="21AD2E31"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0BD1CAA5" w14:textId="77777777" w:rsidR="009B1CD0" w:rsidRDefault="009B1CD0" w:rsidP="009B45B9">
      <w:pPr>
        <w:tabs>
          <w:tab w:val="left" w:pos="426"/>
          <w:tab w:val="left" w:pos="851"/>
        </w:tabs>
        <w:jc w:val="both"/>
        <w:rPr>
          <w:rFonts w:ascii="Arial" w:hAnsi="Arial" w:cs="Arial"/>
        </w:rPr>
      </w:pPr>
    </w:p>
    <w:p w14:paraId="0A57E24D"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8916CF3" w14:textId="45F13E99"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F3228A">
        <w:rPr>
          <w:rFonts w:ascii="Arial" w:hAnsi="Arial" w:cs="Arial"/>
          <w:b/>
          <w:bCs/>
          <w:color w:val="002060"/>
        </w:rPr>
        <w:t>Ø</w:t>
      </w:r>
    </w:p>
    <w:p w14:paraId="2E0DA356" w14:textId="0FAD64B3"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2C65CC">
        <w:rPr>
          <w:rFonts w:ascii="Arial" w:hAnsi="Arial" w:cs="Arial"/>
        </w:rPr>
        <w:t xml:space="preserve"> </w:t>
      </w:r>
      <w:r w:rsidR="00F3228A">
        <w:rPr>
          <w:rFonts w:ascii="Arial" w:hAnsi="Arial" w:cs="Arial"/>
          <w:b/>
          <w:bCs/>
          <w:color w:val="002060"/>
        </w:rPr>
        <w:t>Ø</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7ACB30B" w14:textId="77777777">
        <w:tc>
          <w:tcPr>
            <w:tcW w:w="10419" w:type="dxa"/>
            <w:shd w:val="clear" w:color="auto" w:fill="66CCFF"/>
          </w:tcPr>
          <w:p w14:paraId="5C3FD3C9"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75D6B7C" w14:textId="77777777" w:rsidR="009B1CD0" w:rsidRDefault="009B1CD0" w:rsidP="006C4338">
      <w:pPr>
        <w:tabs>
          <w:tab w:val="left" w:pos="851"/>
        </w:tabs>
        <w:jc w:val="both"/>
      </w:pPr>
    </w:p>
    <w:p w14:paraId="35F1609E"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8146ECF" w14:textId="77777777" w:rsidR="005824AE" w:rsidRDefault="005824AE" w:rsidP="006C4338">
      <w:pPr>
        <w:tabs>
          <w:tab w:val="left" w:pos="851"/>
        </w:tabs>
        <w:jc w:val="both"/>
      </w:pPr>
    </w:p>
    <w:p w14:paraId="12EBB3C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75C6BB9"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537401D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F9D8C4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A1B1AD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E199E7"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9E6B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C87782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477AAB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DDDE46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48F67A1" w14:textId="77777777" w:rsidR="00332B12" w:rsidRDefault="00332B12" w:rsidP="00B054DA">
            <w:pPr>
              <w:tabs>
                <w:tab w:val="left" w:pos="851"/>
              </w:tabs>
              <w:snapToGrid w:val="0"/>
              <w:jc w:val="both"/>
              <w:rPr>
                <w:rFonts w:ascii="Arial" w:hAnsi="Arial" w:cs="Arial"/>
                <w:b/>
                <w:bCs/>
              </w:rPr>
            </w:pPr>
          </w:p>
        </w:tc>
      </w:tr>
    </w:tbl>
    <w:p w14:paraId="241898BB"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EA7F27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6C0D5901" w14:textId="77777777" w:rsidR="00332B12" w:rsidRDefault="00332B12" w:rsidP="006C4338">
      <w:pPr>
        <w:tabs>
          <w:tab w:val="left" w:pos="851"/>
        </w:tabs>
        <w:jc w:val="both"/>
      </w:pPr>
    </w:p>
    <w:p w14:paraId="571C67C9"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7C65D9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0004B76" w14:textId="77777777" w:rsidR="009B1CD0" w:rsidRDefault="009B1CD0" w:rsidP="005846FB">
      <w:pPr>
        <w:tabs>
          <w:tab w:val="left" w:pos="851"/>
        </w:tabs>
        <w:rPr>
          <w:rFonts w:ascii="Arial" w:hAnsi="Arial" w:cs="Arial"/>
        </w:rPr>
      </w:pPr>
    </w:p>
    <w:p w14:paraId="765BA1F0" w14:textId="77777777" w:rsidR="00036500" w:rsidRDefault="00036500" w:rsidP="005846FB">
      <w:pPr>
        <w:tabs>
          <w:tab w:val="left" w:pos="851"/>
        </w:tabs>
        <w:rPr>
          <w:rFonts w:ascii="Arial" w:hAnsi="Arial" w:cs="Arial"/>
        </w:rPr>
      </w:pPr>
    </w:p>
    <w:p w14:paraId="34607D9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4BF823D"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1F463AE"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7A0FE6D" w14:textId="77777777" w:rsidR="009B1CD0" w:rsidRDefault="009B1CD0" w:rsidP="0083205E">
      <w:pPr>
        <w:tabs>
          <w:tab w:val="left" w:pos="851"/>
        </w:tabs>
        <w:rPr>
          <w:rFonts w:ascii="Arial" w:hAnsi="Arial" w:cs="Arial"/>
        </w:rPr>
      </w:pPr>
    </w:p>
    <w:p w14:paraId="064D6AF3" w14:textId="77777777" w:rsidR="001C733C" w:rsidRDefault="001C733C" w:rsidP="00CD46CC">
      <w:pPr>
        <w:tabs>
          <w:tab w:val="left" w:pos="851"/>
        </w:tabs>
        <w:rPr>
          <w:rFonts w:ascii="Arial" w:hAnsi="Arial" w:cs="Arial"/>
        </w:rPr>
      </w:pPr>
    </w:p>
    <w:p w14:paraId="630CAD7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867891E"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7042A67"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35DB777A"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F8356CA"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CA56A90" w14:textId="77777777" w:rsidR="002904AF" w:rsidRDefault="002904AF" w:rsidP="001C733C">
      <w:pPr>
        <w:tabs>
          <w:tab w:val="left" w:pos="851"/>
        </w:tabs>
        <w:rPr>
          <w:rFonts w:ascii="Arial" w:hAnsi="Arial" w:cs="Arial"/>
        </w:rPr>
      </w:pPr>
    </w:p>
    <w:p w14:paraId="60F5CE5B"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50FA742A"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334759CF" w14:textId="77777777" w:rsidR="002904AF" w:rsidRDefault="002904AF" w:rsidP="002904AF">
      <w:pPr>
        <w:tabs>
          <w:tab w:val="left" w:pos="851"/>
        </w:tabs>
        <w:rPr>
          <w:rFonts w:ascii="Arial" w:hAnsi="Arial" w:cs="Arial"/>
          <w:iCs/>
        </w:rPr>
      </w:pPr>
    </w:p>
    <w:p w14:paraId="534D18EA"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4FC1A41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2C20E4E" w14:textId="77777777" w:rsidR="002904AF" w:rsidRDefault="002904AF" w:rsidP="002904AF">
      <w:pPr>
        <w:tabs>
          <w:tab w:val="left" w:pos="851"/>
        </w:tabs>
        <w:ind w:left="1134" w:hanging="850"/>
        <w:rPr>
          <w:rFonts w:ascii="Arial" w:hAnsi="Arial" w:cs="Arial"/>
          <w:i/>
          <w:sz w:val="18"/>
          <w:szCs w:val="18"/>
        </w:rPr>
      </w:pPr>
    </w:p>
    <w:p w14:paraId="79ABA664" w14:textId="77777777" w:rsidR="001C733C" w:rsidRDefault="001C733C" w:rsidP="001C733C">
      <w:pPr>
        <w:tabs>
          <w:tab w:val="left" w:pos="851"/>
        </w:tabs>
        <w:rPr>
          <w:rFonts w:ascii="Arial" w:hAnsi="Arial" w:cs="Arial"/>
          <w:i/>
          <w:sz w:val="18"/>
          <w:szCs w:val="18"/>
        </w:rPr>
      </w:pPr>
    </w:p>
    <w:p w14:paraId="491B4549"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63DDE3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E82652D" w14:textId="77777777" w:rsidR="00036500" w:rsidRDefault="00036500" w:rsidP="005846FB">
      <w:pPr>
        <w:tabs>
          <w:tab w:val="left" w:pos="851"/>
        </w:tabs>
        <w:rPr>
          <w:rFonts w:ascii="Arial" w:hAnsi="Arial" w:cs="Arial"/>
        </w:rPr>
      </w:pPr>
    </w:p>
    <w:p w14:paraId="6B706BF3"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52EA4C2D" w14:textId="77777777" w:rsidR="00AE7831" w:rsidRDefault="00AE7831" w:rsidP="009B45B9">
      <w:pPr>
        <w:tabs>
          <w:tab w:val="left" w:pos="851"/>
        </w:tabs>
        <w:ind w:left="1701" w:hanging="850"/>
        <w:jc w:val="both"/>
      </w:pPr>
    </w:p>
    <w:p w14:paraId="017940C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3B6D162" w14:textId="77777777" w:rsidR="00036500" w:rsidRDefault="00036500" w:rsidP="006C4338">
      <w:pPr>
        <w:tabs>
          <w:tab w:val="left" w:pos="851"/>
        </w:tabs>
        <w:rPr>
          <w:rFonts w:ascii="Arial" w:hAnsi="Arial" w:cs="Arial"/>
          <w:iCs/>
        </w:rPr>
      </w:pPr>
    </w:p>
    <w:p w14:paraId="378B7432"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BF56E1A"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18DCBFE"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D9A24EC"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7D77C2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70C2DCC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E9D8F3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D379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A0A6B71" w14:textId="77777777" w:rsidTr="00B054DA">
        <w:trPr>
          <w:trHeight w:val="1021"/>
        </w:trPr>
        <w:tc>
          <w:tcPr>
            <w:tcW w:w="4644" w:type="dxa"/>
            <w:tcBorders>
              <w:top w:val="single" w:sz="4" w:space="0" w:color="000000"/>
              <w:left w:val="single" w:sz="4" w:space="0" w:color="000000"/>
            </w:tcBorders>
            <w:shd w:val="clear" w:color="auto" w:fill="CCFFFF"/>
          </w:tcPr>
          <w:p w14:paraId="0D874AD4"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A4E595F"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AC74763" w14:textId="77777777" w:rsidR="00332B12" w:rsidRDefault="00332B12" w:rsidP="00B054DA">
            <w:pPr>
              <w:tabs>
                <w:tab w:val="left" w:pos="851"/>
              </w:tabs>
              <w:snapToGrid w:val="0"/>
              <w:jc w:val="both"/>
              <w:rPr>
                <w:rFonts w:ascii="Arial" w:hAnsi="Arial" w:cs="Arial"/>
                <w:b/>
                <w:bCs/>
              </w:rPr>
            </w:pPr>
          </w:p>
        </w:tc>
      </w:tr>
      <w:tr w:rsidR="00332B12" w14:paraId="1C3EFC3C" w14:textId="77777777" w:rsidTr="00B054DA">
        <w:trPr>
          <w:trHeight w:val="1021"/>
        </w:trPr>
        <w:tc>
          <w:tcPr>
            <w:tcW w:w="4644" w:type="dxa"/>
            <w:tcBorders>
              <w:left w:val="single" w:sz="4" w:space="0" w:color="000000"/>
            </w:tcBorders>
            <w:shd w:val="clear" w:color="auto" w:fill="auto"/>
          </w:tcPr>
          <w:p w14:paraId="5CC8BD0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C08430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400580F" w14:textId="77777777" w:rsidR="00332B12" w:rsidRDefault="00332B12" w:rsidP="00B054DA">
            <w:pPr>
              <w:tabs>
                <w:tab w:val="left" w:pos="851"/>
              </w:tabs>
              <w:snapToGrid w:val="0"/>
              <w:jc w:val="both"/>
              <w:rPr>
                <w:rFonts w:ascii="Arial" w:hAnsi="Arial" w:cs="Arial"/>
                <w:b/>
                <w:bCs/>
              </w:rPr>
            </w:pPr>
          </w:p>
        </w:tc>
      </w:tr>
      <w:tr w:rsidR="00332B12" w14:paraId="0779CB6E" w14:textId="77777777" w:rsidTr="00B054DA">
        <w:trPr>
          <w:trHeight w:val="1021"/>
        </w:trPr>
        <w:tc>
          <w:tcPr>
            <w:tcW w:w="4644" w:type="dxa"/>
            <w:tcBorders>
              <w:left w:val="single" w:sz="4" w:space="0" w:color="000000"/>
            </w:tcBorders>
            <w:shd w:val="clear" w:color="auto" w:fill="CCFFFF"/>
          </w:tcPr>
          <w:p w14:paraId="375F5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00886B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2245911" w14:textId="77777777" w:rsidR="00332B12" w:rsidRDefault="00332B12" w:rsidP="00B054DA">
            <w:pPr>
              <w:tabs>
                <w:tab w:val="left" w:pos="851"/>
              </w:tabs>
              <w:snapToGrid w:val="0"/>
              <w:jc w:val="both"/>
              <w:rPr>
                <w:rFonts w:ascii="Arial" w:hAnsi="Arial" w:cs="Arial"/>
                <w:b/>
                <w:bCs/>
              </w:rPr>
            </w:pPr>
          </w:p>
        </w:tc>
      </w:tr>
      <w:tr w:rsidR="00332B12" w14:paraId="230CD6C7" w14:textId="77777777" w:rsidTr="00B054DA">
        <w:trPr>
          <w:trHeight w:val="1021"/>
        </w:trPr>
        <w:tc>
          <w:tcPr>
            <w:tcW w:w="4644" w:type="dxa"/>
            <w:tcBorders>
              <w:left w:val="single" w:sz="4" w:space="0" w:color="000000"/>
            </w:tcBorders>
            <w:shd w:val="clear" w:color="auto" w:fill="auto"/>
          </w:tcPr>
          <w:p w14:paraId="667DDDC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5B2ED1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C3D9F16" w14:textId="77777777" w:rsidR="00332B12" w:rsidRDefault="00332B12" w:rsidP="00B054DA">
            <w:pPr>
              <w:tabs>
                <w:tab w:val="left" w:pos="851"/>
              </w:tabs>
              <w:snapToGrid w:val="0"/>
              <w:jc w:val="both"/>
              <w:rPr>
                <w:rFonts w:ascii="Arial" w:hAnsi="Arial" w:cs="Arial"/>
                <w:b/>
                <w:bCs/>
              </w:rPr>
            </w:pPr>
          </w:p>
        </w:tc>
      </w:tr>
      <w:tr w:rsidR="00332B12" w14:paraId="2F4157BE" w14:textId="77777777" w:rsidTr="00B054DA">
        <w:trPr>
          <w:trHeight w:val="1021"/>
        </w:trPr>
        <w:tc>
          <w:tcPr>
            <w:tcW w:w="4644" w:type="dxa"/>
            <w:tcBorders>
              <w:left w:val="single" w:sz="4" w:space="0" w:color="000000"/>
              <w:bottom w:val="single" w:sz="4" w:space="0" w:color="000000"/>
            </w:tcBorders>
            <w:shd w:val="clear" w:color="auto" w:fill="CCFFFF"/>
          </w:tcPr>
          <w:p w14:paraId="3E98443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27DED7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40BAEE4" w14:textId="77777777" w:rsidR="00332B12" w:rsidRDefault="00332B12" w:rsidP="00B054DA">
            <w:pPr>
              <w:tabs>
                <w:tab w:val="left" w:pos="851"/>
              </w:tabs>
              <w:snapToGrid w:val="0"/>
              <w:jc w:val="both"/>
              <w:rPr>
                <w:rFonts w:ascii="Arial" w:hAnsi="Arial" w:cs="Arial"/>
                <w:b/>
                <w:bCs/>
              </w:rPr>
            </w:pPr>
          </w:p>
        </w:tc>
      </w:tr>
    </w:tbl>
    <w:p w14:paraId="78CFD19D"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57A959B6"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1D94C58" w14:textId="77777777">
        <w:tc>
          <w:tcPr>
            <w:tcW w:w="10277" w:type="dxa"/>
            <w:shd w:val="clear" w:color="auto" w:fill="66CCFF"/>
          </w:tcPr>
          <w:p w14:paraId="16E387B1"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852AAE6" w14:textId="77777777" w:rsidR="009B1CD0" w:rsidRDefault="009B1CD0" w:rsidP="006C4338">
      <w:pPr>
        <w:tabs>
          <w:tab w:val="left" w:pos="851"/>
        </w:tabs>
      </w:pPr>
    </w:p>
    <w:p w14:paraId="16733F14" w14:textId="77777777" w:rsidR="009B1CD0" w:rsidRDefault="009B1CD0" w:rsidP="006C4338">
      <w:pPr>
        <w:tabs>
          <w:tab w:val="left" w:pos="851"/>
        </w:tabs>
      </w:pPr>
    </w:p>
    <w:p w14:paraId="5E47B01D"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529FE91" w14:textId="369AF636" w:rsidR="009B1CD0" w:rsidRDefault="009B1CD0" w:rsidP="009B45B9">
      <w:pPr>
        <w:pStyle w:val="Titre1"/>
        <w:tabs>
          <w:tab w:val="left" w:pos="851"/>
        </w:tabs>
        <w:ind w:left="0"/>
        <w:jc w:val="both"/>
        <w:rPr>
          <w:rFonts w:ascii="Arial" w:hAnsi="Arial" w:cs="Arial"/>
        </w:rPr>
      </w:pPr>
    </w:p>
    <w:p w14:paraId="5CB5451A" w14:textId="77777777" w:rsidR="002C65CC" w:rsidRPr="00E22BC6" w:rsidRDefault="002C65CC" w:rsidP="002C65CC">
      <w:pPr>
        <w:pStyle w:val="En-tte"/>
        <w:tabs>
          <w:tab w:val="clear" w:pos="4536"/>
          <w:tab w:val="clear" w:pos="9072"/>
        </w:tabs>
        <w:jc w:val="both"/>
        <w:rPr>
          <w:rFonts w:ascii="Arial" w:hAnsi="Arial" w:cs="Arial"/>
          <w:color w:val="002060"/>
        </w:rPr>
      </w:pPr>
      <w:r w:rsidRPr="00E22BC6">
        <w:rPr>
          <w:rFonts w:ascii="Arial" w:hAnsi="Arial" w:cs="Arial"/>
          <w:color w:val="002060"/>
        </w:rPr>
        <w:t>Madame la Directrice Générale du Musée National du Sport</w:t>
      </w:r>
    </w:p>
    <w:p w14:paraId="3128CB0A" w14:textId="51EE86E8" w:rsidR="002C65CC" w:rsidRPr="00E22BC6" w:rsidRDefault="002C65CC" w:rsidP="002C65CC">
      <w:pPr>
        <w:pStyle w:val="En-tte"/>
        <w:tabs>
          <w:tab w:val="clear" w:pos="4536"/>
          <w:tab w:val="clear" w:pos="9072"/>
        </w:tabs>
        <w:jc w:val="both"/>
        <w:rPr>
          <w:rFonts w:ascii="Arial" w:hAnsi="Arial" w:cs="Arial"/>
          <w:color w:val="002060"/>
        </w:rPr>
      </w:pPr>
      <w:r w:rsidRPr="00E22BC6">
        <w:rPr>
          <w:rFonts w:ascii="Arial" w:hAnsi="Arial" w:cs="Arial"/>
          <w:color w:val="002060"/>
        </w:rPr>
        <w:t xml:space="preserve">6 </w:t>
      </w:r>
      <w:r w:rsidR="000C449A">
        <w:rPr>
          <w:rFonts w:ascii="Arial" w:hAnsi="Arial" w:cs="Arial"/>
          <w:color w:val="002060"/>
        </w:rPr>
        <w:t>Allée Camille Muffat</w:t>
      </w:r>
    </w:p>
    <w:p w14:paraId="05021B40" w14:textId="77777777" w:rsidR="002C65CC" w:rsidRPr="00E22BC6" w:rsidRDefault="002C65CC" w:rsidP="002C65CC">
      <w:pPr>
        <w:pStyle w:val="En-tte"/>
        <w:tabs>
          <w:tab w:val="clear" w:pos="4536"/>
          <w:tab w:val="clear" w:pos="9072"/>
        </w:tabs>
        <w:jc w:val="both"/>
        <w:rPr>
          <w:rFonts w:ascii="Arial" w:hAnsi="Arial" w:cs="Arial"/>
          <w:color w:val="002060"/>
        </w:rPr>
      </w:pPr>
      <w:r w:rsidRPr="00E22BC6">
        <w:rPr>
          <w:rFonts w:ascii="Arial" w:hAnsi="Arial" w:cs="Arial"/>
          <w:color w:val="002060"/>
        </w:rPr>
        <w:t>Stade Allianz Riviera</w:t>
      </w:r>
    </w:p>
    <w:p w14:paraId="3CDC06D8" w14:textId="7B8E0E65" w:rsidR="002C65CC" w:rsidRPr="00E22BC6" w:rsidRDefault="002C65CC" w:rsidP="002C65CC">
      <w:pPr>
        <w:pStyle w:val="En-tte"/>
        <w:tabs>
          <w:tab w:val="clear" w:pos="4536"/>
          <w:tab w:val="clear" w:pos="9072"/>
        </w:tabs>
        <w:jc w:val="both"/>
        <w:rPr>
          <w:rFonts w:ascii="Arial" w:hAnsi="Arial" w:cs="Arial"/>
          <w:color w:val="002060"/>
        </w:rPr>
      </w:pPr>
      <w:r w:rsidRPr="00E22BC6">
        <w:rPr>
          <w:rFonts w:ascii="Arial" w:hAnsi="Arial" w:cs="Arial"/>
          <w:color w:val="002060"/>
        </w:rPr>
        <w:t>0620</w:t>
      </w:r>
      <w:r w:rsidR="000C449A">
        <w:rPr>
          <w:rFonts w:ascii="Arial" w:hAnsi="Arial" w:cs="Arial"/>
          <w:color w:val="002060"/>
        </w:rPr>
        <w:t>0</w:t>
      </w:r>
      <w:r w:rsidRPr="00E22BC6">
        <w:rPr>
          <w:rFonts w:ascii="Arial" w:hAnsi="Arial" w:cs="Arial"/>
          <w:color w:val="002060"/>
        </w:rPr>
        <w:t xml:space="preserve"> NICE</w:t>
      </w:r>
    </w:p>
    <w:p w14:paraId="69F00292" w14:textId="77777777" w:rsidR="009B1CD0" w:rsidRDefault="009B1CD0" w:rsidP="006F3DF9">
      <w:pPr>
        <w:pStyle w:val="En-tte"/>
        <w:tabs>
          <w:tab w:val="clear" w:pos="4536"/>
          <w:tab w:val="clear" w:pos="9072"/>
          <w:tab w:val="left" w:pos="851"/>
        </w:tabs>
        <w:jc w:val="both"/>
        <w:rPr>
          <w:rFonts w:ascii="Arial" w:hAnsi="Arial" w:cs="Arial"/>
        </w:rPr>
      </w:pPr>
    </w:p>
    <w:p w14:paraId="379F86DD" w14:textId="77777777" w:rsidR="009B1CD0" w:rsidRDefault="009B1CD0" w:rsidP="005846FB">
      <w:pPr>
        <w:pStyle w:val="En-tte"/>
        <w:tabs>
          <w:tab w:val="clear" w:pos="4536"/>
          <w:tab w:val="clear" w:pos="9072"/>
          <w:tab w:val="left" w:pos="851"/>
        </w:tabs>
        <w:jc w:val="both"/>
        <w:rPr>
          <w:rFonts w:ascii="Arial" w:hAnsi="Arial" w:cs="Arial"/>
        </w:rPr>
      </w:pPr>
    </w:p>
    <w:p w14:paraId="78987CBB"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0CF609D3"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55E388BE" w14:textId="77777777" w:rsidR="009B1CD0" w:rsidRDefault="009B1CD0" w:rsidP="0083205E">
      <w:pPr>
        <w:tabs>
          <w:tab w:val="left" w:pos="851"/>
        </w:tabs>
        <w:jc w:val="both"/>
        <w:rPr>
          <w:rFonts w:ascii="Arial" w:hAnsi="Arial" w:cs="Arial"/>
        </w:rPr>
      </w:pPr>
    </w:p>
    <w:p w14:paraId="18FE0CB2" w14:textId="77777777" w:rsidR="002C65CC" w:rsidRPr="00E22BC6" w:rsidRDefault="002C65CC" w:rsidP="002C65CC">
      <w:pPr>
        <w:jc w:val="both"/>
        <w:rPr>
          <w:rFonts w:ascii="Arial" w:hAnsi="Arial" w:cs="Arial"/>
          <w:color w:val="002060"/>
        </w:rPr>
      </w:pPr>
      <w:r w:rsidRPr="00E22BC6">
        <w:rPr>
          <w:rFonts w:ascii="Arial" w:hAnsi="Arial" w:cs="Arial"/>
          <w:color w:val="002060"/>
        </w:rPr>
        <w:t>Madame Marie GRASSE Directrice Générale</w:t>
      </w:r>
    </w:p>
    <w:p w14:paraId="74A7D050" w14:textId="77777777" w:rsidR="009B1CD0" w:rsidRDefault="009B1CD0" w:rsidP="00CD46CC">
      <w:pPr>
        <w:tabs>
          <w:tab w:val="left" w:pos="851"/>
        </w:tabs>
        <w:jc w:val="both"/>
        <w:rPr>
          <w:rFonts w:ascii="Arial" w:hAnsi="Arial" w:cs="Arial"/>
        </w:rPr>
      </w:pPr>
    </w:p>
    <w:p w14:paraId="64EF70CA" w14:textId="77777777" w:rsidR="009B1CD0" w:rsidRDefault="009B1CD0" w:rsidP="009B45B9">
      <w:pPr>
        <w:tabs>
          <w:tab w:val="left" w:pos="851"/>
        </w:tabs>
        <w:jc w:val="both"/>
        <w:rPr>
          <w:rFonts w:ascii="Arial" w:hAnsi="Arial" w:cs="Arial"/>
        </w:rPr>
      </w:pPr>
    </w:p>
    <w:p w14:paraId="50C6EC98" w14:textId="77777777" w:rsidR="009B1CD0" w:rsidRDefault="009B1CD0" w:rsidP="009B45B9">
      <w:pPr>
        <w:tabs>
          <w:tab w:val="left" w:pos="851"/>
        </w:tabs>
        <w:jc w:val="both"/>
        <w:rPr>
          <w:rFonts w:ascii="Arial" w:hAnsi="Arial" w:cs="Arial"/>
        </w:rPr>
      </w:pPr>
    </w:p>
    <w:p w14:paraId="7A6F5CA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D437AC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0C99F46" w14:textId="77777777" w:rsidR="009B1CD0" w:rsidRDefault="009B1CD0" w:rsidP="009B45B9">
      <w:pPr>
        <w:tabs>
          <w:tab w:val="left" w:pos="851"/>
        </w:tabs>
        <w:jc w:val="both"/>
        <w:rPr>
          <w:rFonts w:ascii="Arial" w:hAnsi="Arial" w:cs="Arial"/>
        </w:rPr>
      </w:pPr>
    </w:p>
    <w:p w14:paraId="194585C7" w14:textId="008DA51D" w:rsidR="002C65CC" w:rsidRPr="00E22BC6" w:rsidRDefault="000C449A" w:rsidP="002C65CC">
      <w:pPr>
        <w:pStyle w:val="Titre1"/>
        <w:numPr>
          <w:ilvl w:val="0"/>
          <w:numId w:val="0"/>
        </w:numPr>
        <w:jc w:val="both"/>
        <w:rPr>
          <w:rFonts w:ascii="Arial" w:hAnsi="Arial" w:cs="Arial"/>
          <w:b w:val="0"/>
          <w:bCs/>
          <w:iCs/>
          <w:color w:val="002060"/>
        </w:rPr>
      </w:pPr>
      <w:r>
        <w:rPr>
          <w:rFonts w:ascii="Arial" w:hAnsi="Arial" w:cs="Arial"/>
          <w:b w:val="0"/>
          <w:bCs/>
          <w:iCs/>
          <w:color w:val="002060"/>
        </w:rPr>
        <w:t>Madame Frédérique DEVAUX</w:t>
      </w:r>
    </w:p>
    <w:p w14:paraId="1B29D32D" w14:textId="12BD685A" w:rsidR="002C65CC" w:rsidRPr="00E22BC6" w:rsidRDefault="002C65CC" w:rsidP="002C65CC">
      <w:pPr>
        <w:rPr>
          <w:rFonts w:ascii="Arial" w:hAnsi="Arial" w:cs="Arial"/>
          <w:color w:val="002060"/>
        </w:rPr>
      </w:pPr>
      <w:r w:rsidRPr="00E22BC6">
        <w:rPr>
          <w:rFonts w:ascii="Arial" w:hAnsi="Arial" w:cs="Arial"/>
          <w:color w:val="002060"/>
        </w:rPr>
        <w:t>Secrétaire Général</w:t>
      </w:r>
      <w:r w:rsidR="000C449A">
        <w:rPr>
          <w:rFonts w:ascii="Arial" w:hAnsi="Arial" w:cs="Arial"/>
          <w:color w:val="002060"/>
        </w:rPr>
        <w:t>e &amp; Cheffe des Services Financiers</w:t>
      </w:r>
    </w:p>
    <w:p w14:paraId="2E971B73" w14:textId="77777777" w:rsidR="002C65CC" w:rsidRPr="00E22BC6" w:rsidRDefault="002C65CC" w:rsidP="002C65CC">
      <w:pPr>
        <w:rPr>
          <w:rFonts w:ascii="Arial" w:hAnsi="Arial" w:cs="Arial"/>
          <w:color w:val="002060"/>
        </w:rPr>
      </w:pPr>
      <w:r w:rsidRPr="00E22BC6">
        <w:rPr>
          <w:rFonts w:ascii="Arial" w:hAnsi="Arial" w:cs="Arial"/>
          <w:color w:val="002060"/>
        </w:rPr>
        <w:t>Musée National du Sport</w:t>
      </w:r>
    </w:p>
    <w:p w14:paraId="7604C3CB" w14:textId="74FCD7E9" w:rsidR="002C65CC" w:rsidRPr="00E22BC6" w:rsidRDefault="002C65CC" w:rsidP="002C65CC">
      <w:pPr>
        <w:pStyle w:val="En-tte"/>
        <w:tabs>
          <w:tab w:val="clear" w:pos="4536"/>
          <w:tab w:val="clear" w:pos="9072"/>
        </w:tabs>
        <w:jc w:val="both"/>
        <w:rPr>
          <w:rFonts w:ascii="Arial" w:hAnsi="Arial" w:cs="Arial"/>
          <w:color w:val="002060"/>
        </w:rPr>
      </w:pPr>
      <w:r w:rsidRPr="00E22BC6">
        <w:rPr>
          <w:rFonts w:ascii="Arial" w:hAnsi="Arial" w:cs="Arial"/>
          <w:color w:val="002060"/>
        </w:rPr>
        <w:t xml:space="preserve">6 </w:t>
      </w:r>
      <w:r w:rsidR="000C449A">
        <w:rPr>
          <w:rFonts w:ascii="Arial" w:hAnsi="Arial" w:cs="Arial"/>
          <w:color w:val="002060"/>
        </w:rPr>
        <w:t>Allée Camille Muffat</w:t>
      </w:r>
    </w:p>
    <w:p w14:paraId="2FD84BB7" w14:textId="77777777" w:rsidR="002C65CC" w:rsidRPr="00E22BC6" w:rsidRDefault="002C65CC" w:rsidP="002C65CC">
      <w:pPr>
        <w:pStyle w:val="En-tte"/>
        <w:tabs>
          <w:tab w:val="clear" w:pos="4536"/>
          <w:tab w:val="clear" w:pos="9072"/>
        </w:tabs>
        <w:jc w:val="both"/>
        <w:rPr>
          <w:rFonts w:ascii="Arial" w:hAnsi="Arial" w:cs="Arial"/>
          <w:color w:val="002060"/>
        </w:rPr>
      </w:pPr>
      <w:r w:rsidRPr="00E22BC6">
        <w:rPr>
          <w:rFonts w:ascii="Arial" w:hAnsi="Arial" w:cs="Arial"/>
          <w:color w:val="002060"/>
        </w:rPr>
        <w:t>Stade Allianz Riviera</w:t>
      </w:r>
    </w:p>
    <w:p w14:paraId="17DD86D2" w14:textId="77777777" w:rsidR="002C65CC" w:rsidRPr="00E22BC6" w:rsidRDefault="002C65CC" w:rsidP="002C65CC">
      <w:pPr>
        <w:pStyle w:val="En-tte"/>
        <w:tabs>
          <w:tab w:val="clear" w:pos="4536"/>
          <w:tab w:val="clear" w:pos="9072"/>
        </w:tabs>
        <w:jc w:val="both"/>
        <w:rPr>
          <w:rFonts w:ascii="Arial" w:hAnsi="Arial" w:cs="Arial"/>
          <w:color w:val="002060"/>
        </w:rPr>
      </w:pPr>
      <w:r w:rsidRPr="00E22BC6">
        <w:rPr>
          <w:rFonts w:ascii="Arial" w:hAnsi="Arial" w:cs="Arial"/>
          <w:color w:val="002060"/>
        </w:rPr>
        <w:t>06200 NICE</w:t>
      </w:r>
    </w:p>
    <w:p w14:paraId="2889E9E0" w14:textId="77777777" w:rsidR="002C65CC" w:rsidRPr="00B620F7" w:rsidRDefault="002C65CC" w:rsidP="002C65CC">
      <w:pPr>
        <w:rPr>
          <w:rFonts w:ascii="Arial" w:hAnsi="Arial" w:cs="Arial"/>
        </w:rPr>
      </w:pPr>
    </w:p>
    <w:p w14:paraId="4DDE0A12" w14:textId="11853ABC" w:rsidR="002C65CC" w:rsidRPr="00E22BC6" w:rsidRDefault="002C65CC" w:rsidP="002C65CC">
      <w:pPr>
        <w:pStyle w:val="fcase2metab"/>
        <w:ind w:left="0" w:firstLine="0"/>
        <w:rPr>
          <w:rFonts w:ascii="Arial" w:hAnsi="Arial" w:cs="Arial"/>
          <w:color w:val="002060"/>
        </w:rPr>
      </w:pPr>
      <w:r w:rsidRPr="00E22BC6">
        <w:rPr>
          <w:rFonts w:ascii="Arial" w:hAnsi="Arial" w:cs="Arial"/>
          <w:color w:val="002060"/>
        </w:rPr>
        <w:t xml:space="preserve">Courriel : </w:t>
      </w:r>
      <w:hyperlink r:id="rId26" w:history="1">
        <w:r w:rsidR="000C449A" w:rsidRPr="000C687D">
          <w:rPr>
            <w:rStyle w:val="Lienhypertexte"/>
            <w:rFonts w:ascii="Arial" w:hAnsi="Arial" w:cs="Arial"/>
          </w:rPr>
          <w:t>frederique.devaux@museedusport.fr</w:t>
        </w:r>
      </w:hyperlink>
    </w:p>
    <w:p w14:paraId="5A352A41" w14:textId="77777777" w:rsidR="002C65CC" w:rsidRPr="00E22BC6" w:rsidRDefault="002C65CC" w:rsidP="002C65CC">
      <w:pPr>
        <w:pStyle w:val="fcase2metab"/>
        <w:ind w:left="0" w:firstLine="0"/>
        <w:rPr>
          <w:rFonts w:ascii="Arial" w:hAnsi="Arial" w:cs="Arial"/>
          <w:color w:val="002060"/>
        </w:rPr>
      </w:pPr>
      <w:r w:rsidRPr="00E22BC6">
        <w:rPr>
          <w:rFonts w:ascii="Arial" w:hAnsi="Arial" w:cs="Arial"/>
          <w:color w:val="002060"/>
        </w:rPr>
        <w:t>Tel : 04 89 22 44 05</w:t>
      </w:r>
    </w:p>
    <w:p w14:paraId="11F013C1" w14:textId="77777777" w:rsidR="001C40C0" w:rsidRDefault="001C40C0" w:rsidP="009B45B9">
      <w:pPr>
        <w:tabs>
          <w:tab w:val="left" w:pos="851"/>
        </w:tabs>
        <w:jc w:val="both"/>
        <w:rPr>
          <w:rFonts w:ascii="Arial" w:hAnsi="Arial" w:cs="Arial"/>
        </w:rPr>
      </w:pPr>
    </w:p>
    <w:p w14:paraId="08536550" w14:textId="77777777" w:rsidR="009B1CD0" w:rsidRDefault="009B1CD0" w:rsidP="009B45B9">
      <w:pPr>
        <w:pStyle w:val="fcase2metab"/>
        <w:ind w:left="0" w:firstLine="0"/>
        <w:rPr>
          <w:rFonts w:ascii="Arial" w:hAnsi="Arial" w:cs="Arial"/>
        </w:rPr>
      </w:pPr>
    </w:p>
    <w:p w14:paraId="026252EE"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1143607"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F695B8C" w14:textId="77777777" w:rsidR="009B1CD0" w:rsidRDefault="009B1CD0" w:rsidP="009B45B9">
      <w:pPr>
        <w:pStyle w:val="fcase2metab"/>
        <w:rPr>
          <w:rFonts w:ascii="Arial" w:hAnsi="Arial" w:cs="Arial"/>
        </w:rPr>
      </w:pPr>
    </w:p>
    <w:p w14:paraId="3F5DF64E" w14:textId="77777777" w:rsidR="002C65CC" w:rsidRPr="00E22BC6" w:rsidRDefault="002C65CC" w:rsidP="002C65CC">
      <w:pPr>
        <w:pStyle w:val="Titre1"/>
        <w:numPr>
          <w:ilvl w:val="0"/>
          <w:numId w:val="0"/>
        </w:numPr>
        <w:jc w:val="both"/>
        <w:rPr>
          <w:rFonts w:ascii="Arial" w:hAnsi="Arial" w:cs="Arial"/>
          <w:color w:val="002060"/>
        </w:rPr>
      </w:pPr>
      <w:r w:rsidRPr="00E22BC6">
        <w:rPr>
          <w:rFonts w:ascii="Arial" w:hAnsi="Arial" w:cs="Arial"/>
          <w:b w:val="0"/>
          <w:bCs/>
          <w:iCs/>
          <w:color w:val="002060"/>
        </w:rPr>
        <w:t>Monsieur l’Agent comptable</w:t>
      </w:r>
    </w:p>
    <w:p w14:paraId="12BED90B" w14:textId="77777777" w:rsidR="002C65CC" w:rsidRPr="00E22BC6" w:rsidRDefault="002C65CC" w:rsidP="002C65CC">
      <w:pPr>
        <w:rPr>
          <w:rFonts w:ascii="Arial" w:hAnsi="Arial" w:cs="Arial"/>
          <w:color w:val="002060"/>
        </w:rPr>
      </w:pPr>
      <w:r w:rsidRPr="00E22BC6">
        <w:rPr>
          <w:rFonts w:ascii="Arial" w:hAnsi="Arial" w:cs="Arial"/>
          <w:color w:val="002060"/>
        </w:rPr>
        <w:t>Musée National du Sport</w:t>
      </w:r>
    </w:p>
    <w:p w14:paraId="3E993225" w14:textId="05F5EE91" w:rsidR="002C65CC" w:rsidRPr="00E22BC6" w:rsidRDefault="002C65CC" w:rsidP="002C65CC">
      <w:pPr>
        <w:pStyle w:val="En-tte"/>
        <w:tabs>
          <w:tab w:val="clear" w:pos="4536"/>
          <w:tab w:val="clear" w:pos="9072"/>
        </w:tabs>
        <w:jc w:val="both"/>
        <w:rPr>
          <w:rFonts w:ascii="Arial" w:hAnsi="Arial" w:cs="Arial"/>
          <w:color w:val="002060"/>
        </w:rPr>
      </w:pPr>
      <w:r w:rsidRPr="00E22BC6">
        <w:rPr>
          <w:rFonts w:ascii="Arial" w:hAnsi="Arial" w:cs="Arial"/>
          <w:color w:val="002060"/>
        </w:rPr>
        <w:t xml:space="preserve">6 </w:t>
      </w:r>
      <w:r w:rsidR="000C449A">
        <w:rPr>
          <w:rFonts w:ascii="Arial" w:hAnsi="Arial" w:cs="Arial"/>
          <w:color w:val="002060"/>
        </w:rPr>
        <w:t>Allée Camille Muffat</w:t>
      </w:r>
    </w:p>
    <w:p w14:paraId="1625834B" w14:textId="77777777" w:rsidR="002C65CC" w:rsidRPr="00E22BC6" w:rsidRDefault="002C65CC" w:rsidP="002C65CC">
      <w:pPr>
        <w:pStyle w:val="En-tte"/>
        <w:tabs>
          <w:tab w:val="clear" w:pos="4536"/>
          <w:tab w:val="clear" w:pos="9072"/>
        </w:tabs>
        <w:jc w:val="both"/>
        <w:rPr>
          <w:rFonts w:ascii="Arial" w:hAnsi="Arial" w:cs="Arial"/>
          <w:color w:val="002060"/>
        </w:rPr>
      </w:pPr>
      <w:r w:rsidRPr="00E22BC6">
        <w:rPr>
          <w:rFonts w:ascii="Arial" w:hAnsi="Arial" w:cs="Arial"/>
          <w:color w:val="002060"/>
        </w:rPr>
        <w:t>Stade Allianz Riviera</w:t>
      </w:r>
    </w:p>
    <w:p w14:paraId="382AA385" w14:textId="76B739BC" w:rsidR="002C65CC" w:rsidRPr="00E22BC6" w:rsidRDefault="002C65CC" w:rsidP="002C65CC">
      <w:pPr>
        <w:pStyle w:val="En-tte"/>
        <w:tabs>
          <w:tab w:val="clear" w:pos="4536"/>
          <w:tab w:val="clear" w:pos="9072"/>
        </w:tabs>
        <w:jc w:val="both"/>
        <w:rPr>
          <w:rFonts w:ascii="Arial" w:hAnsi="Arial" w:cs="Arial"/>
          <w:color w:val="002060"/>
        </w:rPr>
      </w:pPr>
      <w:r w:rsidRPr="00E22BC6">
        <w:rPr>
          <w:rFonts w:ascii="Arial" w:hAnsi="Arial" w:cs="Arial"/>
          <w:color w:val="002060"/>
        </w:rPr>
        <w:t>0620</w:t>
      </w:r>
      <w:r w:rsidR="000C449A">
        <w:rPr>
          <w:rFonts w:ascii="Arial" w:hAnsi="Arial" w:cs="Arial"/>
          <w:color w:val="002060"/>
        </w:rPr>
        <w:t>0</w:t>
      </w:r>
      <w:r w:rsidRPr="00E22BC6">
        <w:rPr>
          <w:rFonts w:ascii="Arial" w:hAnsi="Arial" w:cs="Arial"/>
          <w:color w:val="002060"/>
        </w:rPr>
        <w:t xml:space="preserve"> NICE</w:t>
      </w:r>
    </w:p>
    <w:p w14:paraId="56D005E6" w14:textId="77777777" w:rsidR="002C65CC" w:rsidRPr="00E22BC6" w:rsidRDefault="002C65CC" w:rsidP="002C65CC">
      <w:pPr>
        <w:pStyle w:val="fcase2metab"/>
        <w:rPr>
          <w:rFonts w:ascii="Arial" w:hAnsi="Arial" w:cs="Arial"/>
          <w:color w:val="002060"/>
        </w:rPr>
      </w:pPr>
    </w:p>
    <w:p w14:paraId="057F2791" w14:textId="77777777" w:rsidR="002C65CC" w:rsidRPr="00E22BC6" w:rsidRDefault="002C65CC" w:rsidP="002C65CC">
      <w:pPr>
        <w:pStyle w:val="fcase2metab"/>
        <w:ind w:left="0" w:firstLine="0"/>
        <w:rPr>
          <w:rFonts w:ascii="Arial" w:hAnsi="Arial" w:cs="Arial"/>
          <w:color w:val="002060"/>
        </w:rPr>
      </w:pPr>
      <w:r w:rsidRPr="00E22BC6">
        <w:rPr>
          <w:rFonts w:ascii="Arial" w:hAnsi="Arial" w:cs="Arial"/>
          <w:color w:val="002060"/>
        </w:rPr>
        <w:t>Tel : 04 89 22 44 00</w:t>
      </w:r>
    </w:p>
    <w:p w14:paraId="17E9F2C3" w14:textId="77777777" w:rsidR="001C40C0" w:rsidRDefault="001C40C0" w:rsidP="009B45B9">
      <w:pPr>
        <w:pStyle w:val="fcase2metab"/>
        <w:rPr>
          <w:rFonts w:ascii="Arial" w:hAnsi="Arial" w:cs="Arial"/>
        </w:rPr>
      </w:pPr>
    </w:p>
    <w:p w14:paraId="40699F71" w14:textId="77777777" w:rsidR="009B1CD0" w:rsidRDefault="009B1CD0" w:rsidP="009B45B9">
      <w:pPr>
        <w:pStyle w:val="fcase2metab"/>
        <w:ind w:left="0" w:firstLine="0"/>
        <w:rPr>
          <w:rFonts w:ascii="Arial" w:hAnsi="Arial" w:cs="Arial"/>
        </w:rPr>
      </w:pPr>
    </w:p>
    <w:p w14:paraId="2F167EDB"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0D0D5202" w14:textId="77777777" w:rsidR="0079785C" w:rsidRDefault="0079785C" w:rsidP="009B45B9">
      <w:pPr>
        <w:pStyle w:val="fcase2metab"/>
        <w:rPr>
          <w:rFonts w:ascii="Arial" w:hAnsi="Arial" w:cs="Arial"/>
        </w:rPr>
      </w:pPr>
    </w:p>
    <w:p w14:paraId="0ED8DF2D" w14:textId="450C0F6C" w:rsidR="002C65CC" w:rsidRPr="00E22BC6" w:rsidRDefault="002C65CC" w:rsidP="002C65CC">
      <w:pPr>
        <w:pStyle w:val="fcase2metab"/>
        <w:ind w:left="0" w:firstLine="0"/>
        <w:rPr>
          <w:rFonts w:ascii="Arial" w:hAnsi="Arial" w:cs="Arial"/>
          <w:color w:val="002060"/>
        </w:rPr>
      </w:pPr>
      <w:r w:rsidRPr="00E22BC6">
        <w:rPr>
          <w:rFonts w:ascii="Arial" w:hAnsi="Arial" w:cs="Arial"/>
          <w:color w:val="002060"/>
        </w:rPr>
        <w:t xml:space="preserve">Budget du Musée </w:t>
      </w:r>
      <w:r>
        <w:rPr>
          <w:rFonts w:ascii="Arial" w:hAnsi="Arial" w:cs="Arial"/>
          <w:color w:val="002060"/>
        </w:rPr>
        <w:t>N</w:t>
      </w:r>
      <w:r w:rsidRPr="00E22BC6">
        <w:rPr>
          <w:rFonts w:ascii="Arial" w:hAnsi="Arial" w:cs="Arial"/>
          <w:color w:val="002060"/>
        </w:rPr>
        <w:t xml:space="preserve">ational du </w:t>
      </w:r>
      <w:r>
        <w:rPr>
          <w:rFonts w:ascii="Arial" w:hAnsi="Arial" w:cs="Arial"/>
          <w:color w:val="002060"/>
        </w:rPr>
        <w:t>S</w:t>
      </w:r>
      <w:r w:rsidRPr="00E22BC6">
        <w:rPr>
          <w:rFonts w:ascii="Arial" w:hAnsi="Arial" w:cs="Arial"/>
          <w:color w:val="002060"/>
        </w:rPr>
        <w:t>port</w:t>
      </w:r>
    </w:p>
    <w:p w14:paraId="530FBDEA" w14:textId="0475D25C" w:rsidR="009B1CD0" w:rsidRDefault="009B1CD0" w:rsidP="009B45B9">
      <w:pPr>
        <w:tabs>
          <w:tab w:val="left" w:pos="851"/>
        </w:tabs>
        <w:rPr>
          <w:rFonts w:ascii="Arial" w:hAnsi="Arial" w:cs="Arial"/>
        </w:rPr>
      </w:pPr>
    </w:p>
    <w:p w14:paraId="3713D4D6" w14:textId="77777777" w:rsidR="002C65CC" w:rsidRDefault="002C65CC" w:rsidP="009B45B9">
      <w:pPr>
        <w:tabs>
          <w:tab w:val="left" w:pos="851"/>
        </w:tabs>
        <w:rPr>
          <w:rFonts w:ascii="Arial" w:hAnsi="Arial" w:cs="Arial"/>
        </w:rPr>
      </w:pPr>
    </w:p>
    <w:p w14:paraId="1DF593C6"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7132DDA1"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76D6D5D" w14:textId="77777777" w:rsidR="009B1CD0" w:rsidRDefault="009B1CD0" w:rsidP="009B45B9">
      <w:pPr>
        <w:tabs>
          <w:tab w:val="left" w:pos="851"/>
        </w:tabs>
        <w:rPr>
          <w:rFonts w:ascii="Arial" w:hAnsi="Arial" w:cs="Arial"/>
        </w:rPr>
      </w:pPr>
    </w:p>
    <w:p w14:paraId="5C4143C1" w14:textId="77777777" w:rsidR="002C65CC" w:rsidRDefault="002C65CC" w:rsidP="002C65CC">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C0956A3" w14:textId="77777777" w:rsidR="009B1CD0" w:rsidRDefault="009B1CD0" w:rsidP="009B45B9">
      <w:pPr>
        <w:tabs>
          <w:tab w:val="left" w:pos="851"/>
        </w:tabs>
        <w:rPr>
          <w:rFonts w:ascii="Arial" w:hAnsi="Arial" w:cs="Arial"/>
        </w:rPr>
      </w:pPr>
    </w:p>
    <w:p w14:paraId="09079150" w14:textId="77777777" w:rsidR="009B1CD0" w:rsidRDefault="009B1CD0" w:rsidP="009B45B9">
      <w:pPr>
        <w:tabs>
          <w:tab w:val="left" w:pos="851"/>
        </w:tabs>
      </w:pPr>
    </w:p>
    <w:p w14:paraId="025E5094" w14:textId="77777777" w:rsidR="009B1CD0" w:rsidRDefault="009B1CD0" w:rsidP="009B45B9">
      <w:pPr>
        <w:tabs>
          <w:tab w:val="left" w:pos="851"/>
        </w:tabs>
      </w:pPr>
    </w:p>
    <w:p w14:paraId="535B5124" w14:textId="77777777" w:rsidR="009B1CD0" w:rsidRDefault="009B1CD0" w:rsidP="009B45B9">
      <w:pPr>
        <w:tabs>
          <w:tab w:val="left" w:pos="851"/>
        </w:tabs>
      </w:pPr>
    </w:p>
    <w:p w14:paraId="7144C34B"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604FFB1"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8D2156C" w14:textId="77777777" w:rsidR="009B1CD0" w:rsidRDefault="009B1CD0" w:rsidP="009B45B9">
      <w:pPr>
        <w:tabs>
          <w:tab w:val="left" w:pos="851"/>
        </w:tabs>
        <w:jc w:val="both"/>
      </w:pPr>
    </w:p>
    <w:p w14:paraId="6E8CAE44" w14:textId="77777777" w:rsidR="009B1CD0" w:rsidRDefault="009B1CD0" w:rsidP="009B45B9">
      <w:pPr>
        <w:tabs>
          <w:tab w:val="left" w:pos="851"/>
        </w:tabs>
        <w:jc w:val="both"/>
      </w:pPr>
    </w:p>
    <w:p w14:paraId="26066555" w14:textId="77777777" w:rsidR="009B1CD0" w:rsidRDefault="009B1CD0" w:rsidP="009B45B9">
      <w:pPr>
        <w:tabs>
          <w:tab w:val="left" w:pos="851"/>
        </w:tabs>
        <w:jc w:val="both"/>
      </w:pPr>
    </w:p>
    <w:p w14:paraId="0B3303D1"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108D1" w14:textId="77777777" w:rsidR="00D8032B" w:rsidRDefault="00D8032B">
      <w:r>
        <w:separator/>
      </w:r>
    </w:p>
  </w:endnote>
  <w:endnote w:type="continuationSeparator" w:id="0">
    <w:p w14:paraId="727AF487" w14:textId="77777777" w:rsidR="00D8032B" w:rsidRDefault="00D8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4" w:type="dxa"/>
      <w:jc w:val="center"/>
      <w:tblLayout w:type="fixed"/>
      <w:tblCellMar>
        <w:left w:w="71" w:type="dxa"/>
        <w:right w:w="71" w:type="dxa"/>
      </w:tblCellMar>
      <w:tblLook w:val="0000" w:firstRow="0" w:lastRow="0" w:firstColumn="0" w:lastColumn="0" w:noHBand="0" w:noVBand="0"/>
    </w:tblPr>
    <w:tblGrid>
      <w:gridCol w:w="2906"/>
      <w:gridCol w:w="5528"/>
      <w:gridCol w:w="2340"/>
    </w:tblGrid>
    <w:tr w:rsidR="000C449A" w14:paraId="0BBB9A1E" w14:textId="77777777" w:rsidTr="009D5C22">
      <w:trPr>
        <w:tblHeader/>
        <w:jc w:val="center"/>
      </w:trPr>
      <w:tc>
        <w:tcPr>
          <w:tcW w:w="2906" w:type="dxa"/>
          <w:shd w:val="clear" w:color="auto" w:fill="66CCFF"/>
        </w:tcPr>
        <w:p w14:paraId="7CD6AD69" w14:textId="77777777" w:rsidR="000C449A" w:rsidRDefault="000C449A"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2C79A11" w14:textId="2873EBC9" w:rsidR="000C449A" w:rsidRDefault="000C449A" w:rsidP="00FE48C9">
          <w:pPr>
            <w:jc w:val="center"/>
            <w:rPr>
              <w:rFonts w:ascii="Arial" w:hAnsi="Arial" w:cs="Arial"/>
              <w:b/>
            </w:rPr>
          </w:pPr>
          <w:r>
            <w:rPr>
              <w:rFonts w:ascii="Arial" w:hAnsi="Arial" w:cs="Arial"/>
              <w:b/>
              <w:i/>
            </w:rPr>
            <w:t>MNS 202</w:t>
          </w:r>
          <w:r w:rsidR="00A15F77">
            <w:rPr>
              <w:rFonts w:ascii="Arial" w:hAnsi="Arial" w:cs="Arial"/>
              <w:b/>
              <w:i/>
            </w:rPr>
            <w:t>5</w:t>
          </w:r>
          <w:r>
            <w:rPr>
              <w:rFonts w:ascii="Arial" w:hAnsi="Arial" w:cs="Arial"/>
              <w:b/>
              <w:i/>
            </w:rPr>
            <w:t>-05</w:t>
          </w:r>
        </w:p>
      </w:tc>
      <w:tc>
        <w:tcPr>
          <w:tcW w:w="2340" w:type="dxa"/>
          <w:shd w:val="clear" w:color="auto" w:fill="66CCFF"/>
        </w:tcPr>
        <w:p w14:paraId="5A29AC15" w14:textId="41E7FAD1" w:rsidR="000C449A" w:rsidRDefault="000C449A">
          <w:pPr>
            <w:jc w:val="center"/>
          </w:pPr>
          <w:r w:rsidRPr="000C449A">
            <w:rPr>
              <w:rFonts w:ascii="Arial" w:hAnsi="Arial" w:cs="Arial"/>
              <w:b/>
            </w:rPr>
            <w:t xml:space="preserve">Page </w:t>
          </w:r>
          <w:r w:rsidRPr="000C449A">
            <w:rPr>
              <w:rFonts w:ascii="Arial" w:hAnsi="Arial" w:cs="Arial"/>
              <w:b/>
              <w:bCs/>
            </w:rPr>
            <w:fldChar w:fldCharType="begin"/>
          </w:r>
          <w:r w:rsidRPr="000C449A">
            <w:rPr>
              <w:rFonts w:ascii="Arial" w:hAnsi="Arial" w:cs="Arial"/>
              <w:b/>
              <w:bCs/>
            </w:rPr>
            <w:instrText>PAGE  \* Arabic  \* MERGEFORMAT</w:instrText>
          </w:r>
          <w:r w:rsidRPr="000C449A">
            <w:rPr>
              <w:rFonts w:ascii="Arial" w:hAnsi="Arial" w:cs="Arial"/>
              <w:b/>
              <w:bCs/>
            </w:rPr>
            <w:fldChar w:fldCharType="separate"/>
          </w:r>
          <w:r w:rsidRPr="000C449A">
            <w:rPr>
              <w:rFonts w:ascii="Arial" w:hAnsi="Arial" w:cs="Arial"/>
              <w:b/>
              <w:bCs/>
            </w:rPr>
            <w:t>1</w:t>
          </w:r>
          <w:r w:rsidRPr="000C449A">
            <w:rPr>
              <w:rFonts w:ascii="Arial" w:hAnsi="Arial" w:cs="Arial"/>
              <w:b/>
              <w:bCs/>
            </w:rPr>
            <w:fldChar w:fldCharType="end"/>
          </w:r>
          <w:r w:rsidRPr="000C449A">
            <w:rPr>
              <w:rFonts w:ascii="Arial" w:hAnsi="Arial" w:cs="Arial"/>
              <w:b/>
            </w:rPr>
            <w:t xml:space="preserve"> sur </w:t>
          </w:r>
          <w:r w:rsidRPr="000C449A">
            <w:rPr>
              <w:rFonts w:ascii="Arial" w:hAnsi="Arial" w:cs="Arial"/>
              <w:b/>
              <w:bCs/>
            </w:rPr>
            <w:fldChar w:fldCharType="begin"/>
          </w:r>
          <w:r w:rsidRPr="000C449A">
            <w:rPr>
              <w:rFonts w:ascii="Arial" w:hAnsi="Arial" w:cs="Arial"/>
              <w:b/>
              <w:bCs/>
            </w:rPr>
            <w:instrText>NUMPAGES  \* Arabic  \* MERGEFORMAT</w:instrText>
          </w:r>
          <w:r w:rsidRPr="000C449A">
            <w:rPr>
              <w:rFonts w:ascii="Arial" w:hAnsi="Arial" w:cs="Arial"/>
              <w:b/>
              <w:bCs/>
            </w:rPr>
            <w:fldChar w:fldCharType="separate"/>
          </w:r>
          <w:r w:rsidRPr="000C449A">
            <w:rPr>
              <w:rFonts w:ascii="Arial" w:hAnsi="Arial" w:cs="Arial"/>
              <w:b/>
              <w:bCs/>
            </w:rPr>
            <w:t>2</w:t>
          </w:r>
          <w:r w:rsidRPr="000C449A">
            <w:rPr>
              <w:rFonts w:ascii="Arial" w:hAnsi="Arial" w:cs="Arial"/>
              <w:b/>
              <w:bCs/>
            </w:rPr>
            <w:fldChar w:fldCharType="end"/>
          </w:r>
        </w:p>
      </w:tc>
    </w:tr>
  </w:tbl>
  <w:p w14:paraId="3714275F" w14:textId="771DC1E7" w:rsidR="005824AE" w:rsidRPr="00840934" w:rsidRDefault="005824AE" w:rsidP="00E22B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5165A" w14:textId="77777777" w:rsidR="00D8032B" w:rsidRDefault="00D8032B">
      <w:r>
        <w:separator/>
      </w:r>
    </w:p>
  </w:footnote>
  <w:footnote w:type="continuationSeparator" w:id="0">
    <w:p w14:paraId="76C35C04" w14:textId="77777777" w:rsidR="00D8032B" w:rsidRDefault="00D8032B">
      <w:r>
        <w:continuationSeparator/>
      </w:r>
    </w:p>
  </w:footnote>
  <w:footnote w:id="1">
    <w:p w14:paraId="25097996"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778A47D4"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EF29624"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8431C14"/>
    <w:multiLevelType w:val="hybridMultilevel"/>
    <w:tmpl w:val="D62261DE"/>
    <w:lvl w:ilvl="0" w:tplc="D69E1D28">
      <w:start w:val="1"/>
      <w:numFmt w:val="bullet"/>
      <w:lvlText w:val="-"/>
      <w:lvlJc w:val="left"/>
      <w:pPr>
        <w:ind w:left="653" w:hanging="360"/>
      </w:pPr>
      <w:rPr>
        <w:rFonts w:ascii="Times New Roman" w:eastAsia="Times New Roman" w:hAnsi="Times New Roman" w:hint="default"/>
        <w:w w:val="100"/>
        <w:sz w:val="22"/>
        <w:szCs w:val="22"/>
      </w:rPr>
    </w:lvl>
    <w:lvl w:ilvl="1" w:tplc="047E92D2">
      <w:start w:val="1"/>
      <w:numFmt w:val="bullet"/>
      <w:lvlText w:val=""/>
      <w:lvlJc w:val="left"/>
      <w:pPr>
        <w:ind w:left="836" w:hanging="363"/>
      </w:pPr>
      <w:rPr>
        <w:rFonts w:ascii="Wingdings" w:eastAsia="Wingdings" w:hAnsi="Wingdings" w:hint="default"/>
        <w:w w:val="100"/>
      </w:rPr>
    </w:lvl>
    <w:lvl w:ilvl="2" w:tplc="EC7AB97A">
      <w:start w:val="1"/>
      <w:numFmt w:val="decimal"/>
      <w:lvlText w:val="%3."/>
      <w:lvlJc w:val="left"/>
      <w:pPr>
        <w:ind w:left="1181" w:hanging="360"/>
      </w:pPr>
      <w:rPr>
        <w:rFonts w:ascii="Arial" w:eastAsia="Arial" w:hAnsi="Arial" w:hint="default"/>
        <w:spacing w:val="-1"/>
        <w:w w:val="100"/>
      </w:rPr>
    </w:lvl>
    <w:lvl w:ilvl="3" w:tplc="1D9408BC">
      <w:start w:val="1"/>
      <w:numFmt w:val="bullet"/>
      <w:lvlText w:val="•"/>
      <w:lvlJc w:val="left"/>
      <w:pPr>
        <w:ind w:left="2257" w:hanging="360"/>
      </w:pPr>
      <w:rPr>
        <w:rFonts w:hint="default"/>
      </w:rPr>
    </w:lvl>
    <w:lvl w:ilvl="4" w:tplc="7D269B62">
      <w:start w:val="1"/>
      <w:numFmt w:val="bullet"/>
      <w:lvlText w:val="•"/>
      <w:lvlJc w:val="left"/>
      <w:pPr>
        <w:ind w:left="3335" w:hanging="360"/>
      </w:pPr>
      <w:rPr>
        <w:rFonts w:hint="default"/>
      </w:rPr>
    </w:lvl>
    <w:lvl w:ilvl="5" w:tplc="8AC4E848">
      <w:start w:val="1"/>
      <w:numFmt w:val="bullet"/>
      <w:lvlText w:val="•"/>
      <w:lvlJc w:val="left"/>
      <w:pPr>
        <w:ind w:left="4412" w:hanging="360"/>
      </w:pPr>
      <w:rPr>
        <w:rFonts w:hint="default"/>
      </w:rPr>
    </w:lvl>
    <w:lvl w:ilvl="6" w:tplc="90E07E3E">
      <w:start w:val="1"/>
      <w:numFmt w:val="bullet"/>
      <w:lvlText w:val="•"/>
      <w:lvlJc w:val="left"/>
      <w:pPr>
        <w:ind w:left="5490" w:hanging="360"/>
      </w:pPr>
      <w:rPr>
        <w:rFonts w:hint="default"/>
      </w:rPr>
    </w:lvl>
    <w:lvl w:ilvl="7" w:tplc="8D92C516">
      <w:start w:val="1"/>
      <w:numFmt w:val="bullet"/>
      <w:lvlText w:val="•"/>
      <w:lvlJc w:val="left"/>
      <w:pPr>
        <w:ind w:left="6567" w:hanging="360"/>
      </w:pPr>
      <w:rPr>
        <w:rFonts w:hint="default"/>
      </w:rPr>
    </w:lvl>
    <w:lvl w:ilvl="8" w:tplc="66FC6B82">
      <w:start w:val="1"/>
      <w:numFmt w:val="bullet"/>
      <w:lvlText w:val="•"/>
      <w:lvlJc w:val="left"/>
      <w:pPr>
        <w:ind w:left="7645" w:hanging="360"/>
      </w:pPr>
      <w:rPr>
        <w:rFont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06963693">
    <w:abstractNumId w:val="0"/>
  </w:num>
  <w:num w:numId="2" w16cid:durableId="1552688517">
    <w:abstractNumId w:val="1"/>
  </w:num>
  <w:num w:numId="3" w16cid:durableId="397368361">
    <w:abstractNumId w:val="2"/>
  </w:num>
  <w:num w:numId="4" w16cid:durableId="1661468782">
    <w:abstractNumId w:val="5"/>
  </w:num>
  <w:num w:numId="5" w16cid:durableId="1497188945">
    <w:abstractNumId w:val="3"/>
  </w:num>
  <w:num w:numId="6" w16cid:durableId="956527302">
    <w:abstractNumId w:val="6"/>
  </w:num>
  <w:num w:numId="7" w16cid:durableId="1913080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84E5D"/>
    <w:rsid w:val="000A2E05"/>
    <w:rsid w:val="000C449A"/>
    <w:rsid w:val="000E0020"/>
    <w:rsid w:val="00156924"/>
    <w:rsid w:val="00166B56"/>
    <w:rsid w:val="00174505"/>
    <w:rsid w:val="001C40C0"/>
    <w:rsid w:val="001C733C"/>
    <w:rsid w:val="0021527A"/>
    <w:rsid w:val="0021797C"/>
    <w:rsid w:val="00225A1A"/>
    <w:rsid w:val="002904AF"/>
    <w:rsid w:val="002C2CA3"/>
    <w:rsid w:val="002C4B3E"/>
    <w:rsid w:val="002C65CC"/>
    <w:rsid w:val="002C79D6"/>
    <w:rsid w:val="002E56C1"/>
    <w:rsid w:val="00304F59"/>
    <w:rsid w:val="00324245"/>
    <w:rsid w:val="00332B12"/>
    <w:rsid w:val="00354C04"/>
    <w:rsid w:val="00366057"/>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5F160B"/>
    <w:rsid w:val="0061068C"/>
    <w:rsid w:val="0064560F"/>
    <w:rsid w:val="00660727"/>
    <w:rsid w:val="00662A86"/>
    <w:rsid w:val="00663714"/>
    <w:rsid w:val="006A37B0"/>
    <w:rsid w:val="006B5057"/>
    <w:rsid w:val="006C4338"/>
    <w:rsid w:val="006F3DF9"/>
    <w:rsid w:val="007060E5"/>
    <w:rsid w:val="00710FD6"/>
    <w:rsid w:val="00730A78"/>
    <w:rsid w:val="00757151"/>
    <w:rsid w:val="0077242B"/>
    <w:rsid w:val="007909E0"/>
    <w:rsid w:val="0079785C"/>
    <w:rsid w:val="007D4001"/>
    <w:rsid w:val="007D7A65"/>
    <w:rsid w:val="007F68A6"/>
    <w:rsid w:val="0083205E"/>
    <w:rsid w:val="00840934"/>
    <w:rsid w:val="00844DAA"/>
    <w:rsid w:val="008450C7"/>
    <w:rsid w:val="00876A73"/>
    <w:rsid w:val="008B2A38"/>
    <w:rsid w:val="008F3EA8"/>
    <w:rsid w:val="00930A5C"/>
    <w:rsid w:val="00934503"/>
    <w:rsid w:val="00972598"/>
    <w:rsid w:val="00983FF3"/>
    <w:rsid w:val="009B1CD0"/>
    <w:rsid w:val="009B45B9"/>
    <w:rsid w:val="009C4738"/>
    <w:rsid w:val="009D661E"/>
    <w:rsid w:val="00A15F77"/>
    <w:rsid w:val="00A34D04"/>
    <w:rsid w:val="00A47229"/>
    <w:rsid w:val="00AE7831"/>
    <w:rsid w:val="00B02608"/>
    <w:rsid w:val="00B0289C"/>
    <w:rsid w:val="00B054DA"/>
    <w:rsid w:val="00B4401E"/>
    <w:rsid w:val="00B87564"/>
    <w:rsid w:val="00B96A9E"/>
    <w:rsid w:val="00BA44E5"/>
    <w:rsid w:val="00BD767E"/>
    <w:rsid w:val="00BE6078"/>
    <w:rsid w:val="00C23457"/>
    <w:rsid w:val="00C630AD"/>
    <w:rsid w:val="00C83930"/>
    <w:rsid w:val="00C91060"/>
    <w:rsid w:val="00C911FE"/>
    <w:rsid w:val="00CA5B89"/>
    <w:rsid w:val="00CD185D"/>
    <w:rsid w:val="00CD46CC"/>
    <w:rsid w:val="00CE67FD"/>
    <w:rsid w:val="00D26AD2"/>
    <w:rsid w:val="00D337D7"/>
    <w:rsid w:val="00D412FD"/>
    <w:rsid w:val="00D46BC7"/>
    <w:rsid w:val="00D4759C"/>
    <w:rsid w:val="00D63193"/>
    <w:rsid w:val="00D761E0"/>
    <w:rsid w:val="00D8032B"/>
    <w:rsid w:val="00D90A00"/>
    <w:rsid w:val="00E016C8"/>
    <w:rsid w:val="00E20DB0"/>
    <w:rsid w:val="00E22BC6"/>
    <w:rsid w:val="00E47798"/>
    <w:rsid w:val="00E74C76"/>
    <w:rsid w:val="00E96FF6"/>
    <w:rsid w:val="00F3228A"/>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00D7607F"/>
  <w15:chartTrackingRefBased/>
  <w15:docId w15:val="{151FF46F-7775-4C7F-AE49-536C26185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1"/>
    <w:qFormat/>
    <w:rsid w:val="00084E5D"/>
    <w:pPr>
      <w:widowControl w:val="0"/>
      <w:suppressAutoHyphens w:val="0"/>
    </w:pPr>
    <w:rPr>
      <w:rFonts w:ascii="Calibri" w:eastAsia="Calibri" w:hAnsi="Calibri" w:cs="Times New Roman"/>
      <w:sz w:val="22"/>
      <w:szCs w:val="22"/>
      <w:lang w:val="en-US" w:eastAsia="en-US"/>
    </w:rPr>
  </w:style>
  <w:style w:type="character" w:styleId="Mentionnonrsolue">
    <w:name w:val="Unresolved Mention"/>
    <w:basedOn w:val="Policepardfaut"/>
    <w:uiPriority w:val="99"/>
    <w:semiHidden/>
    <w:unhideWhenUsed/>
    <w:rsid w:val="000C44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mailto:frederique.devaux@museedusport.fr"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BC0F1-D68A-466E-85D6-C9018048F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18</TotalTime>
  <Pages>7</Pages>
  <Words>2231</Words>
  <Characters>12271</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14474</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Gracete Monteiro</cp:lastModifiedBy>
  <cp:revision>12</cp:revision>
  <cp:lastPrinted>2022-11-29T08:42:00Z</cp:lastPrinted>
  <dcterms:created xsi:type="dcterms:W3CDTF">2019-07-11T10:01:00Z</dcterms:created>
  <dcterms:modified xsi:type="dcterms:W3CDTF">2025-07-11T06:22:00Z</dcterms:modified>
</cp:coreProperties>
</file>