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6AF6D3" w14:textId="77777777" w:rsidR="00D41FE3" w:rsidRPr="00B35395" w:rsidRDefault="008F048C">
      <w:pPr>
        <w:spacing w:after="0" w:line="259" w:lineRule="auto"/>
        <w:ind w:left="0" w:firstLine="0"/>
        <w:jc w:val="left"/>
        <w:rPr>
          <w:rFonts w:ascii="Arial" w:hAnsi="Arial" w:cs="Arial"/>
        </w:rPr>
      </w:pPr>
      <w:r w:rsidRPr="00B35395">
        <w:rPr>
          <w:rFonts w:ascii="Arial" w:eastAsia="Arial" w:hAnsi="Arial" w:cs="Arial"/>
          <w:sz w:val="24"/>
        </w:rPr>
        <w:t xml:space="preserve"> </w:t>
      </w:r>
    </w:p>
    <w:p w14:paraId="138BBC0B" w14:textId="77777777" w:rsidR="00D41FE3" w:rsidRPr="00B35395" w:rsidRDefault="008F048C" w:rsidP="0083677B">
      <w:pPr>
        <w:spacing w:after="0" w:line="259" w:lineRule="auto"/>
        <w:ind w:left="-426" w:firstLine="0"/>
        <w:jc w:val="right"/>
        <w:rPr>
          <w:rFonts w:ascii="Arial" w:eastAsia="Arial" w:hAnsi="Arial" w:cs="Arial"/>
          <w:sz w:val="24"/>
        </w:rPr>
      </w:pPr>
      <w:r w:rsidRPr="00B35395">
        <w:rPr>
          <w:rFonts w:ascii="Arial" w:hAnsi="Arial" w:cs="Arial"/>
          <w:noProof/>
        </w:rPr>
        <w:drawing>
          <wp:inline distT="0" distB="0" distL="0" distR="0" wp14:anchorId="1E7482ED" wp14:editId="305AB8D2">
            <wp:extent cx="6340483" cy="1041400"/>
            <wp:effectExtent l="0" t="0" r="3175" b="6350"/>
            <wp:docPr id="19" name="Picture 19"/>
            <wp:cNvGraphicFramePr/>
            <a:graphic xmlns:a="http://schemas.openxmlformats.org/drawingml/2006/main">
              <a:graphicData uri="http://schemas.openxmlformats.org/drawingml/2006/picture">
                <pic:pic xmlns:pic="http://schemas.openxmlformats.org/drawingml/2006/picture">
                  <pic:nvPicPr>
                    <pic:cNvPr id="19" name="Picture 19"/>
                    <pic:cNvPicPr/>
                  </pic:nvPicPr>
                  <pic:blipFill>
                    <a:blip r:embed="rId8"/>
                    <a:stretch>
                      <a:fillRect/>
                    </a:stretch>
                  </pic:blipFill>
                  <pic:spPr>
                    <a:xfrm>
                      <a:off x="0" y="0"/>
                      <a:ext cx="6553047" cy="1076313"/>
                    </a:xfrm>
                    <a:prstGeom prst="rect">
                      <a:avLst/>
                    </a:prstGeom>
                  </pic:spPr>
                </pic:pic>
              </a:graphicData>
            </a:graphic>
          </wp:inline>
        </w:drawing>
      </w:r>
      <w:r w:rsidRPr="00B35395">
        <w:rPr>
          <w:rFonts w:ascii="Arial" w:eastAsia="Arial" w:hAnsi="Arial" w:cs="Arial"/>
          <w:sz w:val="24"/>
        </w:rPr>
        <w:t xml:space="preserve"> </w:t>
      </w:r>
    </w:p>
    <w:p w14:paraId="72B9BF18" w14:textId="77777777" w:rsidR="00054E3B" w:rsidRPr="00B35395" w:rsidRDefault="00054E3B" w:rsidP="0083677B">
      <w:pPr>
        <w:spacing w:after="0" w:line="259" w:lineRule="auto"/>
        <w:ind w:left="-284" w:firstLine="0"/>
        <w:jc w:val="right"/>
        <w:rPr>
          <w:rFonts w:ascii="Arial" w:hAnsi="Arial" w:cs="Arial"/>
        </w:rPr>
      </w:pPr>
    </w:p>
    <w:p w14:paraId="19F7CDAF" w14:textId="79B01298" w:rsidR="00D41FE3" w:rsidRPr="00B35395" w:rsidRDefault="008F048C" w:rsidP="0083677B">
      <w:pPr>
        <w:spacing w:after="15" w:line="259" w:lineRule="auto"/>
        <w:ind w:left="-284" w:firstLine="0"/>
        <w:jc w:val="left"/>
        <w:rPr>
          <w:rFonts w:ascii="Arial" w:hAnsi="Arial" w:cs="Arial"/>
        </w:rPr>
      </w:pPr>
      <w:r w:rsidRPr="00B35395">
        <w:rPr>
          <w:rFonts w:ascii="Arial" w:hAnsi="Arial" w:cs="Arial"/>
          <w:sz w:val="24"/>
        </w:rPr>
        <w:t xml:space="preserve">  </w:t>
      </w:r>
      <w:r w:rsidRPr="00B35395">
        <w:rPr>
          <w:rFonts w:ascii="Arial" w:hAnsi="Arial" w:cs="Arial"/>
          <w:b/>
          <w:sz w:val="28"/>
        </w:rPr>
        <w:t xml:space="preserve"> </w:t>
      </w:r>
    </w:p>
    <w:p w14:paraId="529A6407" w14:textId="77777777" w:rsidR="00D41FE3" w:rsidRPr="00B35395" w:rsidRDefault="008F048C" w:rsidP="0083677B">
      <w:pPr>
        <w:spacing w:after="0" w:line="259" w:lineRule="auto"/>
        <w:ind w:left="-284" w:right="748" w:firstLine="0"/>
        <w:jc w:val="center"/>
        <w:rPr>
          <w:rFonts w:ascii="Arial" w:hAnsi="Arial" w:cs="Arial"/>
        </w:rPr>
      </w:pPr>
      <w:r w:rsidRPr="00B35395">
        <w:rPr>
          <w:rFonts w:ascii="Arial" w:hAnsi="Arial" w:cs="Arial"/>
          <w:b/>
          <w:sz w:val="28"/>
        </w:rPr>
        <w:t xml:space="preserve"> </w:t>
      </w:r>
    </w:p>
    <w:p w14:paraId="07FC35E4" w14:textId="77777777" w:rsidR="00D41FE3" w:rsidRPr="00B35395" w:rsidRDefault="008F048C" w:rsidP="0083677B">
      <w:pPr>
        <w:spacing w:after="0" w:line="259" w:lineRule="auto"/>
        <w:ind w:left="-284" w:firstLine="0"/>
        <w:jc w:val="left"/>
        <w:rPr>
          <w:rFonts w:ascii="Arial" w:hAnsi="Arial" w:cs="Arial"/>
        </w:rPr>
      </w:pPr>
      <w:r w:rsidRPr="00B35395">
        <w:rPr>
          <w:rFonts w:ascii="Arial" w:hAnsi="Arial" w:cs="Arial"/>
          <w:b/>
          <w:sz w:val="28"/>
        </w:rPr>
        <w:t xml:space="preserve"> </w:t>
      </w:r>
    </w:p>
    <w:p w14:paraId="7295EC60" w14:textId="2224EC2D" w:rsidR="00D41FE3" w:rsidRDefault="00CB23FE" w:rsidP="0083677B">
      <w:pPr>
        <w:spacing w:after="0" w:line="259" w:lineRule="auto"/>
        <w:ind w:left="-284" w:right="813" w:firstLine="0"/>
        <w:jc w:val="center"/>
        <w:rPr>
          <w:rFonts w:ascii="Arial" w:hAnsi="Arial" w:cs="Arial"/>
          <w:b/>
          <w:sz w:val="28"/>
        </w:rPr>
      </w:pPr>
      <w:r>
        <w:rPr>
          <w:rFonts w:ascii="Arial" w:hAnsi="Arial" w:cs="Arial"/>
          <w:b/>
          <w:sz w:val="28"/>
          <w:u w:val="single" w:color="000000"/>
        </w:rPr>
        <w:t>CADRE DE REPONSE TECHNIQUE</w:t>
      </w:r>
      <w:r w:rsidR="008F048C" w:rsidRPr="00B35395">
        <w:rPr>
          <w:rFonts w:ascii="Arial" w:hAnsi="Arial" w:cs="Arial"/>
          <w:b/>
          <w:sz w:val="28"/>
        </w:rPr>
        <w:t xml:space="preserve"> </w:t>
      </w:r>
    </w:p>
    <w:p w14:paraId="72C639BE" w14:textId="77777777" w:rsidR="00572FBD" w:rsidRPr="00B35395" w:rsidRDefault="00572FBD" w:rsidP="0083677B">
      <w:pPr>
        <w:spacing w:after="0" w:line="259" w:lineRule="auto"/>
        <w:ind w:left="-284" w:right="813" w:firstLine="0"/>
        <w:jc w:val="center"/>
        <w:rPr>
          <w:rFonts w:ascii="Arial" w:hAnsi="Arial" w:cs="Arial"/>
        </w:rPr>
      </w:pPr>
    </w:p>
    <w:p w14:paraId="7C9A236B" w14:textId="77777777" w:rsidR="00D41FE3" w:rsidRPr="00B35395" w:rsidRDefault="008F048C" w:rsidP="0083677B">
      <w:pPr>
        <w:spacing w:after="0" w:line="259" w:lineRule="auto"/>
        <w:ind w:left="-284" w:right="757" w:firstLine="0"/>
        <w:jc w:val="center"/>
        <w:rPr>
          <w:rFonts w:ascii="Arial" w:hAnsi="Arial" w:cs="Arial"/>
        </w:rPr>
      </w:pPr>
      <w:r w:rsidRPr="00B35395">
        <w:rPr>
          <w:rFonts w:ascii="Arial" w:hAnsi="Arial" w:cs="Arial"/>
          <w:b/>
          <w:sz w:val="24"/>
        </w:rPr>
        <w:t xml:space="preserve"> </w:t>
      </w:r>
    </w:p>
    <w:p w14:paraId="5F36C914" w14:textId="77777777" w:rsidR="00572FBD" w:rsidRPr="00B35395" w:rsidRDefault="00572FBD" w:rsidP="0083677B">
      <w:pPr>
        <w:spacing w:after="0" w:line="259" w:lineRule="auto"/>
        <w:ind w:left="-284" w:firstLine="0"/>
        <w:jc w:val="center"/>
        <w:rPr>
          <w:rFonts w:ascii="Arial" w:hAnsi="Arial" w:cs="Arial"/>
          <w:b/>
          <w:sz w:val="28"/>
        </w:rPr>
      </w:pPr>
      <w:r w:rsidRPr="00B35395">
        <w:rPr>
          <w:rFonts w:ascii="Arial" w:hAnsi="Arial" w:cs="Arial"/>
          <w:b/>
          <w:sz w:val="28"/>
        </w:rPr>
        <w:t>«</w:t>
      </w:r>
      <w:r>
        <w:rPr>
          <w:rFonts w:ascii="Arial" w:hAnsi="Arial" w:cs="Arial"/>
          <w:b/>
          <w:sz w:val="28"/>
        </w:rPr>
        <w:t xml:space="preserve"> R</w:t>
      </w:r>
      <w:r w:rsidRPr="00A82F85">
        <w:rPr>
          <w:rFonts w:ascii="Arial" w:hAnsi="Arial" w:cs="Arial"/>
          <w:b/>
          <w:sz w:val="28"/>
        </w:rPr>
        <w:t>éalisation de prestations de panorama de presse et veille médiatiq</w:t>
      </w:r>
      <w:r>
        <w:rPr>
          <w:rFonts w:ascii="Arial" w:hAnsi="Arial" w:cs="Arial"/>
          <w:b/>
          <w:sz w:val="28"/>
        </w:rPr>
        <w:t xml:space="preserve">ue pour le compte de l’ANSM </w:t>
      </w:r>
      <w:r w:rsidRPr="00B35395">
        <w:rPr>
          <w:rFonts w:ascii="Arial" w:hAnsi="Arial" w:cs="Arial"/>
          <w:b/>
          <w:sz w:val="28"/>
        </w:rPr>
        <w:t>»</w:t>
      </w:r>
      <w:r>
        <w:rPr>
          <w:rFonts w:ascii="Arial" w:hAnsi="Arial" w:cs="Arial"/>
          <w:b/>
          <w:sz w:val="28"/>
        </w:rPr>
        <w:t xml:space="preserve"> </w:t>
      </w:r>
    </w:p>
    <w:p w14:paraId="404DCC83" w14:textId="77777777" w:rsidR="00D41FE3" w:rsidRPr="00B35395" w:rsidRDefault="008F048C" w:rsidP="0083677B">
      <w:pPr>
        <w:spacing w:after="0" w:line="259" w:lineRule="auto"/>
        <w:ind w:left="-284" w:right="757" w:firstLine="0"/>
        <w:jc w:val="center"/>
        <w:rPr>
          <w:rFonts w:ascii="Arial" w:hAnsi="Arial" w:cs="Arial"/>
        </w:rPr>
      </w:pPr>
      <w:r w:rsidRPr="00B35395">
        <w:rPr>
          <w:rFonts w:ascii="Arial" w:hAnsi="Arial" w:cs="Arial"/>
          <w:b/>
          <w:sz w:val="24"/>
        </w:rPr>
        <w:t xml:space="preserve"> </w:t>
      </w:r>
    </w:p>
    <w:p w14:paraId="03AB952F" w14:textId="77777777" w:rsidR="00D41FE3" w:rsidRPr="00B35395" w:rsidRDefault="008F048C">
      <w:pPr>
        <w:spacing w:after="0" w:line="259" w:lineRule="auto"/>
        <w:ind w:left="0" w:right="757" w:firstLine="0"/>
        <w:jc w:val="center"/>
        <w:rPr>
          <w:rFonts w:ascii="Arial" w:hAnsi="Arial" w:cs="Arial"/>
        </w:rPr>
      </w:pPr>
      <w:r w:rsidRPr="00B35395">
        <w:rPr>
          <w:rFonts w:ascii="Arial" w:hAnsi="Arial" w:cs="Arial"/>
          <w:b/>
          <w:sz w:val="24"/>
        </w:rPr>
        <w:t xml:space="preserve"> </w:t>
      </w:r>
    </w:p>
    <w:p w14:paraId="6886EC83" w14:textId="77777777" w:rsidR="00D41FE3" w:rsidRPr="00B35395" w:rsidRDefault="008F048C">
      <w:pPr>
        <w:spacing w:after="0" w:line="259" w:lineRule="auto"/>
        <w:ind w:left="0" w:right="757" w:firstLine="0"/>
        <w:jc w:val="center"/>
        <w:rPr>
          <w:rFonts w:ascii="Arial" w:hAnsi="Arial" w:cs="Arial"/>
        </w:rPr>
      </w:pPr>
      <w:r w:rsidRPr="00B35395">
        <w:rPr>
          <w:rFonts w:ascii="Arial" w:hAnsi="Arial" w:cs="Arial"/>
          <w:b/>
          <w:sz w:val="24"/>
        </w:rPr>
        <w:t xml:space="preserve"> </w:t>
      </w:r>
    </w:p>
    <w:p w14:paraId="1B2C3F86" w14:textId="77777777" w:rsidR="00D41FE3" w:rsidRPr="00B35395" w:rsidRDefault="008F048C">
      <w:pPr>
        <w:pBdr>
          <w:top w:val="single" w:sz="4" w:space="0" w:color="000000"/>
          <w:left w:val="single" w:sz="4" w:space="0" w:color="000000"/>
          <w:bottom w:val="single" w:sz="4" w:space="0" w:color="000000"/>
          <w:right w:val="single" w:sz="4" w:space="0" w:color="000000"/>
        </w:pBdr>
        <w:spacing w:after="15" w:line="259" w:lineRule="auto"/>
        <w:ind w:left="0" w:right="653" w:firstLine="0"/>
        <w:jc w:val="left"/>
        <w:rPr>
          <w:rFonts w:ascii="Arial" w:hAnsi="Arial" w:cs="Arial"/>
        </w:rPr>
      </w:pPr>
      <w:r w:rsidRPr="00B35395">
        <w:rPr>
          <w:rFonts w:ascii="Arial" w:hAnsi="Arial" w:cs="Arial"/>
          <w:sz w:val="24"/>
        </w:rPr>
        <w:t xml:space="preserve"> </w:t>
      </w:r>
    </w:p>
    <w:p w14:paraId="0B8DBAAB" w14:textId="108C3668" w:rsidR="00D41FE3" w:rsidRPr="00B35395" w:rsidRDefault="008F048C">
      <w:pPr>
        <w:pBdr>
          <w:top w:val="single" w:sz="4" w:space="0" w:color="000000"/>
          <w:left w:val="single" w:sz="4" w:space="0" w:color="000000"/>
          <w:bottom w:val="single" w:sz="4" w:space="0" w:color="000000"/>
          <w:right w:val="single" w:sz="4" w:space="0" w:color="000000"/>
        </w:pBdr>
        <w:spacing w:after="2" w:line="239" w:lineRule="auto"/>
        <w:ind w:left="0" w:right="653" w:firstLine="367"/>
        <w:jc w:val="left"/>
        <w:rPr>
          <w:rFonts w:ascii="Arial" w:hAnsi="Arial" w:cs="Arial"/>
          <w:sz w:val="24"/>
          <w:szCs w:val="24"/>
        </w:rPr>
      </w:pPr>
      <w:r w:rsidRPr="00B35395">
        <w:rPr>
          <w:rFonts w:ascii="Arial" w:hAnsi="Arial" w:cs="Arial"/>
          <w:sz w:val="24"/>
          <w:szCs w:val="24"/>
        </w:rPr>
        <w:t xml:space="preserve">Conformément </w:t>
      </w:r>
      <w:r w:rsidR="00117193">
        <w:rPr>
          <w:rFonts w:ascii="Arial" w:hAnsi="Arial" w:cs="Arial"/>
          <w:sz w:val="24"/>
          <w:szCs w:val="24"/>
        </w:rPr>
        <w:t xml:space="preserve">aux </w:t>
      </w:r>
      <w:r w:rsidR="00CB23FE">
        <w:rPr>
          <w:rFonts w:ascii="Arial" w:hAnsi="Arial" w:cs="Arial"/>
          <w:sz w:val="24"/>
          <w:szCs w:val="24"/>
        </w:rPr>
        <w:t xml:space="preserve">articles 6 et </w:t>
      </w:r>
      <w:r w:rsidR="00A82F85">
        <w:rPr>
          <w:rFonts w:ascii="Arial" w:hAnsi="Arial" w:cs="Arial"/>
          <w:sz w:val="24"/>
          <w:szCs w:val="24"/>
        </w:rPr>
        <w:t>10</w:t>
      </w:r>
      <w:r w:rsidR="00117193" w:rsidRPr="00117193">
        <w:rPr>
          <w:rFonts w:ascii="Arial" w:hAnsi="Arial" w:cs="Arial"/>
          <w:sz w:val="24"/>
          <w:szCs w:val="24"/>
        </w:rPr>
        <w:t>.2</w:t>
      </w:r>
      <w:r w:rsidRPr="00117193">
        <w:rPr>
          <w:rFonts w:ascii="Arial" w:hAnsi="Arial" w:cs="Arial"/>
          <w:b/>
          <w:color w:val="FF0000"/>
          <w:sz w:val="24"/>
          <w:szCs w:val="24"/>
        </w:rPr>
        <w:t xml:space="preserve"> </w:t>
      </w:r>
      <w:r w:rsidRPr="00117193">
        <w:rPr>
          <w:rFonts w:ascii="Arial" w:hAnsi="Arial" w:cs="Arial"/>
          <w:color w:val="auto"/>
          <w:sz w:val="24"/>
          <w:szCs w:val="24"/>
        </w:rPr>
        <w:t>du règlement de consultation</w:t>
      </w:r>
      <w:r w:rsidRPr="00B35395">
        <w:rPr>
          <w:rFonts w:ascii="Arial" w:hAnsi="Arial" w:cs="Arial"/>
          <w:sz w:val="24"/>
          <w:szCs w:val="24"/>
        </w:rPr>
        <w:t xml:space="preserve">, le présent </w:t>
      </w:r>
      <w:r w:rsidR="00871188">
        <w:rPr>
          <w:rFonts w:ascii="Arial" w:hAnsi="Arial" w:cs="Arial"/>
          <w:sz w:val="24"/>
          <w:szCs w:val="24"/>
        </w:rPr>
        <w:t>cadre de réponse</w:t>
      </w:r>
      <w:r w:rsidRPr="00B35395">
        <w:rPr>
          <w:rFonts w:ascii="Arial" w:hAnsi="Arial" w:cs="Arial"/>
          <w:sz w:val="24"/>
          <w:szCs w:val="24"/>
        </w:rPr>
        <w:t xml:space="preserve"> constitue la justification de l’offre du candidat au regard du critère : </w:t>
      </w:r>
    </w:p>
    <w:p w14:paraId="1772E5AD" w14:textId="288587A7" w:rsidR="00B11B53" w:rsidRDefault="008F048C">
      <w:pPr>
        <w:pBdr>
          <w:top w:val="single" w:sz="4" w:space="0" w:color="000000"/>
          <w:left w:val="single" w:sz="4" w:space="0" w:color="000000"/>
          <w:bottom w:val="single" w:sz="4" w:space="0" w:color="000000"/>
          <w:right w:val="single" w:sz="4" w:space="0" w:color="000000"/>
        </w:pBdr>
        <w:spacing w:after="0" w:line="259" w:lineRule="auto"/>
        <w:ind w:left="0" w:right="653" w:firstLine="0"/>
        <w:jc w:val="center"/>
        <w:rPr>
          <w:rFonts w:ascii="Arial" w:hAnsi="Arial" w:cs="Arial"/>
          <w:sz w:val="24"/>
          <w:szCs w:val="24"/>
          <w:u w:val="single" w:color="000000"/>
        </w:rPr>
      </w:pPr>
      <w:r w:rsidRPr="00B35395">
        <w:rPr>
          <w:rFonts w:ascii="Arial" w:hAnsi="Arial" w:cs="Arial"/>
          <w:sz w:val="24"/>
          <w:szCs w:val="24"/>
          <w:u w:val="single" w:color="000000"/>
        </w:rPr>
        <w:t>Valeur technique</w:t>
      </w:r>
      <w:r w:rsidR="00B11B53">
        <w:rPr>
          <w:rFonts w:ascii="Arial" w:hAnsi="Arial" w:cs="Arial"/>
          <w:sz w:val="24"/>
          <w:szCs w:val="24"/>
          <w:u w:val="single" w:color="000000"/>
        </w:rPr>
        <w:t xml:space="preserve"> et de la Valeur sociale et de la Valeur sociale et environnementale</w:t>
      </w:r>
    </w:p>
    <w:p w14:paraId="320CD549" w14:textId="77777777" w:rsidR="00B11B53" w:rsidRDefault="00B11B53">
      <w:pPr>
        <w:pBdr>
          <w:top w:val="single" w:sz="4" w:space="0" w:color="000000"/>
          <w:left w:val="single" w:sz="4" w:space="0" w:color="000000"/>
          <w:bottom w:val="single" w:sz="4" w:space="0" w:color="000000"/>
          <w:right w:val="single" w:sz="4" w:space="0" w:color="000000"/>
        </w:pBdr>
        <w:spacing w:after="0" w:line="259" w:lineRule="auto"/>
        <w:ind w:left="0" w:right="653" w:firstLine="0"/>
        <w:jc w:val="center"/>
        <w:rPr>
          <w:rFonts w:ascii="Arial" w:hAnsi="Arial" w:cs="Arial"/>
          <w:sz w:val="24"/>
          <w:szCs w:val="24"/>
          <w:u w:val="single" w:color="000000"/>
        </w:rPr>
      </w:pPr>
    </w:p>
    <w:p w14:paraId="573EF46E" w14:textId="25B1D388" w:rsidR="00D41FE3" w:rsidRPr="00B35395" w:rsidRDefault="00871188">
      <w:pPr>
        <w:pBdr>
          <w:top w:val="single" w:sz="4" w:space="0" w:color="000000"/>
          <w:left w:val="single" w:sz="4" w:space="0" w:color="000000"/>
          <w:bottom w:val="single" w:sz="4" w:space="0" w:color="000000"/>
          <w:right w:val="single" w:sz="4" w:space="0" w:color="000000"/>
        </w:pBdr>
        <w:spacing w:after="0" w:line="259" w:lineRule="auto"/>
        <w:ind w:left="0" w:right="653" w:firstLine="0"/>
        <w:jc w:val="center"/>
        <w:rPr>
          <w:rFonts w:ascii="Arial" w:hAnsi="Arial" w:cs="Arial"/>
          <w:sz w:val="24"/>
          <w:szCs w:val="24"/>
        </w:rPr>
      </w:pPr>
      <w:r w:rsidRPr="00871188">
        <w:rPr>
          <w:rFonts w:ascii="Arial" w:hAnsi="Arial" w:cs="Arial"/>
          <w:sz w:val="24"/>
          <w:szCs w:val="24"/>
        </w:rPr>
        <w:t xml:space="preserve"> Ce document </w:t>
      </w:r>
      <w:r>
        <w:rPr>
          <w:rFonts w:ascii="Arial" w:hAnsi="Arial" w:cs="Arial"/>
          <w:sz w:val="24"/>
          <w:szCs w:val="24"/>
        </w:rPr>
        <w:t xml:space="preserve">sert d’appui méthodologique à la rédaction de l’offre technique du candidat pouvant prendre la forme d’un mémoire technique. </w:t>
      </w:r>
    </w:p>
    <w:p w14:paraId="5A55AD5A" w14:textId="77777777" w:rsidR="00D41FE3" w:rsidRPr="00B35395" w:rsidRDefault="008F048C" w:rsidP="00C8071A">
      <w:pPr>
        <w:pBdr>
          <w:top w:val="single" w:sz="4" w:space="0" w:color="000000"/>
          <w:left w:val="single" w:sz="4" w:space="0" w:color="000000"/>
          <w:bottom w:val="single" w:sz="4" w:space="0" w:color="000000"/>
          <w:right w:val="single" w:sz="4" w:space="0" w:color="000000"/>
        </w:pBdr>
        <w:spacing w:after="0" w:line="259" w:lineRule="auto"/>
        <w:ind w:left="0" w:right="653" w:firstLine="0"/>
        <w:jc w:val="left"/>
        <w:rPr>
          <w:rFonts w:ascii="Arial" w:hAnsi="Arial" w:cs="Arial"/>
          <w:sz w:val="24"/>
          <w:szCs w:val="24"/>
        </w:rPr>
      </w:pPr>
      <w:r w:rsidRPr="00B35395">
        <w:rPr>
          <w:rFonts w:ascii="Arial" w:hAnsi="Arial" w:cs="Arial"/>
          <w:b/>
          <w:i/>
          <w:sz w:val="24"/>
          <w:szCs w:val="24"/>
        </w:rPr>
        <w:t xml:space="preserve"> </w:t>
      </w:r>
    </w:p>
    <w:p w14:paraId="37EE1003" w14:textId="77777777" w:rsidR="0093647B" w:rsidRPr="00C8071A" w:rsidRDefault="008F048C" w:rsidP="00C8071A">
      <w:pPr>
        <w:pBdr>
          <w:top w:val="single" w:sz="4" w:space="0" w:color="000000"/>
          <w:left w:val="single" w:sz="4" w:space="0" w:color="000000"/>
          <w:bottom w:val="single" w:sz="4" w:space="0" w:color="000000"/>
          <w:right w:val="single" w:sz="4" w:space="0" w:color="000000"/>
        </w:pBdr>
        <w:spacing w:after="0" w:line="240" w:lineRule="auto"/>
        <w:ind w:left="0" w:right="653" w:firstLine="0"/>
        <w:jc w:val="left"/>
        <w:rPr>
          <w:rFonts w:ascii="Arial" w:hAnsi="Arial" w:cs="Arial"/>
          <w:b/>
          <w:sz w:val="24"/>
          <w:szCs w:val="24"/>
        </w:rPr>
      </w:pPr>
      <w:r w:rsidRPr="00C8071A">
        <w:rPr>
          <w:rFonts w:ascii="Arial" w:hAnsi="Arial" w:cs="Arial"/>
          <w:b/>
          <w:sz w:val="24"/>
          <w:szCs w:val="24"/>
        </w:rPr>
        <w:t xml:space="preserve">Le document présente les grands axes de réponse qui devront </w:t>
      </w:r>
      <w:r w:rsidRPr="00C8071A">
        <w:rPr>
          <w:rFonts w:ascii="Arial" w:hAnsi="Arial" w:cs="Arial"/>
          <w:b/>
          <w:sz w:val="24"/>
          <w:szCs w:val="24"/>
          <w:u w:val="single" w:color="000000"/>
        </w:rPr>
        <w:t>impérativement</w:t>
      </w:r>
      <w:r w:rsidRPr="00C8071A">
        <w:rPr>
          <w:rFonts w:ascii="Arial" w:hAnsi="Arial" w:cs="Arial"/>
          <w:b/>
          <w:sz w:val="24"/>
          <w:szCs w:val="24"/>
        </w:rPr>
        <w:t xml:space="preserve"> être abordés dans la proposition du candidat pour le projet de</w:t>
      </w:r>
      <w:r w:rsidR="00984BC8" w:rsidRPr="00C8071A">
        <w:rPr>
          <w:rFonts w:ascii="Arial" w:hAnsi="Arial" w:cs="Arial"/>
          <w:b/>
          <w:sz w:val="24"/>
          <w:szCs w:val="24"/>
        </w:rPr>
        <w:t xml:space="preserve"> </w:t>
      </w:r>
      <w:r w:rsidR="0093647B" w:rsidRPr="00C8071A">
        <w:rPr>
          <w:rFonts w:ascii="Arial" w:hAnsi="Arial" w:cs="Arial"/>
          <w:b/>
          <w:sz w:val="24"/>
          <w:szCs w:val="24"/>
        </w:rPr>
        <w:t>prestation</w:t>
      </w:r>
      <w:r w:rsidRPr="00C8071A">
        <w:rPr>
          <w:rFonts w:ascii="Arial" w:hAnsi="Arial" w:cs="Arial"/>
          <w:b/>
          <w:sz w:val="24"/>
          <w:szCs w:val="24"/>
        </w:rPr>
        <w:t xml:space="preserve">. </w:t>
      </w:r>
    </w:p>
    <w:p w14:paraId="797838EB" w14:textId="77777777" w:rsidR="00C8071A" w:rsidRPr="00C8071A" w:rsidRDefault="00C8071A" w:rsidP="00C8071A">
      <w:pPr>
        <w:pBdr>
          <w:top w:val="single" w:sz="4" w:space="0" w:color="000000"/>
          <w:left w:val="single" w:sz="4" w:space="0" w:color="000000"/>
          <w:bottom w:val="single" w:sz="4" w:space="0" w:color="000000"/>
          <w:right w:val="single" w:sz="4" w:space="0" w:color="000000"/>
        </w:pBdr>
        <w:spacing w:after="0" w:line="240" w:lineRule="auto"/>
        <w:ind w:left="0" w:right="653" w:firstLine="0"/>
        <w:jc w:val="left"/>
        <w:rPr>
          <w:rFonts w:ascii="Arial" w:hAnsi="Arial" w:cs="Arial"/>
          <w:b/>
          <w:sz w:val="24"/>
          <w:szCs w:val="24"/>
        </w:rPr>
      </w:pPr>
    </w:p>
    <w:p w14:paraId="23E847BD" w14:textId="308AC3D0" w:rsidR="00D41FE3" w:rsidRPr="00C8071A" w:rsidRDefault="00CB23FE" w:rsidP="00C8071A">
      <w:pPr>
        <w:pBdr>
          <w:top w:val="single" w:sz="4" w:space="0" w:color="000000"/>
          <w:left w:val="single" w:sz="4" w:space="0" w:color="000000"/>
          <w:bottom w:val="single" w:sz="4" w:space="0" w:color="000000"/>
          <w:right w:val="single" w:sz="4" w:space="0" w:color="000000"/>
        </w:pBdr>
        <w:spacing w:after="0" w:line="240" w:lineRule="auto"/>
        <w:ind w:left="0" w:right="653" w:firstLine="0"/>
        <w:jc w:val="left"/>
        <w:rPr>
          <w:rFonts w:ascii="Arial" w:hAnsi="Arial" w:cs="Arial"/>
        </w:rPr>
      </w:pPr>
      <w:r w:rsidRPr="00C8071A">
        <w:rPr>
          <w:rFonts w:ascii="Arial" w:hAnsi="Arial" w:cs="Arial"/>
          <w:b/>
          <w:sz w:val="24"/>
          <w:szCs w:val="24"/>
        </w:rPr>
        <w:t>Dans le cas où le candidat remet un mémoire technique, il convient de mentionner les pages correspondantes pour chacun des éléments demandés dans le présent document. Le candidat devra faire preuve de la plus grande pédagogie possible dans les renvois entre ce document et le mémoire technique.</w:t>
      </w:r>
    </w:p>
    <w:p w14:paraId="2114E2AC" w14:textId="77777777" w:rsidR="00D41FE3" w:rsidRPr="00B35395" w:rsidRDefault="008F048C" w:rsidP="00C8071A">
      <w:pPr>
        <w:pBdr>
          <w:top w:val="single" w:sz="4" w:space="0" w:color="000000"/>
          <w:left w:val="single" w:sz="4" w:space="0" w:color="000000"/>
          <w:bottom w:val="single" w:sz="4" w:space="0" w:color="000000"/>
          <w:right w:val="single" w:sz="4" w:space="0" w:color="000000"/>
        </w:pBdr>
        <w:spacing w:after="228" w:line="259" w:lineRule="auto"/>
        <w:ind w:left="0" w:right="653" w:firstLine="0"/>
        <w:jc w:val="left"/>
        <w:rPr>
          <w:rFonts w:ascii="Arial" w:hAnsi="Arial" w:cs="Arial"/>
        </w:rPr>
      </w:pPr>
      <w:r w:rsidRPr="00B35395">
        <w:rPr>
          <w:rFonts w:ascii="Arial" w:hAnsi="Arial" w:cs="Arial"/>
          <w:sz w:val="24"/>
        </w:rPr>
        <w:t xml:space="preserve"> </w:t>
      </w:r>
    </w:p>
    <w:p w14:paraId="39489F20" w14:textId="77777777" w:rsidR="00D41FE3" w:rsidRPr="00B35395" w:rsidRDefault="008F048C">
      <w:pPr>
        <w:spacing w:after="216" w:line="259" w:lineRule="auto"/>
        <w:ind w:left="0" w:firstLine="0"/>
        <w:jc w:val="left"/>
        <w:rPr>
          <w:rFonts w:ascii="Arial" w:hAnsi="Arial" w:cs="Arial"/>
        </w:rPr>
      </w:pPr>
      <w:r w:rsidRPr="00B35395">
        <w:rPr>
          <w:rFonts w:ascii="Arial" w:hAnsi="Arial" w:cs="Arial"/>
          <w:b/>
          <w:sz w:val="24"/>
        </w:rPr>
        <w:t xml:space="preserve"> </w:t>
      </w:r>
    </w:p>
    <w:p w14:paraId="320D62C5" w14:textId="77777777" w:rsidR="00D41FE3" w:rsidRPr="00B35395" w:rsidRDefault="008F048C">
      <w:pPr>
        <w:spacing w:after="24" w:line="259" w:lineRule="auto"/>
        <w:ind w:left="0" w:firstLine="0"/>
        <w:jc w:val="left"/>
        <w:rPr>
          <w:rFonts w:ascii="Arial" w:hAnsi="Arial" w:cs="Arial"/>
        </w:rPr>
      </w:pPr>
      <w:r w:rsidRPr="00B35395">
        <w:rPr>
          <w:rFonts w:ascii="Arial" w:hAnsi="Arial" w:cs="Arial"/>
          <w:b/>
          <w:sz w:val="24"/>
        </w:rPr>
        <w:t xml:space="preserve"> </w:t>
      </w:r>
    </w:p>
    <w:p w14:paraId="4692F8BB" w14:textId="77777777" w:rsidR="00D41FE3" w:rsidRPr="00B35395" w:rsidRDefault="008F048C">
      <w:pPr>
        <w:spacing w:after="0" w:line="259" w:lineRule="auto"/>
        <w:ind w:left="0" w:firstLine="0"/>
        <w:jc w:val="left"/>
        <w:rPr>
          <w:rFonts w:ascii="Arial" w:hAnsi="Arial" w:cs="Arial"/>
        </w:rPr>
      </w:pPr>
      <w:r w:rsidRPr="00B35395">
        <w:rPr>
          <w:rFonts w:ascii="Arial" w:eastAsia="Times New Roman" w:hAnsi="Arial" w:cs="Arial"/>
          <w:sz w:val="24"/>
        </w:rPr>
        <w:t xml:space="preserve"> </w:t>
      </w:r>
    </w:p>
    <w:p w14:paraId="0F5CFD9F" w14:textId="77777777" w:rsidR="00D41FE3" w:rsidRPr="00B35395" w:rsidRDefault="008F048C">
      <w:pPr>
        <w:spacing w:after="0" w:line="259" w:lineRule="auto"/>
        <w:ind w:left="0" w:firstLine="0"/>
        <w:jc w:val="left"/>
        <w:rPr>
          <w:rFonts w:ascii="Arial" w:hAnsi="Arial" w:cs="Arial"/>
        </w:rPr>
      </w:pPr>
      <w:r w:rsidRPr="00B35395">
        <w:rPr>
          <w:rFonts w:ascii="Arial" w:eastAsia="Times New Roman" w:hAnsi="Arial" w:cs="Arial"/>
          <w:sz w:val="24"/>
        </w:rPr>
        <w:t xml:space="preserve"> </w:t>
      </w:r>
    </w:p>
    <w:p w14:paraId="7D7A6E83" w14:textId="77777777" w:rsidR="00D41FE3" w:rsidRDefault="008F048C">
      <w:pPr>
        <w:spacing w:after="0" w:line="259" w:lineRule="auto"/>
        <w:ind w:left="0" w:firstLine="0"/>
        <w:jc w:val="left"/>
        <w:rPr>
          <w:rFonts w:ascii="Arial" w:eastAsia="Times New Roman" w:hAnsi="Arial" w:cs="Arial"/>
          <w:sz w:val="24"/>
        </w:rPr>
      </w:pPr>
      <w:r w:rsidRPr="00B35395">
        <w:rPr>
          <w:rFonts w:ascii="Arial" w:eastAsia="Times New Roman" w:hAnsi="Arial" w:cs="Arial"/>
          <w:sz w:val="24"/>
        </w:rPr>
        <w:t xml:space="preserve"> </w:t>
      </w:r>
    </w:p>
    <w:p w14:paraId="42D9CAAE" w14:textId="77777777" w:rsidR="00B35395" w:rsidRPr="00B35395" w:rsidRDefault="00B35395">
      <w:pPr>
        <w:spacing w:after="0" w:line="259" w:lineRule="auto"/>
        <w:ind w:left="0" w:firstLine="0"/>
        <w:jc w:val="left"/>
        <w:rPr>
          <w:rFonts w:ascii="Arial" w:hAnsi="Arial" w:cs="Arial"/>
        </w:rPr>
      </w:pPr>
    </w:p>
    <w:p w14:paraId="5CEE88CE" w14:textId="77777777" w:rsidR="00D41FE3" w:rsidRPr="00B35395" w:rsidRDefault="008F048C">
      <w:pPr>
        <w:spacing w:after="0" w:line="259" w:lineRule="auto"/>
        <w:ind w:left="0" w:firstLine="0"/>
        <w:jc w:val="left"/>
        <w:rPr>
          <w:rFonts w:ascii="Arial" w:hAnsi="Arial" w:cs="Arial"/>
        </w:rPr>
      </w:pPr>
      <w:r w:rsidRPr="00B35395">
        <w:rPr>
          <w:rFonts w:ascii="Arial" w:eastAsia="Times New Roman" w:hAnsi="Arial" w:cs="Arial"/>
          <w:sz w:val="24"/>
        </w:rPr>
        <w:t xml:space="preserve"> </w:t>
      </w:r>
    </w:p>
    <w:p w14:paraId="4603325C" w14:textId="77777777" w:rsidR="00D41FE3" w:rsidRPr="00B35395" w:rsidRDefault="008F048C">
      <w:pPr>
        <w:spacing w:after="0" w:line="259" w:lineRule="auto"/>
        <w:ind w:left="0" w:firstLine="0"/>
        <w:jc w:val="left"/>
        <w:rPr>
          <w:rFonts w:ascii="Arial" w:hAnsi="Arial" w:cs="Arial"/>
        </w:rPr>
      </w:pPr>
      <w:r w:rsidRPr="00B35395">
        <w:rPr>
          <w:rFonts w:ascii="Arial" w:eastAsia="Times New Roman" w:hAnsi="Arial" w:cs="Arial"/>
          <w:sz w:val="24"/>
        </w:rPr>
        <w:t xml:space="preserve"> </w:t>
      </w:r>
    </w:p>
    <w:p w14:paraId="03AFC001" w14:textId="77777777" w:rsidR="00D41FE3" w:rsidRPr="00B35395" w:rsidRDefault="008F048C">
      <w:pPr>
        <w:spacing w:after="0" w:line="259" w:lineRule="auto"/>
        <w:ind w:left="0" w:firstLine="0"/>
        <w:jc w:val="left"/>
        <w:rPr>
          <w:rFonts w:ascii="Arial" w:eastAsia="Times New Roman" w:hAnsi="Arial" w:cs="Arial"/>
          <w:sz w:val="24"/>
        </w:rPr>
      </w:pPr>
      <w:r w:rsidRPr="00B35395">
        <w:rPr>
          <w:rFonts w:ascii="Arial" w:eastAsia="Times New Roman" w:hAnsi="Arial" w:cs="Arial"/>
          <w:sz w:val="24"/>
        </w:rPr>
        <w:t xml:space="preserve"> </w:t>
      </w:r>
    </w:p>
    <w:p w14:paraId="08658BE8" w14:textId="77777777" w:rsidR="00F50ED9" w:rsidRPr="00B35395" w:rsidRDefault="00F50ED9">
      <w:pPr>
        <w:spacing w:after="0" w:line="259" w:lineRule="auto"/>
        <w:ind w:left="0" w:firstLine="0"/>
        <w:jc w:val="left"/>
        <w:rPr>
          <w:rFonts w:ascii="Arial" w:hAnsi="Arial" w:cs="Arial"/>
        </w:rPr>
      </w:pPr>
    </w:p>
    <w:p w14:paraId="3AB4F6D5" w14:textId="77777777" w:rsidR="00D41FE3" w:rsidRPr="00B35395" w:rsidRDefault="008F048C">
      <w:pPr>
        <w:spacing w:after="0" w:line="259" w:lineRule="auto"/>
        <w:ind w:left="0" w:firstLine="0"/>
        <w:jc w:val="left"/>
        <w:rPr>
          <w:rFonts w:ascii="Arial" w:hAnsi="Arial" w:cs="Arial"/>
        </w:rPr>
      </w:pPr>
      <w:r w:rsidRPr="00B35395">
        <w:rPr>
          <w:rFonts w:ascii="Arial" w:eastAsia="Times New Roman" w:hAnsi="Arial" w:cs="Arial"/>
          <w:sz w:val="24"/>
        </w:rPr>
        <w:t xml:space="preserve"> </w:t>
      </w:r>
    </w:p>
    <w:p w14:paraId="32BF61FF" w14:textId="5275F17E" w:rsidR="007731B9" w:rsidRPr="00BB5FE9" w:rsidRDefault="007731B9" w:rsidP="004F3A2E">
      <w:pPr>
        <w:pBdr>
          <w:top w:val="single" w:sz="4" w:space="1" w:color="auto"/>
          <w:left w:val="single" w:sz="4" w:space="4" w:color="auto"/>
          <w:bottom w:val="single" w:sz="4" w:space="1" w:color="auto"/>
          <w:right w:val="single" w:sz="4" w:space="4" w:color="auto"/>
        </w:pBdr>
        <w:shd w:val="clear" w:color="auto" w:fill="A6A6A6" w:themeFill="background1" w:themeFillShade="A6"/>
        <w:ind w:left="-426" w:firstLine="0"/>
        <w:jc w:val="center"/>
        <w:rPr>
          <w:rFonts w:ascii="Arial" w:hAnsi="Arial" w:cs="Arial"/>
          <w:sz w:val="24"/>
          <w:szCs w:val="24"/>
        </w:rPr>
      </w:pPr>
      <w:r w:rsidRPr="007731B9">
        <w:rPr>
          <w:rFonts w:ascii="Arial" w:hAnsi="Arial" w:cs="Arial"/>
          <w:b/>
          <w:sz w:val="24"/>
          <w:szCs w:val="24"/>
          <w:shd w:val="clear" w:color="auto" w:fill="A6A6A6" w:themeFill="background1" w:themeFillShade="A6"/>
        </w:rPr>
        <w:lastRenderedPageBreak/>
        <w:t>Valeur technique (</w:t>
      </w:r>
      <w:r w:rsidR="003D5192">
        <w:rPr>
          <w:rFonts w:ascii="Arial" w:hAnsi="Arial" w:cs="Arial"/>
          <w:b/>
          <w:sz w:val="24"/>
          <w:szCs w:val="24"/>
          <w:shd w:val="clear" w:color="auto" w:fill="A6A6A6" w:themeFill="background1" w:themeFillShade="A6"/>
        </w:rPr>
        <w:t>45</w:t>
      </w:r>
      <w:r w:rsidRPr="007731B9">
        <w:rPr>
          <w:rFonts w:ascii="Arial" w:hAnsi="Arial" w:cs="Arial"/>
          <w:b/>
          <w:sz w:val="24"/>
          <w:szCs w:val="24"/>
          <w:shd w:val="clear" w:color="auto" w:fill="A6A6A6" w:themeFill="background1" w:themeFillShade="A6"/>
        </w:rPr>
        <w:t xml:space="preserve"> points</w:t>
      </w:r>
      <w:r w:rsidRPr="00BB5FE9">
        <w:rPr>
          <w:rFonts w:ascii="Arial" w:hAnsi="Arial" w:cs="Arial"/>
          <w:b/>
          <w:sz w:val="24"/>
          <w:szCs w:val="24"/>
        </w:rPr>
        <w:t>)</w:t>
      </w:r>
    </w:p>
    <w:p w14:paraId="59AFED97" w14:textId="77777777" w:rsidR="00877E29" w:rsidRPr="00D26519" w:rsidRDefault="00877E29" w:rsidP="004F3A2E">
      <w:pPr>
        <w:spacing w:after="0" w:line="259" w:lineRule="auto"/>
        <w:ind w:left="-426" w:firstLine="0"/>
        <w:jc w:val="center"/>
        <w:rPr>
          <w:rFonts w:ascii="Arial" w:hAnsi="Arial" w:cs="Arial"/>
          <w:b/>
          <w:u w:val="single"/>
        </w:rPr>
      </w:pPr>
    </w:p>
    <w:p w14:paraId="102A6E76" w14:textId="77777777" w:rsidR="00BB5FE9" w:rsidRPr="00B35395" w:rsidRDefault="00BB5FE9" w:rsidP="004F3A2E">
      <w:pPr>
        <w:autoSpaceDE w:val="0"/>
        <w:ind w:left="-426"/>
        <w:rPr>
          <w:rFonts w:ascii="Arial" w:hAnsi="Arial" w:cs="Arial"/>
          <w:b/>
          <w:bCs/>
          <w:sz w:val="20"/>
          <w:szCs w:val="20"/>
        </w:rPr>
      </w:pPr>
    </w:p>
    <w:p w14:paraId="29CE32DF" w14:textId="3C10255B" w:rsidR="00CB23FE" w:rsidRPr="007731B9" w:rsidRDefault="00B00CCF" w:rsidP="004F3A2E">
      <w:pPr>
        <w:widowControl w:val="0"/>
        <w:pBdr>
          <w:top w:val="single" w:sz="4" w:space="0" w:color="auto"/>
          <w:left w:val="single" w:sz="4" w:space="4" w:color="auto"/>
          <w:bottom w:val="single" w:sz="4" w:space="1" w:color="auto"/>
          <w:right w:val="single" w:sz="4" w:space="4" w:color="auto"/>
        </w:pBdr>
        <w:spacing w:after="0" w:line="240" w:lineRule="auto"/>
        <w:ind w:left="-426" w:firstLine="0"/>
        <w:rPr>
          <w:rFonts w:ascii="Arial" w:hAnsi="Arial" w:cs="Arial"/>
          <w:b/>
        </w:rPr>
      </w:pPr>
      <w:r w:rsidRPr="007731B9">
        <w:rPr>
          <w:rFonts w:ascii="Arial" w:hAnsi="Arial" w:cs="Arial"/>
          <w:b/>
          <w:iCs/>
        </w:rPr>
        <w:t xml:space="preserve">Amplitude des médias surveillés </w:t>
      </w:r>
      <w:r w:rsidR="00C55802" w:rsidRPr="007731B9">
        <w:rPr>
          <w:rFonts w:ascii="Arial" w:hAnsi="Arial" w:cs="Arial"/>
          <w:b/>
          <w:iCs/>
        </w:rPr>
        <w:t xml:space="preserve">– </w:t>
      </w:r>
      <w:r w:rsidR="003D5192">
        <w:rPr>
          <w:rFonts w:ascii="Arial" w:hAnsi="Arial" w:cs="Arial"/>
          <w:b/>
          <w:iCs/>
        </w:rPr>
        <w:t>15</w:t>
      </w:r>
      <w:r w:rsidR="00C55802" w:rsidRPr="007731B9">
        <w:rPr>
          <w:rFonts w:ascii="Arial" w:hAnsi="Arial" w:cs="Arial"/>
          <w:b/>
          <w:iCs/>
        </w:rPr>
        <w:t xml:space="preserve"> points</w:t>
      </w:r>
    </w:p>
    <w:p w14:paraId="66825346" w14:textId="77777777" w:rsidR="00CB23FE" w:rsidRPr="00B35395" w:rsidRDefault="00CB23FE" w:rsidP="004F3A2E">
      <w:pPr>
        <w:widowControl w:val="0"/>
        <w:spacing w:after="0" w:line="240" w:lineRule="auto"/>
        <w:ind w:left="-426" w:firstLine="0"/>
        <w:rPr>
          <w:rFonts w:ascii="Arial" w:hAnsi="Arial" w:cs="Arial"/>
          <w:b/>
          <w:sz w:val="20"/>
          <w:szCs w:val="20"/>
        </w:rPr>
      </w:pPr>
    </w:p>
    <w:p w14:paraId="2CB07F42" w14:textId="5D2055B3" w:rsidR="00CB23FE" w:rsidRDefault="00B00CCF" w:rsidP="004F3A2E">
      <w:pPr>
        <w:pStyle w:val="Paragraphedeliste"/>
        <w:autoSpaceDE w:val="0"/>
        <w:ind w:left="-426" w:firstLine="0"/>
        <w:rPr>
          <w:rFonts w:ascii="Arial" w:hAnsi="Arial" w:cs="Arial"/>
          <w:sz w:val="20"/>
        </w:rPr>
      </w:pPr>
      <w:r w:rsidRPr="00410EE6">
        <w:rPr>
          <w:rFonts w:ascii="Arial" w:hAnsi="Arial" w:cs="Arial"/>
          <w:sz w:val="20"/>
        </w:rPr>
        <w:t>Le candidat devra préciser dans sa réponse si l’un de ces médias ne peut pas être suivi en fonction des listes</w:t>
      </w:r>
      <w:r w:rsidR="007F6D55">
        <w:rPr>
          <w:rFonts w:ascii="Arial" w:hAnsi="Arial" w:cs="Arial"/>
          <w:sz w:val="20"/>
        </w:rPr>
        <w:t xml:space="preserve"> </w:t>
      </w:r>
      <w:r w:rsidRPr="00410EE6">
        <w:rPr>
          <w:rFonts w:ascii="Arial" w:hAnsi="Arial" w:cs="Arial"/>
          <w:sz w:val="20"/>
        </w:rPr>
        <w:t>mentionnées à l’article 3 du CCTP. L’amplitude des médias surveillés étant un élément d’examen des offres, la note sera dégradée en conséquence.</w:t>
      </w:r>
    </w:p>
    <w:p w14:paraId="6394EDFD" w14:textId="77777777" w:rsidR="00BB5FE9" w:rsidRDefault="00BB5FE9" w:rsidP="004F3A2E">
      <w:pPr>
        <w:autoSpaceDE w:val="0"/>
        <w:ind w:left="-426"/>
        <w:rPr>
          <w:rFonts w:ascii="Arial" w:hAnsi="Arial" w:cs="Arial"/>
          <w:sz w:val="20"/>
        </w:rPr>
      </w:pPr>
    </w:p>
    <w:p w14:paraId="3149A07A" w14:textId="11475492" w:rsidR="00FE49A2" w:rsidRDefault="00FE49A2" w:rsidP="004F3A2E">
      <w:pPr>
        <w:autoSpaceDE w:val="0"/>
        <w:ind w:left="-426"/>
        <w:rPr>
          <w:rFonts w:ascii="Arial" w:hAnsi="Arial" w:cs="Arial"/>
          <w:sz w:val="20"/>
        </w:rPr>
      </w:pPr>
      <w:r>
        <w:rPr>
          <w:rFonts w:ascii="Arial" w:hAnsi="Arial" w:cs="Arial"/>
          <w:sz w:val="20"/>
        </w:rPr>
        <w:t>Pour les médias prioritaires, il faudra fournir à minima 90 % de la liste</w:t>
      </w:r>
      <w:r w:rsidR="002777E8">
        <w:rPr>
          <w:rFonts w:ascii="Arial" w:hAnsi="Arial" w:cs="Arial"/>
          <w:sz w:val="20"/>
        </w:rPr>
        <w:t>,</w:t>
      </w:r>
    </w:p>
    <w:p w14:paraId="709E42AE" w14:textId="78840D46" w:rsidR="00FE49A2" w:rsidRDefault="00FE49A2" w:rsidP="004F3A2E">
      <w:pPr>
        <w:autoSpaceDE w:val="0"/>
        <w:ind w:left="-426"/>
        <w:rPr>
          <w:rFonts w:ascii="Arial" w:hAnsi="Arial" w:cs="Arial"/>
          <w:sz w:val="20"/>
        </w:rPr>
      </w:pPr>
      <w:r>
        <w:rPr>
          <w:rFonts w:ascii="Arial" w:hAnsi="Arial" w:cs="Arial"/>
          <w:sz w:val="20"/>
        </w:rPr>
        <w:t>Pour les médias complémentaires, il faudra fournir à minima 80 % de la liste</w:t>
      </w:r>
      <w:r w:rsidR="002777E8">
        <w:rPr>
          <w:rFonts w:ascii="Arial" w:hAnsi="Arial" w:cs="Arial"/>
          <w:sz w:val="20"/>
        </w:rPr>
        <w:t>,</w:t>
      </w:r>
    </w:p>
    <w:p w14:paraId="5927474E" w14:textId="71CB5101" w:rsidR="00FE49A2" w:rsidRDefault="00FE49A2" w:rsidP="004F3A2E">
      <w:pPr>
        <w:autoSpaceDE w:val="0"/>
        <w:ind w:left="-426"/>
        <w:rPr>
          <w:rFonts w:ascii="Arial" w:hAnsi="Arial" w:cs="Arial"/>
          <w:sz w:val="20"/>
        </w:rPr>
      </w:pPr>
      <w:r>
        <w:rPr>
          <w:rFonts w:ascii="Arial" w:hAnsi="Arial" w:cs="Arial"/>
          <w:sz w:val="20"/>
        </w:rPr>
        <w:t>Pour les médias supplémentaires, les propositions se</w:t>
      </w:r>
      <w:r w:rsidR="002777E8">
        <w:rPr>
          <w:rFonts w:ascii="Arial" w:hAnsi="Arial" w:cs="Arial"/>
          <w:sz w:val="20"/>
        </w:rPr>
        <w:t>ront</w:t>
      </w:r>
      <w:r>
        <w:rPr>
          <w:rFonts w:ascii="Arial" w:hAnsi="Arial" w:cs="Arial"/>
          <w:sz w:val="20"/>
        </w:rPr>
        <w:t xml:space="preserve"> jugées selon leur pertinence et pourront servir à majorer la note</w:t>
      </w:r>
      <w:r w:rsidR="002777E8">
        <w:rPr>
          <w:rFonts w:ascii="Arial" w:hAnsi="Arial" w:cs="Arial"/>
          <w:sz w:val="20"/>
        </w:rPr>
        <w:t>.</w:t>
      </w:r>
    </w:p>
    <w:p w14:paraId="5C137092" w14:textId="77777777" w:rsidR="00FE49A2" w:rsidRDefault="00FE49A2" w:rsidP="004F3A2E">
      <w:pPr>
        <w:autoSpaceDE w:val="0"/>
        <w:ind w:left="-426"/>
        <w:rPr>
          <w:rFonts w:ascii="Arial" w:hAnsi="Arial" w:cs="Arial"/>
          <w:sz w:val="20"/>
        </w:rPr>
      </w:pPr>
    </w:p>
    <w:p w14:paraId="3D4F0FC0" w14:textId="6FFB7AC7" w:rsidR="00BB5FE9" w:rsidRPr="00B11B53" w:rsidRDefault="00BB5FE9" w:rsidP="004F3A2E">
      <w:pPr>
        <w:autoSpaceDE w:val="0"/>
        <w:ind w:left="-426" w:firstLine="0"/>
        <w:rPr>
          <w:rFonts w:ascii="Arial" w:hAnsi="Arial" w:cs="Arial"/>
          <w:b/>
          <w:i/>
          <w:sz w:val="20"/>
        </w:rPr>
      </w:pPr>
      <w:r w:rsidRPr="00B11B53">
        <w:rPr>
          <w:rFonts w:ascii="Arial" w:hAnsi="Arial" w:cs="Arial"/>
          <w:b/>
          <w:i/>
          <w:sz w:val="20"/>
        </w:rPr>
        <w:t>A compléter par le candidat</w:t>
      </w:r>
      <w:r w:rsidR="0025377A">
        <w:rPr>
          <w:rFonts w:ascii="Arial" w:hAnsi="Arial" w:cs="Arial"/>
          <w:b/>
          <w:i/>
          <w:sz w:val="20"/>
        </w:rPr>
        <w:t xml:space="preserve"> catégorie par catégorie en indiquant pour chaque titre s’ils sont fournis oui ou non </w:t>
      </w:r>
      <w:r w:rsidR="00DF3909">
        <w:rPr>
          <w:rFonts w:ascii="Arial" w:hAnsi="Arial" w:cs="Arial"/>
          <w:b/>
          <w:i/>
          <w:sz w:val="20"/>
        </w:rPr>
        <w:t>(merci d’activer la case correspondante)</w:t>
      </w:r>
      <w:r w:rsidR="00DF3909" w:rsidRPr="00DF3909">
        <w:rPr>
          <w:rFonts w:ascii="Arial" w:hAnsi="Arial" w:cs="Arial"/>
          <w:b/>
          <w:i/>
          <w:sz w:val="20"/>
        </w:rPr>
        <w:t xml:space="preserve"> </w:t>
      </w:r>
      <w:r w:rsidR="00DF3909">
        <w:rPr>
          <w:rFonts w:ascii="Arial" w:hAnsi="Arial" w:cs="Arial"/>
          <w:b/>
          <w:i/>
          <w:sz w:val="20"/>
        </w:rPr>
        <w:t>comme ci –dessous :</w:t>
      </w:r>
    </w:p>
    <w:p w14:paraId="1D1C1716" w14:textId="77777777" w:rsidR="00BB5FE9" w:rsidRDefault="00BB5FE9" w:rsidP="00BB5FE9">
      <w:pPr>
        <w:autoSpaceDE w:val="0"/>
        <w:rPr>
          <w:rFonts w:ascii="Arial" w:hAnsi="Arial" w:cs="Arial"/>
          <w:sz w:val="20"/>
        </w:rPr>
      </w:pPr>
    </w:p>
    <w:p w14:paraId="04AFDD60" w14:textId="77777777" w:rsidR="00462E2F" w:rsidRDefault="00462E2F" w:rsidP="0025377A">
      <w:pPr>
        <w:autoSpaceDE w:val="0"/>
        <w:rPr>
          <w:rFonts w:ascii="Arial" w:hAnsi="Arial" w:cs="Arial"/>
          <w:b/>
          <w:sz w:val="20"/>
          <w:u w:val="single"/>
        </w:rPr>
        <w:sectPr w:rsidR="00462E2F">
          <w:footerReference w:type="even" r:id="rId9"/>
          <w:footerReference w:type="default" r:id="rId10"/>
          <w:footerReference w:type="first" r:id="rId11"/>
          <w:pgSz w:w="11906" w:h="16838"/>
          <w:pgMar w:top="1084" w:right="606" w:bottom="1722" w:left="1416" w:header="720" w:footer="708" w:gutter="0"/>
          <w:cols w:space="720"/>
        </w:sectPr>
      </w:pPr>
    </w:p>
    <w:p w14:paraId="64814CB5" w14:textId="0CCC2703" w:rsidR="0025377A" w:rsidRPr="00DF3909" w:rsidRDefault="00E11BA0" w:rsidP="00E11BA0">
      <w:pPr>
        <w:autoSpaceDE w:val="0"/>
        <w:ind w:left="-284"/>
        <w:rPr>
          <w:rFonts w:ascii="Arial" w:hAnsi="Arial" w:cs="Arial"/>
          <w:b/>
          <w:sz w:val="20"/>
          <w:u w:val="single"/>
        </w:rPr>
      </w:pPr>
      <w:r w:rsidRPr="00E11BA0">
        <w:rPr>
          <w:rFonts w:ascii="Arial" w:hAnsi="Arial" w:cs="Arial"/>
          <w:b/>
          <w:color w:val="0070C0"/>
          <w:sz w:val="20"/>
          <w:u w:val="single"/>
        </w:rPr>
        <w:lastRenderedPageBreak/>
        <w:t>MEDIAS PRIORITAIRES </w:t>
      </w:r>
      <w:r w:rsidR="00DF3909" w:rsidRPr="00DF3909">
        <w:rPr>
          <w:rFonts w:ascii="Arial" w:hAnsi="Arial" w:cs="Arial"/>
          <w:b/>
          <w:sz w:val="20"/>
        </w:rPr>
        <w:t>:</w:t>
      </w:r>
    </w:p>
    <w:p w14:paraId="4F689B23" w14:textId="77777777" w:rsidR="0025377A" w:rsidRPr="0025377A" w:rsidRDefault="0025377A" w:rsidP="00462E2F">
      <w:pPr>
        <w:autoSpaceDE w:val="0"/>
        <w:ind w:left="0"/>
        <w:rPr>
          <w:rFonts w:ascii="Arial" w:hAnsi="Arial" w:cs="Arial"/>
          <w:sz w:val="20"/>
        </w:rPr>
      </w:pPr>
    </w:p>
    <w:p w14:paraId="786E16A5" w14:textId="5EC6E571" w:rsidR="0025377A" w:rsidRDefault="0025377A" w:rsidP="00E11BA0">
      <w:pPr>
        <w:autoSpaceDE w:val="0"/>
        <w:ind w:left="-284"/>
        <w:rPr>
          <w:rFonts w:ascii="Arial" w:hAnsi="Arial" w:cs="Arial"/>
          <w:b/>
          <w:i/>
          <w:sz w:val="20"/>
        </w:rPr>
      </w:pPr>
      <w:r w:rsidRPr="00DF3909">
        <w:rPr>
          <w:rFonts w:ascii="Arial" w:hAnsi="Arial" w:cs="Arial"/>
          <w:b/>
          <w:i/>
          <w:sz w:val="20"/>
        </w:rPr>
        <w:t>Presse quotidienne :</w:t>
      </w:r>
      <w:r w:rsidR="00704D34" w:rsidRPr="00DF3909">
        <w:rPr>
          <w:rFonts w:ascii="Arial" w:hAnsi="Arial" w:cs="Arial"/>
          <w:b/>
          <w:i/>
          <w:sz w:val="20"/>
        </w:rPr>
        <w:tab/>
      </w:r>
    </w:p>
    <w:p w14:paraId="6CAA4C0A" w14:textId="77777777" w:rsidR="004F3A2E" w:rsidRPr="00DF3909" w:rsidRDefault="004F3A2E" w:rsidP="00E11BA0">
      <w:pPr>
        <w:autoSpaceDE w:val="0"/>
        <w:ind w:left="-284"/>
        <w:rPr>
          <w:rFonts w:ascii="Arial" w:hAnsi="Arial" w:cs="Arial"/>
          <w:b/>
          <w:i/>
          <w:sz w:val="20"/>
        </w:rPr>
      </w:pPr>
    </w:p>
    <w:p w14:paraId="4AEA96AA" w14:textId="380EECBF" w:rsidR="0025377A" w:rsidRDefault="0025377A" w:rsidP="00E11BA0">
      <w:pPr>
        <w:autoSpaceDE w:val="0"/>
        <w:ind w:left="-284"/>
        <w:rPr>
          <w:rFonts w:ascii="Arial" w:hAnsi="Arial" w:cs="Arial"/>
          <w:sz w:val="20"/>
        </w:rPr>
      </w:pPr>
      <w:r w:rsidRPr="0025377A">
        <w:rPr>
          <w:rFonts w:ascii="Arial" w:hAnsi="Arial" w:cs="Arial"/>
          <w:sz w:val="20"/>
        </w:rPr>
        <w:t xml:space="preserve">Le Monde </w:t>
      </w:r>
      <w:r w:rsidR="00704D34">
        <w:rPr>
          <w:rFonts w:ascii="Arial" w:hAnsi="Arial" w:cs="Arial"/>
          <w:sz w:val="20"/>
        </w:rPr>
        <w:tab/>
      </w:r>
      <w:r w:rsidR="00704D34">
        <w:rPr>
          <w:rFonts w:ascii="Arial" w:hAnsi="Arial" w:cs="Arial"/>
          <w:sz w:val="20"/>
        </w:rPr>
        <w:tab/>
      </w:r>
      <w:r w:rsidR="00462E2F">
        <w:rPr>
          <w:rFonts w:ascii="Arial" w:hAnsi="Arial" w:cs="Arial"/>
          <w:sz w:val="20"/>
        </w:rPr>
        <w:tab/>
      </w:r>
      <w:r w:rsidR="00704D34" w:rsidRPr="006C1095">
        <w:rPr>
          <w:rFonts w:cstheme="minorHAnsi"/>
        </w:rPr>
        <w:t>Oui</w:t>
      </w:r>
      <w:r w:rsidR="00704D34">
        <w:rPr>
          <w:rFonts w:cstheme="minorHAnsi"/>
        </w:rPr>
        <w:t xml:space="preserve">  </w:t>
      </w:r>
      <w:sdt>
        <w:sdtPr>
          <w:rPr>
            <w:rFonts w:cstheme="minorHAnsi"/>
          </w:rPr>
          <w:id w:val="-789117760"/>
          <w14:checkbox>
            <w14:checked w14:val="0"/>
            <w14:checkedState w14:val="2612" w14:font="MS Gothic"/>
            <w14:uncheckedState w14:val="2610" w14:font="MS Gothic"/>
          </w14:checkbox>
        </w:sdtPr>
        <w:sdtEndPr/>
        <w:sdtContent>
          <w:r w:rsidR="00125E72">
            <w:rPr>
              <w:rFonts w:ascii="MS Gothic" w:eastAsia="MS Gothic" w:hAnsi="MS Gothic" w:cstheme="minorHAnsi" w:hint="eastAsia"/>
            </w:rPr>
            <w:t>☐</w:t>
          </w:r>
        </w:sdtContent>
      </w:sdt>
      <w:r w:rsidR="00704D34">
        <w:rPr>
          <w:rFonts w:cstheme="minorHAnsi"/>
        </w:rPr>
        <w:t xml:space="preserve">      </w:t>
      </w:r>
      <w:r w:rsidR="00704D34" w:rsidRPr="006C1095">
        <w:rPr>
          <w:rFonts w:cstheme="minorHAnsi"/>
        </w:rPr>
        <w:t>Non</w:t>
      </w:r>
      <w:sdt>
        <w:sdtPr>
          <w:rPr>
            <w:rFonts w:cstheme="minorHAnsi"/>
          </w:rPr>
          <w:id w:val="-591700902"/>
          <w14:checkbox>
            <w14:checked w14:val="0"/>
            <w14:checkedState w14:val="2612" w14:font="MS Gothic"/>
            <w14:uncheckedState w14:val="2610" w14:font="MS Gothic"/>
          </w14:checkbox>
        </w:sdtPr>
        <w:sdtEndPr/>
        <w:sdtContent>
          <w:r w:rsidR="00DF3909">
            <w:rPr>
              <w:rFonts w:ascii="MS Gothic" w:eastAsia="MS Gothic" w:hAnsi="MS Gothic" w:cstheme="minorHAnsi" w:hint="eastAsia"/>
            </w:rPr>
            <w:t>☐</w:t>
          </w:r>
        </w:sdtContent>
      </w:sdt>
    </w:p>
    <w:p w14:paraId="489DE15F" w14:textId="2F9D1F59" w:rsidR="00DF3909" w:rsidRDefault="0025377A" w:rsidP="00E11BA0">
      <w:pPr>
        <w:autoSpaceDE w:val="0"/>
        <w:ind w:left="-284"/>
        <w:rPr>
          <w:rFonts w:ascii="Arial" w:hAnsi="Arial" w:cs="Arial"/>
          <w:sz w:val="20"/>
        </w:rPr>
      </w:pPr>
      <w:r w:rsidRPr="0025377A">
        <w:rPr>
          <w:rFonts w:ascii="Arial" w:hAnsi="Arial" w:cs="Arial"/>
          <w:sz w:val="20"/>
        </w:rPr>
        <w:t>Le Figaro,</w:t>
      </w:r>
      <w:r w:rsidR="00704D34">
        <w:rPr>
          <w:rFonts w:ascii="Arial" w:hAnsi="Arial" w:cs="Arial"/>
          <w:sz w:val="20"/>
        </w:rPr>
        <w:tab/>
      </w:r>
      <w:r w:rsidR="00704D34">
        <w:rPr>
          <w:rFonts w:ascii="Arial" w:hAnsi="Arial" w:cs="Arial"/>
          <w:sz w:val="20"/>
        </w:rPr>
        <w:tab/>
      </w:r>
      <w:r w:rsidR="00462E2F">
        <w:rPr>
          <w:rFonts w:ascii="Arial" w:hAnsi="Arial" w:cs="Arial"/>
          <w:sz w:val="20"/>
        </w:rPr>
        <w:tab/>
      </w:r>
      <w:r w:rsidR="00DF3909" w:rsidRPr="006C1095">
        <w:rPr>
          <w:rFonts w:cstheme="minorHAnsi"/>
        </w:rPr>
        <w:t>Oui</w:t>
      </w:r>
      <w:r w:rsidR="00DF3909">
        <w:rPr>
          <w:rFonts w:cstheme="minorHAnsi"/>
        </w:rPr>
        <w:t xml:space="preserve">  </w:t>
      </w:r>
      <w:sdt>
        <w:sdtPr>
          <w:rPr>
            <w:rFonts w:cstheme="minorHAnsi"/>
          </w:rPr>
          <w:id w:val="193656507"/>
          <w14:checkbox>
            <w14:checked w14:val="0"/>
            <w14:checkedState w14:val="2612" w14:font="MS Gothic"/>
            <w14:uncheckedState w14:val="2610" w14:font="MS Gothic"/>
          </w14:checkbox>
        </w:sdtPr>
        <w:sdtEndPr/>
        <w:sdtContent>
          <w:r w:rsidR="00DF3909">
            <w:rPr>
              <w:rFonts w:ascii="MS Gothic" w:eastAsia="MS Gothic" w:hAnsi="MS Gothic" w:cstheme="minorHAnsi" w:hint="eastAsia"/>
            </w:rPr>
            <w:t>☐</w:t>
          </w:r>
        </w:sdtContent>
      </w:sdt>
      <w:r w:rsidR="00DF3909">
        <w:rPr>
          <w:rFonts w:cstheme="minorHAnsi"/>
        </w:rPr>
        <w:t xml:space="preserve">      </w:t>
      </w:r>
      <w:r w:rsidR="00DF3909" w:rsidRPr="006C1095">
        <w:rPr>
          <w:rFonts w:cstheme="minorHAnsi"/>
        </w:rPr>
        <w:t>Non</w:t>
      </w:r>
      <w:sdt>
        <w:sdtPr>
          <w:rPr>
            <w:rFonts w:cstheme="minorHAnsi"/>
          </w:rPr>
          <w:id w:val="-816561219"/>
          <w14:checkbox>
            <w14:checked w14:val="0"/>
            <w14:checkedState w14:val="2612" w14:font="MS Gothic"/>
            <w14:uncheckedState w14:val="2610" w14:font="MS Gothic"/>
          </w14:checkbox>
        </w:sdtPr>
        <w:sdtEndPr/>
        <w:sdtContent>
          <w:r w:rsidR="00DF3909">
            <w:rPr>
              <w:rFonts w:ascii="MS Gothic" w:eastAsia="MS Gothic" w:hAnsi="MS Gothic" w:cstheme="minorHAnsi" w:hint="eastAsia"/>
            </w:rPr>
            <w:t>☐</w:t>
          </w:r>
        </w:sdtContent>
      </w:sdt>
      <w:r w:rsidR="00DF3909" w:rsidRPr="0025377A">
        <w:rPr>
          <w:rFonts w:ascii="Arial" w:hAnsi="Arial" w:cs="Arial"/>
          <w:sz w:val="20"/>
        </w:rPr>
        <w:t xml:space="preserve"> </w:t>
      </w:r>
    </w:p>
    <w:p w14:paraId="147391E1" w14:textId="39C86982" w:rsidR="0025377A" w:rsidRDefault="0025377A" w:rsidP="00E11BA0">
      <w:pPr>
        <w:autoSpaceDE w:val="0"/>
        <w:ind w:left="-284"/>
        <w:rPr>
          <w:rFonts w:ascii="Arial" w:hAnsi="Arial" w:cs="Arial"/>
          <w:sz w:val="20"/>
        </w:rPr>
      </w:pPr>
      <w:r w:rsidRPr="0025377A">
        <w:rPr>
          <w:rFonts w:ascii="Arial" w:hAnsi="Arial" w:cs="Arial"/>
          <w:sz w:val="20"/>
        </w:rPr>
        <w:t xml:space="preserve">Le Parisien </w:t>
      </w:r>
      <w:r w:rsidR="00704D34">
        <w:rPr>
          <w:rFonts w:ascii="Arial" w:hAnsi="Arial" w:cs="Arial"/>
          <w:sz w:val="20"/>
        </w:rPr>
        <w:tab/>
      </w:r>
      <w:r w:rsidR="00462E2F">
        <w:rPr>
          <w:rFonts w:ascii="Arial" w:hAnsi="Arial" w:cs="Arial"/>
          <w:sz w:val="20"/>
        </w:rPr>
        <w:tab/>
      </w:r>
      <w:r w:rsidR="00DF3909" w:rsidRPr="006C1095">
        <w:rPr>
          <w:rFonts w:cstheme="minorHAnsi"/>
        </w:rPr>
        <w:t>Oui</w:t>
      </w:r>
      <w:r w:rsidR="00DF3909">
        <w:rPr>
          <w:rFonts w:cstheme="minorHAnsi"/>
        </w:rPr>
        <w:t xml:space="preserve">  </w:t>
      </w:r>
      <w:sdt>
        <w:sdtPr>
          <w:rPr>
            <w:rFonts w:cstheme="minorHAnsi"/>
          </w:rPr>
          <w:id w:val="-1040980615"/>
          <w14:checkbox>
            <w14:checked w14:val="0"/>
            <w14:checkedState w14:val="2612" w14:font="MS Gothic"/>
            <w14:uncheckedState w14:val="2610" w14:font="MS Gothic"/>
          </w14:checkbox>
        </w:sdtPr>
        <w:sdtEndPr/>
        <w:sdtContent>
          <w:r w:rsidR="00DF3909">
            <w:rPr>
              <w:rFonts w:ascii="MS Gothic" w:eastAsia="MS Gothic" w:hAnsi="MS Gothic" w:cstheme="minorHAnsi" w:hint="eastAsia"/>
            </w:rPr>
            <w:t>☐</w:t>
          </w:r>
        </w:sdtContent>
      </w:sdt>
      <w:r w:rsidR="00DF3909">
        <w:rPr>
          <w:rFonts w:cstheme="minorHAnsi"/>
        </w:rPr>
        <w:t xml:space="preserve">      </w:t>
      </w:r>
      <w:r w:rsidR="00DF3909" w:rsidRPr="006C1095">
        <w:rPr>
          <w:rFonts w:cstheme="minorHAnsi"/>
        </w:rPr>
        <w:t>Non</w:t>
      </w:r>
      <w:sdt>
        <w:sdtPr>
          <w:rPr>
            <w:rFonts w:cstheme="minorHAnsi"/>
          </w:rPr>
          <w:id w:val="-1177342751"/>
          <w14:checkbox>
            <w14:checked w14:val="0"/>
            <w14:checkedState w14:val="2612" w14:font="MS Gothic"/>
            <w14:uncheckedState w14:val="2610" w14:font="MS Gothic"/>
          </w14:checkbox>
        </w:sdtPr>
        <w:sdtEndPr/>
        <w:sdtContent>
          <w:r w:rsidR="00DF3909">
            <w:rPr>
              <w:rFonts w:ascii="MS Gothic" w:eastAsia="MS Gothic" w:hAnsi="MS Gothic" w:cstheme="minorHAnsi" w:hint="eastAsia"/>
            </w:rPr>
            <w:t>☐</w:t>
          </w:r>
        </w:sdtContent>
      </w:sdt>
    </w:p>
    <w:p w14:paraId="6D6475BF" w14:textId="58846157" w:rsidR="0025377A" w:rsidRDefault="0025377A" w:rsidP="00E11BA0">
      <w:pPr>
        <w:autoSpaceDE w:val="0"/>
        <w:ind w:left="-284"/>
        <w:rPr>
          <w:rFonts w:ascii="Arial" w:hAnsi="Arial" w:cs="Arial"/>
          <w:sz w:val="20"/>
        </w:rPr>
      </w:pPr>
      <w:r w:rsidRPr="0025377A">
        <w:rPr>
          <w:rFonts w:ascii="Arial" w:hAnsi="Arial" w:cs="Arial"/>
          <w:sz w:val="20"/>
        </w:rPr>
        <w:t>Aujourd’hui en France</w:t>
      </w:r>
      <w:r w:rsidR="00462E2F">
        <w:rPr>
          <w:rFonts w:ascii="Arial" w:hAnsi="Arial" w:cs="Arial"/>
          <w:sz w:val="20"/>
        </w:rPr>
        <w:tab/>
      </w:r>
      <w:r w:rsidR="00DF3909" w:rsidRPr="006C1095">
        <w:rPr>
          <w:rFonts w:cstheme="minorHAnsi"/>
        </w:rPr>
        <w:t>Oui</w:t>
      </w:r>
      <w:r w:rsidR="00DF3909">
        <w:rPr>
          <w:rFonts w:cstheme="minorHAnsi"/>
        </w:rPr>
        <w:t xml:space="preserve">  </w:t>
      </w:r>
      <w:sdt>
        <w:sdtPr>
          <w:rPr>
            <w:rFonts w:cstheme="minorHAnsi"/>
          </w:rPr>
          <w:id w:val="-204950427"/>
          <w14:checkbox>
            <w14:checked w14:val="0"/>
            <w14:checkedState w14:val="2612" w14:font="MS Gothic"/>
            <w14:uncheckedState w14:val="2610" w14:font="MS Gothic"/>
          </w14:checkbox>
        </w:sdtPr>
        <w:sdtEndPr/>
        <w:sdtContent>
          <w:r w:rsidR="00DF3909">
            <w:rPr>
              <w:rFonts w:ascii="MS Gothic" w:eastAsia="MS Gothic" w:hAnsi="MS Gothic" w:cstheme="minorHAnsi" w:hint="eastAsia"/>
            </w:rPr>
            <w:t>☐</w:t>
          </w:r>
        </w:sdtContent>
      </w:sdt>
      <w:r w:rsidR="00DF3909">
        <w:rPr>
          <w:rFonts w:cstheme="minorHAnsi"/>
        </w:rPr>
        <w:t xml:space="preserve">      </w:t>
      </w:r>
      <w:r w:rsidR="00DF3909" w:rsidRPr="006C1095">
        <w:rPr>
          <w:rFonts w:cstheme="minorHAnsi"/>
        </w:rPr>
        <w:t>Non</w:t>
      </w:r>
      <w:sdt>
        <w:sdtPr>
          <w:rPr>
            <w:rFonts w:cstheme="minorHAnsi"/>
          </w:rPr>
          <w:id w:val="-306862568"/>
          <w14:checkbox>
            <w14:checked w14:val="0"/>
            <w14:checkedState w14:val="2612" w14:font="MS Gothic"/>
            <w14:uncheckedState w14:val="2610" w14:font="MS Gothic"/>
          </w14:checkbox>
        </w:sdtPr>
        <w:sdtEndPr/>
        <w:sdtContent>
          <w:r w:rsidR="00DF3909">
            <w:rPr>
              <w:rFonts w:ascii="MS Gothic" w:eastAsia="MS Gothic" w:hAnsi="MS Gothic" w:cstheme="minorHAnsi" w:hint="eastAsia"/>
            </w:rPr>
            <w:t>☐</w:t>
          </w:r>
        </w:sdtContent>
      </w:sdt>
    </w:p>
    <w:p w14:paraId="7E5F8692" w14:textId="69971A86" w:rsidR="0025377A" w:rsidRDefault="0025377A" w:rsidP="00E11BA0">
      <w:pPr>
        <w:autoSpaceDE w:val="0"/>
        <w:ind w:left="-284"/>
        <w:rPr>
          <w:rFonts w:ascii="Arial" w:hAnsi="Arial" w:cs="Arial"/>
          <w:sz w:val="20"/>
        </w:rPr>
      </w:pPr>
      <w:r w:rsidRPr="0025377A">
        <w:rPr>
          <w:rFonts w:ascii="Arial" w:hAnsi="Arial" w:cs="Arial"/>
          <w:sz w:val="20"/>
        </w:rPr>
        <w:t xml:space="preserve">Libération </w:t>
      </w:r>
      <w:r w:rsidR="00704D34">
        <w:rPr>
          <w:rFonts w:ascii="Arial" w:hAnsi="Arial" w:cs="Arial"/>
          <w:sz w:val="20"/>
        </w:rPr>
        <w:tab/>
      </w:r>
      <w:r w:rsidR="00704D34">
        <w:rPr>
          <w:rFonts w:ascii="Arial" w:hAnsi="Arial" w:cs="Arial"/>
          <w:sz w:val="20"/>
        </w:rPr>
        <w:tab/>
      </w:r>
      <w:r w:rsidR="00704D34">
        <w:rPr>
          <w:rFonts w:ascii="Arial" w:hAnsi="Arial" w:cs="Arial"/>
          <w:sz w:val="20"/>
        </w:rPr>
        <w:tab/>
      </w:r>
      <w:r w:rsidR="00DF3909" w:rsidRPr="006C1095">
        <w:rPr>
          <w:rFonts w:cstheme="minorHAnsi"/>
        </w:rPr>
        <w:t>Oui</w:t>
      </w:r>
      <w:r w:rsidR="00DF3909">
        <w:rPr>
          <w:rFonts w:cstheme="minorHAnsi"/>
        </w:rPr>
        <w:t xml:space="preserve">  </w:t>
      </w:r>
      <w:sdt>
        <w:sdtPr>
          <w:rPr>
            <w:rFonts w:cstheme="minorHAnsi"/>
          </w:rPr>
          <w:id w:val="-315267288"/>
          <w14:checkbox>
            <w14:checked w14:val="0"/>
            <w14:checkedState w14:val="2612" w14:font="MS Gothic"/>
            <w14:uncheckedState w14:val="2610" w14:font="MS Gothic"/>
          </w14:checkbox>
        </w:sdtPr>
        <w:sdtEndPr/>
        <w:sdtContent>
          <w:r w:rsidR="00DF3909">
            <w:rPr>
              <w:rFonts w:ascii="MS Gothic" w:eastAsia="MS Gothic" w:hAnsi="MS Gothic" w:cstheme="minorHAnsi" w:hint="eastAsia"/>
            </w:rPr>
            <w:t>☐</w:t>
          </w:r>
        </w:sdtContent>
      </w:sdt>
      <w:r w:rsidR="00DF3909">
        <w:rPr>
          <w:rFonts w:cstheme="minorHAnsi"/>
        </w:rPr>
        <w:t xml:space="preserve">      </w:t>
      </w:r>
      <w:r w:rsidR="00DF3909" w:rsidRPr="006C1095">
        <w:rPr>
          <w:rFonts w:cstheme="minorHAnsi"/>
        </w:rPr>
        <w:t>Non</w:t>
      </w:r>
      <w:sdt>
        <w:sdtPr>
          <w:rPr>
            <w:rFonts w:cstheme="minorHAnsi"/>
          </w:rPr>
          <w:id w:val="-1284496526"/>
          <w14:checkbox>
            <w14:checked w14:val="0"/>
            <w14:checkedState w14:val="2612" w14:font="MS Gothic"/>
            <w14:uncheckedState w14:val="2610" w14:font="MS Gothic"/>
          </w14:checkbox>
        </w:sdtPr>
        <w:sdtEndPr/>
        <w:sdtContent>
          <w:r w:rsidR="00DF3909">
            <w:rPr>
              <w:rFonts w:ascii="MS Gothic" w:eastAsia="MS Gothic" w:hAnsi="MS Gothic" w:cstheme="minorHAnsi" w:hint="eastAsia"/>
            </w:rPr>
            <w:t>☐</w:t>
          </w:r>
        </w:sdtContent>
      </w:sdt>
    </w:p>
    <w:p w14:paraId="5B024745" w14:textId="64E1714D" w:rsidR="0025377A" w:rsidRDefault="0025377A" w:rsidP="00E11BA0">
      <w:pPr>
        <w:autoSpaceDE w:val="0"/>
        <w:ind w:left="-284"/>
        <w:rPr>
          <w:rFonts w:ascii="Arial" w:hAnsi="Arial" w:cs="Arial"/>
          <w:sz w:val="20"/>
        </w:rPr>
      </w:pPr>
      <w:r w:rsidRPr="0025377A">
        <w:rPr>
          <w:rFonts w:ascii="Arial" w:hAnsi="Arial" w:cs="Arial"/>
          <w:sz w:val="20"/>
        </w:rPr>
        <w:t xml:space="preserve">La Croix </w:t>
      </w:r>
      <w:r w:rsidR="00704D34">
        <w:rPr>
          <w:rFonts w:ascii="Arial" w:hAnsi="Arial" w:cs="Arial"/>
          <w:sz w:val="20"/>
        </w:rPr>
        <w:tab/>
      </w:r>
      <w:r w:rsidR="00704D34">
        <w:rPr>
          <w:rFonts w:ascii="Arial" w:hAnsi="Arial" w:cs="Arial"/>
          <w:sz w:val="20"/>
        </w:rPr>
        <w:tab/>
      </w:r>
      <w:r w:rsidR="00704D34">
        <w:rPr>
          <w:rFonts w:ascii="Arial" w:hAnsi="Arial" w:cs="Arial"/>
          <w:sz w:val="20"/>
        </w:rPr>
        <w:tab/>
      </w:r>
      <w:r w:rsidR="00DF3909" w:rsidRPr="006C1095">
        <w:rPr>
          <w:rFonts w:cstheme="minorHAnsi"/>
        </w:rPr>
        <w:t>Oui</w:t>
      </w:r>
      <w:r w:rsidR="00DF3909">
        <w:rPr>
          <w:rFonts w:cstheme="minorHAnsi"/>
        </w:rPr>
        <w:t xml:space="preserve">  </w:t>
      </w:r>
      <w:sdt>
        <w:sdtPr>
          <w:rPr>
            <w:rFonts w:cstheme="minorHAnsi"/>
          </w:rPr>
          <w:id w:val="-2084360727"/>
          <w14:checkbox>
            <w14:checked w14:val="0"/>
            <w14:checkedState w14:val="2612" w14:font="MS Gothic"/>
            <w14:uncheckedState w14:val="2610" w14:font="MS Gothic"/>
          </w14:checkbox>
        </w:sdtPr>
        <w:sdtEndPr/>
        <w:sdtContent>
          <w:r w:rsidR="00DF3909">
            <w:rPr>
              <w:rFonts w:ascii="MS Gothic" w:eastAsia="MS Gothic" w:hAnsi="MS Gothic" w:cstheme="minorHAnsi" w:hint="eastAsia"/>
            </w:rPr>
            <w:t>☐</w:t>
          </w:r>
        </w:sdtContent>
      </w:sdt>
      <w:r w:rsidR="00DF3909">
        <w:rPr>
          <w:rFonts w:cstheme="minorHAnsi"/>
        </w:rPr>
        <w:t xml:space="preserve">      </w:t>
      </w:r>
      <w:r w:rsidR="00DF3909" w:rsidRPr="006C1095">
        <w:rPr>
          <w:rFonts w:cstheme="minorHAnsi"/>
        </w:rPr>
        <w:t>Non</w:t>
      </w:r>
      <w:sdt>
        <w:sdtPr>
          <w:rPr>
            <w:rFonts w:cstheme="minorHAnsi"/>
          </w:rPr>
          <w:id w:val="-1938510394"/>
          <w14:checkbox>
            <w14:checked w14:val="0"/>
            <w14:checkedState w14:val="2612" w14:font="MS Gothic"/>
            <w14:uncheckedState w14:val="2610" w14:font="MS Gothic"/>
          </w14:checkbox>
        </w:sdtPr>
        <w:sdtEndPr/>
        <w:sdtContent>
          <w:r w:rsidR="00DF3909">
            <w:rPr>
              <w:rFonts w:ascii="MS Gothic" w:eastAsia="MS Gothic" w:hAnsi="MS Gothic" w:cstheme="minorHAnsi" w:hint="eastAsia"/>
            </w:rPr>
            <w:t>☐</w:t>
          </w:r>
        </w:sdtContent>
      </w:sdt>
    </w:p>
    <w:p w14:paraId="013B5616" w14:textId="37C48305" w:rsidR="0025377A" w:rsidRDefault="0025377A" w:rsidP="00E11BA0">
      <w:pPr>
        <w:autoSpaceDE w:val="0"/>
        <w:ind w:left="-284"/>
        <w:rPr>
          <w:rFonts w:ascii="Arial" w:hAnsi="Arial" w:cs="Arial"/>
          <w:sz w:val="20"/>
        </w:rPr>
      </w:pPr>
      <w:r w:rsidRPr="0025377A">
        <w:rPr>
          <w:rFonts w:ascii="Arial" w:hAnsi="Arial" w:cs="Arial"/>
          <w:sz w:val="20"/>
        </w:rPr>
        <w:t xml:space="preserve">La Tribune </w:t>
      </w:r>
      <w:r w:rsidR="00704D34">
        <w:rPr>
          <w:rFonts w:ascii="Arial" w:hAnsi="Arial" w:cs="Arial"/>
          <w:sz w:val="20"/>
        </w:rPr>
        <w:tab/>
      </w:r>
      <w:r w:rsidR="00704D34">
        <w:rPr>
          <w:rFonts w:ascii="Arial" w:hAnsi="Arial" w:cs="Arial"/>
          <w:sz w:val="20"/>
        </w:rPr>
        <w:tab/>
      </w:r>
      <w:r w:rsidR="00DF3909" w:rsidRPr="006C1095">
        <w:rPr>
          <w:rFonts w:cstheme="minorHAnsi"/>
        </w:rPr>
        <w:t>Oui</w:t>
      </w:r>
      <w:r w:rsidR="00DF3909">
        <w:rPr>
          <w:rFonts w:cstheme="minorHAnsi"/>
        </w:rPr>
        <w:t xml:space="preserve">  </w:t>
      </w:r>
      <w:sdt>
        <w:sdtPr>
          <w:rPr>
            <w:rFonts w:cstheme="minorHAnsi"/>
          </w:rPr>
          <w:id w:val="1310366322"/>
          <w14:checkbox>
            <w14:checked w14:val="0"/>
            <w14:checkedState w14:val="2612" w14:font="MS Gothic"/>
            <w14:uncheckedState w14:val="2610" w14:font="MS Gothic"/>
          </w14:checkbox>
        </w:sdtPr>
        <w:sdtEndPr/>
        <w:sdtContent>
          <w:r w:rsidR="00DF3909">
            <w:rPr>
              <w:rFonts w:ascii="MS Gothic" w:eastAsia="MS Gothic" w:hAnsi="MS Gothic" w:cstheme="minorHAnsi" w:hint="eastAsia"/>
            </w:rPr>
            <w:t>☐</w:t>
          </w:r>
        </w:sdtContent>
      </w:sdt>
      <w:r w:rsidR="00DF3909">
        <w:rPr>
          <w:rFonts w:cstheme="minorHAnsi"/>
        </w:rPr>
        <w:t xml:space="preserve">      </w:t>
      </w:r>
      <w:r w:rsidR="00DF3909" w:rsidRPr="006C1095">
        <w:rPr>
          <w:rFonts w:cstheme="minorHAnsi"/>
        </w:rPr>
        <w:t>Non</w:t>
      </w:r>
      <w:sdt>
        <w:sdtPr>
          <w:rPr>
            <w:rFonts w:cstheme="minorHAnsi"/>
          </w:rPr>
          <w:id w:val="2055652720"/>
          <w14:checkbox>
            <w14:checked w14:val="0"/>
            <w14:checkedState w14:val="2612" w14:font="MS Gothic"/>
            <w14:uncheckedState w14:val="2610" w14:font="MS Gothic"/>
          </w14:checkbox>
        </w:sdtPr>
        <w:sdtEndPr/>
        <w:sdtContent>
          <w:r w:rsidR="00DF3909">
            <w:rPr>
              <w:rFonts w:ascii="MS Gothic" w:eastAsia="MS Gothic" w:hAnsi="MS Gothic" w:cstheme="minorHAnsi" w:hint="eastAsia"/>
            </w:rPr>
            <w:t>☐</w:t>
          </w:r>
        </w:sdtContent>
      </w:sdt>
    </w:p>
    <w:p w14:paraId="3DC379F3" w14:textId="420610EF" w:rsidR="0025377A" w:rsidRDefault="0025377A" w:rsidP="00E11BA0">
      <w:pPr>
        <w:autoSpaceDE w:val="0"/>
        <w:ind w:left="-284"/>
        <w:rPr>
          <w:rFonts w:ascii="Arial" w:hAnsi="Arial" w:cs="Arial"/>
          <w:sz w:val="20"/>
        </w:rPr>
      </w:pPr>
      <w:r w:rsidRPr="0025377A">
        <w:rPr>
          <w:rFonts w:ascii="Arial" w:hAnsi="Arial" w:cs="Arial"/>
          <w:sz w:val="20"/>
        </w:rPr>
        <w:t xml:space="preserve">Les Echos </w:t>
      </w:r>
      <w:r w:rsidR="00704D34">
        <w:rPr>
          <w:rFonts w:ascii="Arial" w:hAnsi="Arial" w:cs="Arial"/>
          <w:sz w:val="20"/>
        </w:rPr>
        <w:tab/>
      </w:r>
      <w:r w:rsidR="002464E0">
        <w:rPr>
          <w:rFonts w:ascii="Arial" w:hAnsi="Arial" w:cs="Arial"/>
          <w:sz w:val="20"/>
        </w:rPr>
        <w:tab/>
      </w:r>
      <w:r w:rsidR="00704D34">
        <w:rPr>
          <w:rFonts w:ascii="Arial" w:hAnsi="Arial" w:cs="Arial"/>
          <w:sz w:val="20"/>
        </w:rPr>
        <w:tab/>
      </w:r>
      <w:r w:rsidR="00DF3909" w:rsidRPr="006C1095">
        <w:rPr>
          <w:rFonts w:cstheme="minorHAnsi"/>
        </w:rPr>
        <w:t>Oui</w:t>
      </w:r>
      <w:r w:rsidR="00DF3909">
        <w:rPr>
          <w:rFonts w:cstheme="minorHAnsi"/>
        </w:rPr>
        <w:t xml:space="preserve">  </w:t>
      </w:r>
      <w:sdt>
        <w:sdtPr>
          <w:rPr>
            <w:rFonts w:cstheme="minorHAnsi"/>
          </w:rPr>
          <w:id w:val="-1520613499"/>
          <w14:checkbox>
            <w14:checked w14:val="0"/>
            <w14:checkedState w14:val="2612" w14:font="MS Gothic"/>
            <w14:uncheckedState w14:val="2610" w14:font="MS Gothic"/>
          </w14:checkbox>
        </w:sdtPr>
        <w:sdtEndPr/>
        <w:sdtContent>
          <w:r w:rsidR="00DF3909">
            <w:rPr>
              <w:rFonts w:ascii="MS Gothic" w:eastAsia="MS Gothic" w:hAnsi="MS Gothic" w:cstheme="minorHAnsi" w:hint="eastAsia"/>
            </w:rPr>
            <w:t>☐</w:t>
          </w:r>
        </w:sdtContent>
      </w:sdt>
      <w:r w:rsidR="00DF3909">
        <w:rPr>
          <w:rFonts w:cstheme="minorHAnsi"/>
        </w:rPr>
        <w:t xml:space="preserve">      </w:t>
      </w:r>
      <w:r w:rsidR="00DF3909" w:rsidRPr="006C1095">
        <w:rPr>
          <w:rFonts w:cstheme="minorHAnsi"/>
        </w:rPr>
        <w:t>Non</w:t>
      </w:r>
      <w:sdt>
        <w:sdtPr>
          <w:rPr>
            <w:rFonts w:cstheme="minorHAnsi"/>
          </w:rPr>
          <w:id w:val="511655859"/>
          <w14:checkbox>
            <w14:checked w14:val="0"/>
            <w14:checkedState w14:val="2612" w14:font="MS Gothic"/>
            <w14:uncheckedState w14:val="2610" w14:font="MS Gothic"/>
          </w14:checkbox>
        </w:sdtPr>
        <w:sdtEndPr/>
        <w:sdtContent>
          <w:r w:rsidR="00DF3909">
            <w:rPr>
              <w:rFonts w:ascii="MS Gothic" w:eastAsia="MS Gothic" w:hAnsi="MS Gothic" w:cstheme="minorHAnsi" w:hint="eastAsia"/>
            </w:rPr>
            <w:t>☐</w:t>
          </w:r>
        </w:sdtContent>
      </w:sdt>
    </w:p>
    <w:p w14:paraId="610F0EE1" w14:textId="0E61339F" w:rsidR="0025377A" w:rsidRDefault="0025377A" w:rsidP="00E11BA0">
      <w:pPr>
        <w:autoSpaceDE w:val="0"/>
        <w:ind w:left="-284"/>
        <w:rPr>
          <w:rFonts w:ascii="Arial" w:hAnsi="Arial" w:cs="Arial"/>
          <w:sz w:val="20"/>
        </w:rPr>
      </w:pPr>
      <w:r w:rsidRPr="0025377A">
        <w:rPr>
          <w:rFonts w:ascii="Arial" w:hAnsi="Arial" w:cs="Arial"/>
          <w:sz w:val="20"/>
        </w:rPr>
        <w:t xml:space="preserve">L’Humanité </w:t>
      </w:r>
      <w:r w:rsidR="00704D34">
        <w:rPr>
          <w:rFonts w:ascii="Arial" w:hAnsi="Arial" w:cs="Arial"/>
          <w:sz w:val="20"/>
        </w:rPr>
        <w:tab/>
      </w:r>
      <w:r w:rsidR="00704D34">
        <w:rPr>
          <w:rFonts w:ascii="Arial" w:hAnsi="Arial" w:cs="Arial"/>
          <w:sz w:val="20"/>
        </w:rPr>
        <w:tab/>
      </w:r>
      <w:r w:rsidR="00DF3909" w:rsidRPr="006C1095">
        <w:rPr>
          <w:rFonts w:cstheme="minorHAnsi"/>
        </w:rPr>
        <w:t>Oui</w:t>
      </w:r>
      <w:r w:rsidR="00DF3909">
        <w:rPr>
          <w:rFonts w:cstheme="minorHAnsi"/>
        </w:rPr>
        <w:t xml:space="preserve">  </w:t>
      </w:r>
      <w:sdt>
        <w:sdtPr>
          <w:rPr>
            <w:rFonts w:cstheme="minorHAnsi"/>
          </w:rPr>
          <w:id w:val="-1367676176"/>
          <w14:checkbox>
            <w14:checked w14:val="0"/>
            <w14:checkedState w14:val="2612" w14:font="MS Gothic"/>
            <w14:uncheckedState w14:val="2610" w14:font="MS Gothic"/>
          </w14:checkbox>
        </w:sdtPr>
        <w:sdtEndPr/>
        <w:sdtContent>
          <w:r w:rsidR="00DF3909">
            <w:rPr>
              <w:rFonts w:ascii="MS Gothic" w:eastAsia="MS Gothic" w:hAnsi="MS Gothic" w:cstheme="minorHAnsi" w:hint="eastAsia"/>
            </w:rPr>
            <w:t>☐</w:t>
          </w:r>
        </w:sdtContent>
      </w:sdt>
      <w:r w:rsidR="00DF3909">
        <w:rPr>
          <w:rFonts w:cstheme="minorHAnsi"/>
        </w:rPr>
        <w:t xml:space="preserve">      </w:t>
      </w:r>
      <w:r w:rsidR="00DF3909" w:rsidRPr="006C1095">
        <w:rPr>
          <w:rFonts w:cstheme="minorHAnsi"/>
        </w:rPr>
        <w:t>Non</w:t>
      </w:r>
      <w:sdt>
        <w:sdtPr>
          <w:rPr>
            <w:rFonts w:cstheme="minorHAnsi"/>
          </w:rPr>
          <w:id w:val="1757251194"/>
          <w14:checkbox>
            <w14:checked w14:val="0"/>
            <w14:checkedState w14:val="2612" w14:font="MS Gothic"/>
            <w14:uncheckedState w14:val="2610" w14:font="MS Gothic"/>
          </w14:checkbox>
        </w:sdtPr>
        <w:sdtEndPr/>
        <w:sdtContent>
          <w:r w:rsidR="00DF3909">
            <w:rPr>
              <w:rFonts w:ascii="MS Gothic" w:eastAsia="MS Gothic" w:hAnsi="MS Gothic" w:cstheme="minorHAnsi" w:hint="eastAsia"/>
            </w:rPr>
            <w:t>☐</w:t>
          </w:r>
        </w:sdtContent>
      </w:sdt>
      <w:r w:rsidR="00DF3909" w:rsidRPr="006C1095">
        <w:rPr>
          <w:rFonts w:cstheme="minorHAnsi"/>
          <w:szCs w:val="20"/>
        </w:rPr>
        <w:t xml:space="preserve"> </w:t>
      </w:r>
    </w:p>
    <w:p w14:paraId="3267B8F8" w14:textId="0A7AFF32" w:rsidR="0025377A" w:rsidRPr="0025377A" w:rsidRDefault="0025377A" w:rsidP="00E11BA0">
      <w:pPr>
        <w:autoSpaceDE w:val="0"/>
        <w:ind w:left="-284"/>
        <w:rPr>
          <w:rFonts w:ascii="Arial" w:hAnsi="Arial" w:cs="Arial"/>
          <w:sz w:val="20"/>
        </w:rPr>
      </w:pPr>
      <w:r w:rsidRPr="0025377A">
        <w:rPr>
          <w:rFonts w:ascii="Arial" w:hAnsi="Arial" w:cs="Arial"/>
          <w:sz w:val="20"/>
        </w:rPr>
        <w:t xml:space="preserve">20 minutes. </w:t>
      </w:r>
      <w:r w:rsidR="00704D34">
        <w:rPr>
          <w:rFonts w:ascii="Arial" w:hAnsi="Arial" w:cs="Arial"/>
          <w:sz w:val="20"/>
        </w:rPr>
        <w:tab/>
      </w:r>
      <w:r w:rsidR="00704D34">
        <w:rPr>
          <w:rFonts w:ascii="Arial" w:hAnsi="Arial" w:cs="Arial"/>
          <w:sz w:val="20"/>
        </w:rPr>
        <w:tab/>
      </w:r>
      <w:r w:rsidR="00DF3909" w:rsidRPr="006C1095">
        <w:rPr>
          <w:rFonts w:cstheme="minorHAnsi"/>
        </w:rPr>
        <w:t>Oui</w:t>
      </w:r>
      <w:r w:rsidR="00DF3909">
        <w:rPr>
          <w:rFonts w:cstheme="minorHAnsi"/>
        </w:rPr>
        <w:t xml:space="preserve">  </w:t>
      </w:r>
      <w:sdt>
        <w:sdtPr>
          <w:rPr>
            <w:rFonts w:cstheme="minorHAnsi"/>
          </w:rPr>
          <w:id w:val="802661929"/>
          <w14:checkbox>
            <w14:checked w14:val="0"/>
            <w14:checkedState w14:val="2612" w14:font="MS Gothic"/>
            <w14:uncheckedState w14:val="2610" w14:font="MS Gothic"/>
          </w14:checkbox>
        </w:sdtPr>
        <w:sdtEndPr/>
        <w:sdtContent>
          <w:r w:rsidR="00DF3909">
            <w:rPr>
              <w:rFonts w:ascii="MS Gothic" w:eastAsia="MS Gothic" w:hAnsi="MS Gothic" w:cstheme="minorHAnsi" w:hint="eastAsia"/>
            </w:rPr>
            <w:t>☐</w:t>
          </w:r>
        </w:sdtContent>
      </w:sdt>
      <w:r w:rsidR="00DF3909">
        <w:rPr>
          <w:rFonts w:cstheme="minorHAnsi"/>
        </w:rPr>
        <w:t xml:space="preserve">      </w:t>
      </w:r>
      <w:r w:rsidR="00DF3909" w:rsidRPr="006C1095">
        <w:rPr>
          <w:rFonts w:cstheme="minorHAnsi"/>
        </w:rPr>
        <w:t>Non</w:t>
      </w:r>
      <w:sdt>
        <w:sdtPr>
          <w:rPr>
            <w:rFonts w:cstheme="minorHAnsi"/>
          </w:rPr>
          <w:id w:val="-973295302"/>
          <w14:checkbox>
            <w14:checked w14:val="0"/>
            <w14:checkedState w14:val="2612" w14:font="MS Gothic"/>
            <w14:uncheckedState w14:val="2610" w14:font="MS Gothic"/>
          </w14:checkbox>
        </w:sdtPr>
        <w:sdtEndPr/>
        <w:sdtContent>
          <w:r w:rsidR="00DF3909">
            <w:rPr>
              <w:rFonts w:ascii="MS Gothic" w:eastAsia="MS Gothic" w:hAnsi="MS Gothic" w:cstheme="minorHAnsi" w:hint="eastAsia"/>
            </w:rPr>
            <w:t>☐</w:t>
          </w:r>
        </w:sdtContent>
      </w:sdt>
      <w:r w:rsidR="00DF3909" w:rsidRPr="006C1095">
        <w:rPr>
          <w:rFonts w:cstheme="minorHAnsi"/>
          <w:szCs w:val="20"/>
        </w:rPr>
        <w:t xml:space="preserve"> </w:t>
      </w:r>
    </w:p>
    <w:p w14:paraId="502FD3D7" w14:textId="77777777" w:rsidR="0025377A" w:rsidRPr="0025377A" w:rsidRDefault="0025377A" w:rsidP="0025377A">
      <w:pPr>
        <w:autoSpaceDE w:val="0"/>
        <w:rPr>
          <w:rFonts w:ascii="Arial" w:hAnsi="Arial" w:cs="Arial"/>
          <w:sz w:val="20"/>
        </w:rPr>
      </w:pPr>
    </w:p>
    <w:p w14:paraId="4CF9CB08" w14:textId="77777777" w:rsidR="00462E2F" w:rsidRDefault="00462E2F" w:rsidP="0025377A">
      <w:pPr>
        <w:autoSpaceDE w:val="0"/>
        <w:rPr>
          <w:rFonts w:ascii="Arial" w:hAnsi="Arial" w:cs="Arial"/>
          <w:b/>
          <w:i/>
          <w:sz w:val="20"/>
        </w:rPr>
      </w:pPr>
    </w:p>
    <w:p w14:paraId="53E03D82" w14:textId="77777777" w:rsidR="00462E2F" w:rsidRDefault="00462E2F" w:rsidP="0025377A">
      <w:pPr>
        <w:autoSpaceDE w:val="0"/>
        <w:rPr>
          <w:rFonts w:ascii="Arial" w:hAnsi="Arial" w:cs="Arial"/>
          <w:b/>
          <w:i/>
          <w:sz w:val="20"/>
        </w:rPr>
      </w:pPr>
    </w:p>
    <w:p w14:paraId="5D640255" w14:textId="5B073A2C" w:rsidR="0025377A" w:rsidRDefault="0025377A" w:rsidP="00462E2F">
      <w:pPr>
        <w:autoSpaceDE w:val="0"/>
        <w:ind w:left="-284"/>
        <w:rPr>
          <w:rFonts w:ascii="Arial" w:hAnsi="Arial" w:cs="Arial"/>
          <w:b/>
          <w:i/>
          <w:sz w:val="20"/>
        </w:rPr>
      </w:pPr>
      <w:r w:rsidRPr="00DF3909">
        <w:rPr>
          <w:rFonts w:ascii="Arial" w:hAnsi="Arial" w:cs="Arial"/>
          <w:b/>
          <w:i/>
          <w:sz w:val="20"/>
        </w:rPr>
        <w:lastRenderedPageBreak/>
        <w:t>Agences de presse :</w:t>
      </w:r>
    </w:p>
    <w:p w14:paraId="5C34158A" w14:textId="77777777" w:rsidR="004F3A2E" w:rsidRPr="00DF3909" w:rsidRDefault="004F3A2E" w:rsidP="00462E2F">
      <w:pPr>
        <w:autoSpaceDE w:val="0"/>
        <w:ind w:left="-284"/>
        <w:rPr>
          <w:rFonts w:ascii="Arial" w:hAnsi="Arial" w:cs="Arial"/>
          <w:b/>
          <w:i/>
          <w:sz w:val="20"/>
        </w:rPr>
      </w:pPr>
    </w:p>
    <w:p w14:paraId="7E37EA2F" w14:textId="7DC4872C" w:rsidR="00DF3909" w:rsidRDefault="0025377A" w:rsidP="00462E2F">
      <w:pPr>
        <w:autoSpaceDE w:val="0"/>
        <w:ind w:left="-284"/>
        <w:rPr>
          <w:rFonts w:ascii="Arial" w:hAnsi="Arial" w:cs="Arial"/>
          <w:sz w:val="20"/>
        </w:rPr>
      </w:pPr>
      <w:r w:rsidRPr="0025377A">
        <w:rPr>
          <w:rFonts w:ascii="Arial" w:hAnsi="Arial" w:cs="Arial"/>
          <w:sz w:val="20"/>
        </w:rPr>
        <w:t xml:space="preserve">AFP </w:t>
      </w:r>
      <w:r w:rsidR="00704D34">
        <w:rPr>
          <w:rFonts w:ascii="Arial" w:hAnsi="Arial" w:cs="Arial"/>
          <w:sz w:val="20"/>
        </w:rPr>
        <w:tab/>
      </w:r>
      <w:r w:rsidR="00704D34">
        <w:rPr>
          <w:rFonts w:ascii="Arial" w:hAnsi="Arial" w:cs="Arial"/>
          <w:sz w:val="20"/>
        </w:rPr>
        <w:tab/>
      </w:r>
      <w:r w:rsidR="00704D34">
        <w:rPr>
          <w:rFonts w:ascii="Arial" w:hAnsi="Arial" w:cs="Arial"/>
          <w:sz w:val="20"/>
        </w:rPr>
        <w:tab/>
      </w:r>
      <w:r w:rsidR="00E11BA0">
        <w:rPr>
          <w:rFonts w:ascii="Arial" w:hAnsi="Arial" w:cs="Arial"/>
          <w:sz w:val="20"/>
        </w:rPr>
        <w:tab/>
      </w:r>
      <w:r w:rsidR="00DF3909" w:rsidRPr="006C1095">
        <w:rPr>
          <w:rFonts w:cstheme="minorHAnsi"/>
        </w:rPr>
        <w:t>Oui</w:t>
      </w:r>
      <w:r w:rsidR="00DF3909">
        <w:rPr>
          <w:rFonts w:cstheme="minorHAnsi"/>
        </w:rPr>
        <w:t xml:space="preserve">  </w:t>
      </w:r>
      <w:sdt>
        <w:sdtPr>
          <w:rPr>
            <w:rFonts w:cstheme="minorHAnsi"/>
          </w:rPr>
          <w:id w:val="799503845"/>
          <w14:checkbox>
            <w14:checked w14:val="0"/>
            <w14:checkedState w14:val="2612" w14:font="MS Gothic"/>
            <w14:uncheckedState w14:val="2610" w14:font="MS Gothic"/>
          </w14:checkbox>
        </w:sdtPr>
        <w:sdtEndPr/>
        <w:sdtContent>
          <w:r w:rsidR="00DF3909">
            <w:rPr>
              <w:rFonts w:ascii="MS Gothic" w:eastAsia="MS Gothic" w:hAnsi="MS Gothic" w:cstheme="minorHAnsi" w:hint="eastAsia"/>
            </w:rPr>
            <w:t>☐</w:t>
          </w:r>
        </w:sdtContent>
      </w:sdt>
      <w:r w:rsidR="00DF3909">
        <w:rPr>
          <w:rFonts w:cstheme="minorHAnsi"/>
        </w:rPr>
        <w:t xml:space="preserve">      </w:t>
      </w:r>
      <w:r w:rsidR="00DF3909" w:rsidRPr="006C1095">
        <w:rPr>
          <w:rFonts w:cstheme="minorHAnsi"/>
        </w:rPr>
        <w:t>Non</w:t>
      </w:r>
      <w:sdt>
        <w:sdtPr>
          <w:rPr>
            <w:rFonts w:cstheme="minorHAnsi"/>
          </w:rPr>
          <w:id w:val="842516798"/>
          <w14:checkbox>
            <w14:checked w14:val="0"/>
            <w14:checkedState w14:val="2612" w14:font="MS Gothic"/>
            <w14:uncheckedState w14:val="2610" w14:font="MS Gothic"/>
          </w14:checkbox>
        </w:sdtPr>
        <w:sdtEndPr/>
        <w:sdtContent>
          <w:r w:rsidR="00DF3909">
            <w:rPr>
              <w:rFonts w:ascii="MS Gothic" w:eastAsia="MS Gothic" w:hAnsi="MS Gothic" w:cstheme="minorHAnsi" w:hint="eastAsia"/>
            </w:rPr>
            <w:t>☐</w:t>
          </w:r>
        </w:sdtContent>
      </w:sdt>
      <w:r w:rsidR="00DF3909" w:rsidRPr="0025377A">
        <w:rPr>
          <w:rFonts w:ascii="Arial" w:hAnsi="Arial" w:cs="Arial"/>
          <w:sz w:val="20"/>
        </w:rPr>
        <w:t xml:space="preserve"> </w:t>
      </w:r>
    </w:p>
    <w:p w14:paraId="0DF4267F" w14:textId="7782A7D4" w:rsidR="00704D34" w:rsidRDefault="0025377A" w:rsidP="00462E2F">
      <w:pPr>
        <w:autoSpaceDE w:val="0"/>
        <w:ind w:left="-284"/>
        <w:rPr>
          <w:rFonts w:ascii="Arial" w:hAnsi="Arial" w:cs="Arial"/>
          <w:sz w:val="20"/>
        </w:rPr>
      </w:pPr>
      <w:r w:rsidRPr="0025377A">
        <w:rPr>
          <w:rFonts w:ascii="Arial" w:hAnsi="Arial" w:cs="Arial"/>
          <w:sz w:val="20"/>
        </w:rPr>
        <w:t xml:space="preserve">Reuters </w:t>
      </w:r>
      <w:r w:rsidR="00704D34">
        <w:rPr>
          <w:rFonts w:ascii="Arial" w:hAnsi="Arial" w:cs="Arial"/>
          <w:sz w:val="20"/>
        </w:rPr>
        <w:tab/>
      </w:r>
      <w:r w:rsidR="00704D34">
        <w:rPr>
          <w:rFonts w:ascii="Arial" w:hAnsi="Arial" w:cs="Arial"/>
          <w:sz w:val="20"/>
        </w:rPr>
        <w:tab/>
      </w:r>
      <w:r w:rsidR="00704D34">
        <w:rPr>
          <w:rFonts w:ascii="Arial" w:hAnsi="Arial" w:cs="Arial"/>
          <w:sz w:val="20"/>
        </w:rPr>
        <w:tab/>
      </w:r>
      <w:r w:rsidR="00E11BA0">
        <w:rPr>
          <w:rFonts w:ascii="Arial" w:hAnsi="Arial" w:cs="Arial"/>
          <w:sz w:val="20"/>
        </w:rPr>
        <w:tab/>
      </w:r>
      <w:r w:rsidR="00DF3909" w:rsidRPr="006C1095">
        <w:rPr>
          <w:rFonts w:cstheme="minorHAnsi"/>
        </w:rPr>
        <w:t>Oui</w:t>
      </w:r>
      <w:r w:rsidR="00DF3909">
        <w:rPr>
          <w:rFonts w:cstheme="minorHAnsi"/>
        </w:rPr>
        <w:t xml:space="preserve">  </w:t>
      </w:r>
      <w:sdt>
        <w:sdtPr>
          <w:rPr>
            <w:rFonts w:cstheme="minorHAnsi"/>
          </w:rPr>
          <w:id w:val="1341584052"/>
          <w14:checkbox>
            <w14:checked w14:val="0"/>
            <w14:checkedState w14:val="2612" w14:font="MS Gothic"/>
            <w14:uncheckedState w14:val="2610" w14:font="MS Gothic"/>
          </w14:checkbox>
        </w:sdtPr>
        <w:sdtEndPr/>
        <w:sdtContent>
          <w:r w:rsidR="00DF3909">
            <w:rPr>
              <w:rFonts w:ascii="MS Gothic" w:eastAsia="MS Gothic" w:hAnsi="MS Gothic" w:cstheme="minorHAnsi" w:hint="eastAsia"/>
            </w:rPr>
            <w:t>☐</w:t>
          </w:r>
        </w:sdtContent>
      </w:sdt>
      <w:r w:rsidR="00DF3909">
        <w:rPr>
          <w:rFonts w:cstheme="minorHAnsi"/>
        </w:rPr>
        <w:t xml:space="preserve">      </w:t>
      </w:r>
      <w:r w:rsidR="00DF3909" w:rsidRPr="006C1095">
        <w:rPr>
          <w:rFonts w:cstheme="minorHAnsi"/>
        </w:rPr>
        <w:t>Non</w:t>
      </w:r>
      <w:sdt>
        <w:sdtPr>
          <w:rPr>
            <w:rFonts w:cstheme="minorHAnsi"/>
          </w:rPr>
          <w:id w:val="1561586617"/>
          <w14:checkbox>
            <w14:checked w14:val="0"/>
            <w14:checkedState w14:val="2612" w14:font="MS Gothic"/>
            <w14:uncheckedState w14:val="2610" w14:font="MS Gothic"/>
          </w14:checkbox>
        </w:sdtPr>
        <w:sdtEndPr/>
        <w:sdtContent>
          <w:r w:rsidR="00DF3909">
            <w:rPr>
              <w:rFonts w:ascii="MS Gothic" w:eastAsia="MS Gothic" w:hAnsi="MS Gothic" w:cstheme="minorHAnsi" w:hint="eastAsia"/>
            </w:rPr>
            <w:t>☐</w:t>
          </w:r>
        </w:sdtContent>
      </w:sdt>
    </w:p>
    <w:p w14:paraId="3AAE77E3" w14:textId="6A6D722A" w:rsidR="00704D34" w:rsidRDefault="0025377A" w:rsidP="00462E2F">
      <w:pPr>
        <w:autoSpaceDE w:val="0"/>
        <w:ind w:left="-284"/>
        <w:rPr>
          <w:rFonts w:ascii="Arial" w:hAnsi="Arial" w:cs="Arial"/>
          <w:sz w:val="20"/>
        </w:rPr>
      </w:pPr>
      <w:r w:rsidRPr="0025377A">
        <w:rPr>
          <w:rFonts w:ascii="Arial" w:hAnsi="Arial" w:cs="Arial"/>
          <w:sz w:val="20"/>
        </w:rPr>
        <w:t xml:space="preserve">Destination Santé </w:t>
      </w:r>
      <w:r w:rsidR="00704D34">
        <w:rPr>
          <w:rFonts w:ascii="Arial" w:hAnsi="Arial" w:cs="Arial"/>
          <w:sz w:val="20"/>
        </w:rPr>
        <w:tab/>
      </w:r>
      <w:r w:rsidR="00704D34">
        <w:rPr>
          <w:rFonts w:ascii="Arial" w:hAnsi="Arial" w:cs="Arial"/>
          <w:sz w:val="20"/>
        </w:rPr>
        <w:tab/>
      </w:r>
      <w:r w:rsidR="00E11BA0">
        <w:rPr>
          <w:rFonts w:ascii="Arial" w:hAnsi="Arial" w:cs="Arial"/>
          <w:sz w:val="20"/>
        </w:rPr>
        <w:tab/>
      </w:r>
      <w:r w:rsidR="00DF3909" w:rsidRPr="006C1095">
        <w:rPr>
          <w:rFonts w:cstheme="minorHAnsi"/>
        </w:rPr>
        <w:t>Oui</w:t>
      </w:r>
      <w:r w:rsidR="00DF3909">
        <w:rPr>
          <w:rFonts w:cstheme="minorHAnsi"/>
        </w:rPr>
        <w:t xml:space="preserve">  </w:t>
      </w:r>
      <w:sdt>
        <w:sdtPr>
          <w:rPr>
            <w:rFonts w:cstheme="minorHAnsi"/>
          </w:rPr>
          <w:id w:val="-1473981577"/>
          <w14:checkbox>
            <w14:checked w14:val="0"/>
            <w14:checkedState w14:val="2612" w14:font="MS Gothic"/>
            <w14:uncheckedState w14:val="2610" w14:font="MS Gothic"/>
          </w14:checkbox>
        </w:sdtPr>
        <w:sdtEndPr/>
        <w:sdtContent>
          <w:r w:rsidR="00DF3909">
            <w:rPr>
              <w:rFonts w:ascii="MS Gothic" w:eastAsia="MS Gothic" w:hAnsi="MS Gothic" w:cstheme="minorHAnsi" w:hint="eastAsia"/>
            </w:rPr>
            <w:t>☐</w:t>
          </w:r>
        </w:sdtContent>
      </w:sdt>
      <w:r w:rsidR="00DF3909">
        <w:rPr>
          <w:rFonts w:cstheme="minorHAnsi"/>
        </w:rPr>
        <w:t xml:space="preserve">      </w:t>
      </w:r>
      <w:r w:rsidR="00DF3909" w:rsidRPr="006C1095">
        <w:rPr>
          <w:rFonts w:cstheme="minorHAnsi"/>
        </w:rPr>
        <w:t>Non</w:t>
      </w:r>
      <w:sdt>
        <w:sdtPr>
          <w:rPr>
            <w:rFonts w:cstheme="minorHAnsi"/>
          </w:rPr>
          <w:id w:val="-550297225"/>
          <w14:checkbox>
            <w14:checked w14:val="0"/>
            <w14:checkedState w14:val="2612" w14:font="MS Gothic"/>
            <w14:uncheckedState w14:val="2610" w14:font="MS Gothic"/>
          </w14:checkbox>
        </w:sdtPr>
        <w:sdtEndPr/>
        <w:sdtContent>
          <w:r w:rsidR="00DF3909">
            <w:rPr>
              <w:rFonts w:ascii="MS Gothic" w:eastAsia="MS Gothic" w:hAnsi="MS Gothic" w:cstheme="minorHAnsi" w:hint="eastAsia"/>
            </w:rPr>
            <w:t>☐</w:t>
          </w:r>
        </w:sdtContent>
      </w:sdt>
    </w:p>
    <w:p w14:paraId="60BA695E" w14:textId="139F7D98" w:rsidR="0025377A" w:rsidRPr="0025377A" w:rsidRDefault="0025377A" w:rsidP="00462E2F">
      <w:pPr>
        <w:autoSpaceDE w:val="0"/>
        <w:ind w:left="-284"/>
        <w:rPr>
          <w:rFonts w:ascii="Arial" w:hAnsi="Arial" w:cs="Arial"/>
          <w:sz w:val="20"/>
        </w:rPr>
      </w:pPr>
      <w:proofErr w:type="spellStart"/>
      <w:r w:rsidRPr="0025377A">
        <w:rPr>
          <w:rFonts w:ascii="Arial" w:hAnsi="Arial" w:cs="Arial"/>
          <w:sz w:val="20"/>
        </w:rPr>
        <w:t>Hospimedia</w:t>
      </w:r>
      <w:proofErr w:type="spellEnd"/>
      <w:r w:rsidRPr="0025377A">
        <w:rPr>
          <w:rFonts w:ascii="Arial" w:hAnsi="Arial" w:cs="Arial"/>
          <w:sz w:val="20"/>
        </w:rPr>
        <w:t>.</w:t>
      </w:r>
      <w:r w:rsidR="00704D34">
        <w:rPr>
          <w:rFonts w:ascii="Arial" w:hAnsi="Arial" w:cs="Arial"/>
          <w:sz w:val="20"/>
        </w:rPr>
        <w:tab/>
      </w:r>
      <w:r w:rsidR="00704D34">
        <w:rPr>
          <w:rFonts w:ascii="Arial" w:hAnsi="Arial" w:cs="Arial"/>
          <w:sz w:val="20"/>
        </w:rPr>
        <w:tab/>
      </w:r>
      <w:r w:rsidR="00E11BA0">
        <w:rPr>
          <w:rFonts w:ascii="Arial" w:hAnsi="Arial" w:cs="Arial"/>
          <w:sz w:val="20"/>
        </w:rPr>
        <w:tab/>
      </w:r>
      <w:r w:rsidR="00DF3909" w:rsidRPr="006C1095">
        <w:rPr>
          <w:rFonts w:cstheme="minorHAnsi"/>
        </w:rPr>
        <w:t>Oui</w:t>
      </w:r>
      <w:r w:rsidR="00DF3909">
        <w:rPr>
          <w:rFonts w:cstheme="minorHAnsi"/>
        </w:rPr>
        <w:t xml:space="preserve">  </w:t>
      </w:r>
      <w:sdt>
        <w:sdtPr>
          <w:rPr>
            <w:rFonts w:cstheme="minorHAnsi"/>
          </w:rPr>
          <w:id w:val="-538820424"/>
          <w14:checkbox>
            <w14:checked w14:val="0"/>
            <w14:checkedState w14:val="2612" w14:font="MS Gothic"/>
            <w14:uncheckedState w14:val="2610" w14:font="MS Gothic"/>
          </w14:checkbox>
        </w:sdtPr>
        <w:sdtEndPr/>
        <w:sdtContent>
          <w:r w:rsidR="00DF3909">
            <w:rPr>
              <w:rFonts w:ascii="MS Gothic" w:eastAsia="MS Gothic" w:hAnsi="MS Gothic" w:cstheme="minorHAnsi" w:hint="eastAsia"/>
            </w:rPr>
            <w:t>☐</w:t>
          </w:r>
        </w:sdtContent>
      </w:sdt>
      <w:r w:rsidR="00DF3909">
        <w:rPr>
          <w:rFonts w:cstheme="minorHAnsi"/>
        </w:rPr>
        <w:t xml:space="preserve">      </w:t>
      </w:r>
      <w:r w:rsidR="00DF3909" w:rsidRPr="006C1095">
        <w:rPr>
          <w:rFonts w:cstheme="minorHAnsi"/>
        </w:rPr>
        <w:t>Non</w:t>
      </w:r>
      <w:sdt>
        <w:sdtPr>
          <w:rPr>
            <w:rFonts w:cstheme="minorHAnsi"/>
          </w:rPr>
          <w:id w:val="754940666"/>
          <w14:checkbox>
            <w14:checked w14:val="0"/>
            <w14:checkedState w14:val="2612" w14:font="MS Gothic"/>
            <w14:uncheckedState w14:val="2610" w14:font="MS Gothic"/>
          </w14:checkbox>
        </w:sdtPr>
        <w:sdtEndPr/>
        <w:sdtContent>
          <w:r w:rsidR="00DF3909">
            <w:rPr>
              <w:rFonts w:ascii="MS Gothic" w:eastAsia="MS Gothic" w:hAnsi="MS Gothic" w:cstheme="minorHAnsi" w:hint="eastAsia"/>
            </w:rPr>
            <w:t>☐</w:t>
          </w:r>
        </w:sdtContent>
      </w:sdt>
    </w:p>
    <w:p w14:paraId="6A6929F7" w14:textId="77777777" w:rsidR="0025377A" w:rsidRPr="00DF3909" w:rsidRDefault="0025377A" w:rsidP="00462E2F">
      <w:pPr>
        <w:autoSpaceDE w:val="0"/>
        <w:ind w:left="-284"/>
        <w:rPr>
          <w:rFonts w:ascii="Arial" w:hAnsi="Arial" w:cs="Arial"/>
          <w:b/>
          <w:sz w:val="20"/>
        </w:rPr>
      </w:pPr>
    </w:p>
    <w:p w14:paraId="2D9BA1E8" w14:textId="6549A061" w:rsidR="0025377A" w:rsidRDefault="0025377A" w:rsidP="00462E2F">
      <w:pPr>
        <w:autoSpaceDE w:val="0"/>
        <w:ind w:left="-284"/>
        <w:rPr>
          <w:rFonts w:ascii="Arial" w:hAnsi="Arial" w:cs="Arial"/>
          <w:b/>
          <w:i/>
          <w:sz w:val="20"/>
        </w:rPr>
      </w:pPr>
      <w:r w:rsidRPr="00DF3909">
        <w:rPr>
          <w:rFonts w:ascii="Arial" w:hAnsi="Arial" w:cs="Arial"/>
          <w:b/>
          <w:i/>
          <w:sz w:val="20"/>
        </w:rPr>
        <w:t>Presse professionnelle santé :</w:t>
      </w:r>
    </w:p>
    <w:p w14:paraId="6BBDD53C" w14:textId="77777777" w:rsidR="004F3A2E" w:rsidRDefault="004F3A2E" w:rsidP="00462E2F">
      <w:pPr>
        <w:autoSpaceDE w:val="0"/>
        <w:ind w:left="-284"/>
        <w:rPr>
          <w:rFonts w:ascii="Arial" w:hAnsi="Arial" w:cs="Arial"/>
          <w:b/>
          <w:i/>
          <w:sz w:val="20"/>
        </w:rPr>
      </w:pPr>
    </w:p>
    <w:p w14:paraId="49C8552F" w14:textId="03C1A2BB" w:rsidR="00704D34" w:rsidRDefault="0025377A" w:rsidP="00462E2F">
      <w:pPr>
        <w:autoSpaceDE w:val="0"/>
        <w:ind w:left="-284"/>
        <w:rPr>
          <w:rFonts w:ascii="Arial" w:hAnsi="Arial" w:cs="Arial"/>
          <w:sz w:val="20"/>
        </w:rPr>
      </w:pPr>
      <w:r w:rsidRPr="0025377A">
        <w:rPr>
          <w:rFonts w:ascii="Arial" w:hAnsi="Arial" w:cs="Arial"/>
          <w:sz w:val="20"/>
        </w:rPr>
        <w:t xml:space="preserve">Le Généraliste </w:t>
      </w:r>
      <w:r w:rsidR="00704D34">
        <w:rPr>
          <w:rFonts w:ascii="Arial" w:hAnsi="Arial" w:cs="Arial"/>
          <w:sz w:val="20"/>
        </w:rPr>
        <w:tab/>
      </w:r>
      <w:r w:rsidR="00704D34">
        <w:rPr>
          <w:rFonts w:ascii="Arial" w:hAnsi="Arial" w:cs="Arial"/>
          <w:sz w:val="20"/>
        </w:rPr>
        <w:tab/>
      </w:r>
      <w:r w:rsidR="00E11BA0">
        <w:rPr>
          <w:rFonts w:ascii="Arial" w:hAnsi="Arial" w:cs="Arial"/>
          <w:sz w:val="20"/>
        </w:rPr>
        <w:tab/>
      </w:r>
      <w:r w:rsidR="00DF3909" w:rsidRPr="006C1095">
        <w:rPr>
          <w:rFonts w:cstheme="minorHAnsi"/>
        </w:rPr>
        <w:t>Oui</w:t>
      </w:r>
      <w:r w:rsidR="00DF3909">
        <w:rPr>
          <w:rFonts w:cstheme="minorHAnsi"/>
        </w:rPr>
        <w:t xml:space="preserve">  </w:t>
      </w:r>
      <w:sdt>
        <w:sdtPr>
          <w:rPr>
            <w:rFonts w:cstheme="minorHAnsi"/>
          </w:rPr>
          <w:id w:val="1052585266"/>
          <w14:checkbox>
            <w14:checked w14:val="0"/>
            <w14:checkedState w14:val="2612" w14:font="MS Gothic"/>
            <w14:uncheckedState w14:val="2610" w14:font="MS Gothic"/>
          </w14:checkbox>
        </w:sdtPr>
        <w:sdtEndPr/>
        <w:sdtContent>
          <w:r w:rsidR="00DF3909">
            <w:rPr>
              <w:rFonts w:ascii="MS Gothic" w:eastAsia="MS Gothic" w:hAnsi="MS Gothic" w:cstheme="minorHAnsi" w:hint="eastAsia"/>
            </w:rPr>
            <w:t>☐</w:t>
          </w:r>
        </w:sdtContent>
      </w:sdt>
      <w:r w:rsidR="00DF3909">
        <w:rPr>
          <w:rFonts w:cstheme="minorHAnsi"/>
        </w:rPr>
        <w:t xml:space="preserve">      </w:t>
      </w:r>
      <w:r w:rsidR="00DF3909" w:rsidRPr="006C1095">
        <w:rPr>
          <w:rFonts w:cstheme="minorHAnsi"/>
        </w:rPr>
        <w:t>Non</w:t>
      </w:r>
      <w:sdt>
        <w:sdtPr>
          <w:rPr>
            <w:rFonts w:cstheme="minorHAnsi"/>
          </w:rPr>
          <w:id w:val="600456043"/>
          <w14:checkbox>
            <w14:checked w14:val="0"/>
            <w14:checkedState w14:val="2612" w14:font="MS Gothic"/>
            <w14:uncheckedState w14:val="2610" w14:font="MS Gothic"/>
          </w14:checkbox>
        </w:sdtPr>
        <w:sdtEndPr/>
        <w:sdtContent>
          <w:r w:rsidR="00DF3909">
            <w:rPr>
              <w:rFonts w:ascii="MS Gothic" w:eastAsia="MS Gothic" w:hAnsi="MS Gothic" w:cstheme="minorHAnsi" w:hint="eastAsia"/>
            </w:rPr>
            <w:t>☐</w:t>
          </w:r>
        </w:sdtContent>
      </w:sdt>
    </w:p>
    <w:p w14:paraId="099031C1" w14:textId="368CA1DF" w:rsidR="00704D34" w:rsidRDefault="0025377A" w:rsidP="00462E2F">
      <w:pPr>
        <w:autoSpaceDE w:val="0"/>
        <w:ind w:left="-284"/>
        <w:rPr>
          <w:rFonts w:ascii="Arial" w:hAnsi="Arial" w:cs="Arial"/>
          <w:sz w:val="20"/>
        </w:rPr>
      </w:pPr>
      <w:proofErr w:type="spellStart"/>
      <w:r w:rsidRPr="0025377A">
        <w:rPr>
          <w:rFonts w:ascii="Arial" w:hAnsi="Arial" w:cs="Arial"/>
          <w:sz w:val="20"/>
        </w:rPr>
        <w:t>Egora</w:t>
      </w:r>
      <w:proofErr w:type="spellEnd"/>
      <w:r w:rsidR="00704D34">
        <w:rPr>
          <w:rFonts w:ascii="Arial" w:hAnsi="Arial" w:cs="Arial"/>
          <w:sz w:val="20"/>
        </w:rPr>
        <w:tab/>
      </w:r>
      <w:r w:rsidR="00704D34">
        <w:rPr>
          <w:rFonts w:ascii="Arial" w:hAnsi="Arial" w:cs="Arial"/>
          <w:sz w:val="20"/>
        </w:rPr>
        <w:tab/>
      </w:r>
      <w:r w:rsidR="00704D34">
        <w:rPr>
          <w:rFonts w:ascii="Arial" w:hAnsi="Arial" w:cs="Arial"/>
          <w:sz w:val="20"/>
        </w:rPr>
        <w:tab/>
      </w:r>
      <w:r w:rsidR="00E11BA0">
        <w:rPr>
          <w:rFonts w:ascii="Arial" w:hAnsi="Arial" w:cs="Arial"/>
          <w:sz w:val="20"/>
        </w:rPr>
        <w:tab/>
      </w:r>
      <w:r w:rsidR="00DF3909" w:rsidRPr="006C1095">
        <w:rPr>
          <w:rFonts w:cstheme="minorHAnsi"/>
        </w:rPr>
        <w:t>Oui</w:t>
      </w:r>
      <w:r w:rsidR="00DF3909">
        <w:rPr>
          <w:rFonts w:cstheme="minorHAnsi"/>
        </w:rPr>
        <w:t xml:space="preserve">  </w:t>
      </w:r>
      <w:sdt>
        <w:sdtPr>
          <w:rPr>
            <w:rFonts w:cstheme="minorHAnsi"/>
          </w:rPr>
          <w:id w:val="1280835344"/>
          <w14:checkbox>
            <w14:checked w14:val="0"/>
            <w14:checkedState w14:val="2612" w14:font="MS Gothic"/>
            <w14:uncheckedState w14:val="2610" w14:font="MS Gothic"/>
          </w14:checkbox>
        </w:sdtPr>
        <w:sdtEndPr/>
        <w:sdtContent>
          <w:r w:rsidR="00DF3909">
            <w:rPr>
              <w:rFonts w:ascii="MS Gothic" w:eastAsia="MS Gothic" w:hAnsi="MS Gothic" w:cstheme="minorHAnsi" w:hint="eastAsia"/>
            </w:rPr>
            <w:t>☐</w:t>
          </w:r>
        </w:sdtContent>
      </w:sdt>
      <w:r w:rsidR="00DF3909">
        <w:rPr>
          <w:rFonts w:cstheme="minorHAnsi"/>
        </w:rPr>
        <w:t xml:space="preserve">      </w:t>
      </w:r>
      <w:r w:rsidR="00DF3909" w:rsidRPr="006C1095">
        <w:rPr>
          <w:rFonts w:cstheme="minorHAnsi"/>
        </w:rPr>
        <w:t>Non</w:t>
      </w:r>
      <w:sdt>
        <w:sdtPr>
          <w:rPr>
            <w:rFonts w:cstheme="minorHAnsi"/>
          </w:rPr>
          <w:id w:val="2131435511"/>
          <w14:checkbox>
            <w14:checked w14:val="0"/>
            <w14:checkedState w14:val="2612" w14:font="MS Gothic"/>
            <w14:uncheckedState w14:val="2610" w14:font="MS Gothic"/>
          </w14:checkbox>
        </w:sdtPr>
        <w:sdtEndPr/>
        <w:sdtContent>
          <w:r w:rsidR="00DF3909">
            <w:rPr>
              <w:rFonts w:ascii="MS Gothic" w:eastAsia="MS Gothic" w:hAnsi="MS Gothic" w:cstheme="minorHAnsi" w:hint="eastAsia"/>
            </w:rPr>
            <w:t>☐</w:t>
          </w:r>
        </w:sdtContent>
      </w:sdt>
    </w:p>
    <w:p w14:paraId="533F4F6C" w14:textId="4C2ABBDB" w:rsidR="00704D34" w:rsidRDefault="00462E2F" w:rsidP="00462E2F">
      <w:pPr>
        <w:autoSpaceDE w:val="0"/>
        <w:ind w:left="-284"/>
        <w:rPr>
          <w:rFonts w:ascii="Arial" w:hAnsi="Arial" w:cs="Arial"/>
          <w:sz w:val="20"/>
        </w:rPr>
      </w:pPr>
      <w:r>
        <w:rPr>
          <w:rFonts w:ascii="Arial" w:hAnsi="Arial" w:cs="Arial"/>
          <w:sz w:val="20"/>
        </w:rPr>
        <w:t>L</w:t>
      </w:r>
      <w:r w:rsidR="0025377A" w:rsidRPr="0025377A">
        <w:rPr>
          <w:rFonts w:ascii="Arial" w:hAnsi="Arial" w:cs="Arial"/>
          <w:sz w:val="20"/>
        </w:rPr>
        <w:t xml:space="preserve">e Quotidien du médecin </w:t>
      </w:r>
      <w:r w:rsidR="00704D34">
        <w:rPr>
          <w:rFonts w:ascii="Arial" w:hAnsi="Arial" w:cs="Arial"/>
          <w:sz w:val="20"/>
        </w:rPr>
        <w:tab/>
      </w:r>
      <w:r w:rsidR="00E11BA0">
        <w:rPr>
          <w:rFonts w:ascii="Arial" w:hAnsi="Arial" w:cs="Arial"/>
          <w:sz w:val="20"/>
        </w:rPr>
        <w:tab/>
      </w:r>
      <w:r w:rsidR="00DF3909" w:rsidRPr="006C1095">
        <w:rPr>
          <w:rFonts w:cstheme="minorHAnsi"/>
        </w:rPr>
        <w:t>Oui</w:t>
      </w:r>
      <w:r w:rsidR="00DF3909">
        <w:rPr>
          <w:rFonts w:cstheme="minorHAnsi"/>
        </w:rPr>
        <w:t xml:space="preserve">  </w:t>
      </w:r>
      <w:sdt>
        <w:sdtPr>
          <w:rPr>
            <w:rFonts w:cstheme="minorHAnsi"/>
          </w:rPr>
          <w:id w:val="-877848355"/>
          <w14:checkbox>
            <w14:checked w14:val="0"/>
            <w14:checkedState w14:val="2612" w14:font="MS Gothic"/>
            <w14:uncheckedState w14:val="2610" w14:font="MS Gothic"/>
          </w14:checkbox>
        </w:sdtPr>
        <w:sdtEndPr/>
        <w:sdtContent>
          <w:r w:rsidR="00DF3909">
            <w:rPr>
              <w:rFonts w:ascii="MS Gothic" w:eastAsia="MS Gothic" w:hAnsi="MS Gothic" w:cstheme="minorHAnsi" w:hint="eastAsia"/>
            </w:rPr>
            <w:t>☐</w:t>
          </w:r>
        </w:sdtContent>
      </w:sdt>
      <w:r w:rsidR="00DF3909">
        <w:rPr>
          <w:rFonts w:cstheme="minorHAnsi"/>
        </w:rPr>
        <w:t xml:space="preserve">      </w:t>
      </w:r>
      <w:r w:rsidR="00DF3909" w:rsidRPr="006C1095">
        <w:rPr>
          <w:rFonts w:cstheme="minorHAnsi"/>
        </w:rPr>
        <w:t>Non</w:t>
      </w:r>
      <w:sdt>
        <w:sdtPr>
          <w:rPr>
            <w:rFonts w:cstheme="minorHAnsi"/>
          </w:rPr>
          <w:id w:val="703145613"/>
          <w14:checkbox>
            <w14:checked w14:val="0"/>
            <w14:checkedState w14:val="2612" w14:font="MS Gothic"/>
            <w14:uncheckedState w14:val="2610" w14:font="MS Gothic"/>
          </w14:checkbox>
        </w:sdtPr>
        <w:sdtEndPr/>
        <w:sdtContent>
          <w:r w:rsidR="00DF3909">
            <w:rPr>
              <w:rFonts w:ascii="MS Gothic" w:eastAsia="MS Gothic" w:hAnsi="MS Gothic" w:cstheme="minorHAnsi" w:hint="eastAsia"/>
            </w:rPr>
            <w:t>☐</w:t>
          </w:r>
        </w:sdtContent>
      </w:sdt>
    </w:p>
    <w:p w14:paraId="184E97E3" w14:textId="1E75A437" w:rsidR="00704D34" w:rsidRDefault="0025377A" w:rsidP="00462E2F">
      <w:pPr>
        <w:autoSpaceDE w:val="0"/>
        <w:ind w:left="-284"/>
        <w:rPr>
          <w:rFonts w:ascii="Arial" w:hAnsi="Arial" w:cs="Arial"/>
          <w:sz w:val="20"/>
        </w:rPr>
      </w:pPr>
      <w:r w:rsidRPr="0025377A">
        <w:rPr>
          <w:rFonts w:ascii="Arial" w:hAnsi="Arial" w:cs="Arial"/>
          <w:sz w:val="20"/>
        </w:rPr>
        <w:t>Le quotidien du pharmacien</w:t>
      </w:r>
      <w:r w:rsidR="00E11BA0">
        <w:rPr>
          <w:rFonts w:ascii="Arial" w:hAnsi="Arial" w:cs="Arial"/>
          <w:sz w:val="20"/>
        </w:rPr>
        <w:tab/>
      </w:r>
      <w:r w:rsidR="00DF3909" w:rsidRPr="006C1095">
        <w:rPr>
          <w:rFonts w:cstheme="minorHAnsi"/>
        </w:rPr>
        <w:t>Oui</w:t>
      </w:r>
      <w:r w:rsidR="00DF3909">
        <w:rPr>
          <w:rFonts w:cstheme="minorHAnsi"/>
        </w:rPr>
        <w:t xml:space="preserve">  </w:t>
      </w:r>
      <w:sdt>
        <w:sdtPr>
          <w:rPr>
            <w:rFonts w:cstheme="minorHAnsi"/>
          </w:rPr>
          <w:id w:val="-589243630"/>
          <w14:checkbox>
            <w14:checked w14:val="0"/>
            <w14:checkedState w14:val="2612" w14:font="MS Gothic"/>
            <w14:uncheckedState w14:val="2610" w14:font="MS Gothic"/>
          </w14:checkbox>
        </w:sdtPr>
        <w:sdtEndPr/>
        <w:sdtContent>
          <w:r w:rsidR="00DF3909">
            <w:rPr>
              <w:rFonts w:ascii="MS Gothic" w:eastAsia="MS Gothic" w:hAnsi="MS Gothic" w:cstheme="minorHAnsi" w:hint="eastAsia"/>
            </w:rPr>
            <w:t>☐</w:t>
          </w:r>
        </w:sdtContent>
      </w:sdt>
      <w:r w:rsidR="00DF3909">
        <w:rPr>
          <w:rFonts w:cstheme="minorHAnsi"/>
        </w:rPr>
        <w:t xml:space="preserve">      </w:t>
      </w:r>
      <w:r w:rsidR="00DF3909" w:rsidRPr="006C1095">
        <w:rPr>
          <w:rFonts w:cstheme="minorHAnsi"/>
        </w:rPr>
        <w:t>Non</w:t>
      </w:r>
      <w:sdt>
        <w:sdtPr>
          <w:rPr>
            <w:rFonts w:cstheme="minorHAnsi"/>
          </w:rPr>
          <w:id w:val="-1391416824"/>
          <w14:checkbox>
            <w14:checked w14:val="0"/>
            <w14:checkedState w14:val="2612" w14:font="MS Gothic"/>
            <w14:uncheckedState w14:val="2610" w14:font="MS Gothic"/>
          </w14:checkbox>
        </w:sdtPr>
        <w:sdtEndPr/>
        <w:sdtContent>
          <w:r w:rsidR="00DF3909">
            <w:rPr>
              <w:rFonts w:ascii="MS Gothic" w:eastAsia="MS Gothic" w:hAnsi="MS Gothic" w:cstheme="minorHAnsi" w:hint="eastAsia"/>
            </w:rPr>
            <w:t>☐</w:t>
          </w:r>
        </w:sdtContent>
      </w:sdt>
    </w:p>
    <w:p w14:paraId="3C19599C" w14:textId="22299BC9" w:rsidR="00704D34" w:rsidRDefault="0025377A" w:rsidP="00462E2F">
      <w:pPr>
        <w:autoSpaceDE w:val="0"/>
        <w:ind w:left="-284" w:firstLine="0"/>
        <w:rPr>
          <w:rFonts w:ascii="Arial" w:hAnsi="Arial" w:cs="Arial"/>
          <w:sz w:val="20"/>
        </w:rPr>
      </w:pPr>
      <w:r w:rsidRPr="0025377A">
        <w:rPr>
          <w:rFonts w:ascii="Arial" w:hAnsi="Arial" w:cs="Arial"/>
          <w:sz w:val="20"/>
        </w:rPr>
        <w:t xml:space="preserve">Le moniteur des pharmacies </w:t>
      </w:r>
      <w:r w:rsidR="00E11BA0">
        <w:rPr>
          <w:rFonts w:ascii="Arial" w:hAnsi="Arial" w:cs="Arial"/>
          <w:sz w:val="20"/>
        </w:rPr>
        <w:tab/>
      </w:r>
      <w:r w:rsidR="00E11BA0" w:rsidRPr="006C1095">
        <w:rPr>
          <w:rFonts w:cstheme="minorHAnsi"/>
        </w:rPr>
        <w:t>Oui</w:t>
      </w:r>
      <w:r w:rsidR="00E11BA0">
        <w:rPr>
          <w:rFonts w:cstheme="minorHAnsi"/>
        </w:rPr>
        <w:t xml:space="preserve">  </w:t>
      </w:r>
      <w:sdt>
        <w:sdtPr>
          <w:rPr>
            <w:rFonts w:cstheme="minorHAnsi"/>
          </w:rPr>
          <w:id w:val="-1102649320"/>
          <w14:checkbox>
            <w14:checked w14:val="0"/>
            <w14:checkedState w14:val="2612" w14:font="MS Gothic"/>
            <w14:uncheckedState w14:val="2610" w14:font="MS Gothic"/>
          </w14:checkbox>
        </w:sdtPr>
        <w:sdtEndPr/>
        <w:sdtContent>
          <w:r w:rsidR="00E11BA0">
            <w:rPr>
              <w:rFonts w:ascii="MS Gothic" w:eastAsia="MS Gothic" w:hAnsi="MS Gothic" w:cstheme="minorHAnsi" w:hint="eastAsia"/>
            </w:rPr>
            <w:t>☐</w:t>
          </w:r>
        </w:sdtContent>
      </w:sdt>
      <w:r w:rsidR="00E11BA0">
        <w:rPr>
          <w:rFonts w:cstheme="minorHAnsi"/>
        </w:rPr>
        <w:t xml:space="preserve">      </w:t>
      </w:r>
      <w:r w:rsidR="00E11BA0" w:rsidRPr="006C1095">
        <w:rPr>
          <w:rFonts w:cstheme="minorHAnsi"/>
        </w:rPr>
        <w:t>Non</w:t>
      </w:r>
      <w:sdt>
        <w:sdtPr>
          <w:rPr>
            <w:rFonts w:cstheme="minorHAnsi"/>
          </w:rPr>
          <w:id w:val="1567992681"/>
          <w14:checkbox>
            <w14:checked w14:val="0"/>
            <w14:checkedState w14:val="2612" w14:font="MS Gothic"/>
            <w14:uncheckedState w14:val="2610" w14:font="MS Gothic"/>
          </w14:checkbox>
        </w:sdtPr>
        <w:sdtEndPr/>
        <w:sdtContent>
          <w:r w:rsidR="00E11BA0">
            <w:rPr>
              <w:rFonts w:ascii="MS Gothic" w:eastAsia="MS Gothic" w:hAnsi="MS Gothic" w:cstheme="minorHAnsi" w:hint="eastAsia"/>
            </w:rPr>
            <w:t>☐</w:t>
          </w:r>
        </w:sdtContent>
      </w:sdt>
    </w:p>
    <w:p w14:paraId="6D8C9C73" w14:textId="314A44A3" w:rsidR="00704D34" w:rsidRDefault="00704D34" w:rsidP="00462E2F">
      <w:pPr>
        <w:autoSpaceDE w:val="0"/>
        <w:ind w:left="-284"/>
        <w:rPr>
          <w:rFonts w:ascii="Arial" w:hAnsi="Arial" w:cs="Arial"/>
          <w:sz w:val="20"/>
        </w:rPr>
      </w:pPr>
      <w:r>
        <w:rPr>
          <w:rFonts w:ascii="Arial" w:hAnsi="Arial" w:cs="Arial"/>
          <w:sz w:val="20"/>
        </w:rPr>
        <w:t>L</w:t>
      </w:r>
      <w:r w:rsidR="0025377A" w:rsidRPr="0025377A">
        <w:rPr>
          <w:rFonts w:ascii="Arial" w:hAnsi="Arial" w:cs="Arial"/>
          <w:sz w:val="20"/>
        </w:rPr>
        <w:t>e Pharmacien de France</w:t>
      </w:r>
      <w:r w:rsidR="00E11BA0">
        <w:rPr>
          <w:rFonts w:ascii="Arial" w:hAnsi="Arial" w:cs="Arial"/>
          <w:sz w:val="20"/>
        </w:rPr>
        <w:tab/>
      </w:r>
      <w:r w:rsidR="0025377A" w:rsidRPr="0025377A">
        <w:rPr>
          <w:rFonts w:ascii="Arial" w:hAnsi="Arial" w:cs="Arial"/>
          <w:sz w:val="20"/>
        </w:rPr>
        <w:t xml:space="preserve"> </w:t>
      </w:r>
      <w:r>
        <w:rPr>
          <w:rFonts w:ascii="Arial" w:hAnsi="Arial" w:cs="Arial"/>
          <w:sz w:val="20"/>
        </w:rPr>
        <w:tab/>
      </w:r>
      <w:r w:rsidR="00DF3909" w:rsidRPr="006C1095">
        <w:rPr>
          <w:rFonts w:cstheme="minorHAnsi"/>
        </w:rPr>
        <w:t>Oui</w:t>
      </w:r>
      <w:r w:rsidR="00DF3909">
        <w:rPr>
          <w:rFonts w:cstheme="minorHAnsi"/>
        </w:rPr>
        <w:t xml:space="preserve">  </w:t>
      </w:r>
      <w:sdt>
        <w:sdtPr>
          <w:rPr>
            <w:rFonts w:cstheme="minorHAnsi"/>
          </w:rPr>
          <w:id w:val="2144772705"/>
          <w14:checkbox>
            <w14:checked w14:val="0"/>
            <w14:checkedState w14:val="2612" w14:font="MS Gothic"/>
            <w14:uncheckedState w14:val="2610" w14:font="MS Gothic"/>
          </w14:checkbox>
        </w:sdtPr>
        <w:sdtEndPr/>
        <w:sdtContent>
          <w:r w:rsidR="00DF3909">
            <w:rPr>
              <w:rFonts w:ascii="MS Gothic" w:eastAsia="MS Gothic" w:hAnsi="MS Gothic" w:cstheme="minorHAnsi" w:hint="eastAsia"/>
            </w:rPr>
            <w:t>☐</w:t>
          </w:r>
        </w:sdtContent>
      </w:sdt>
      <w:r w:rsidR="00DF3909">
        <w:rPr>
          <w:rFonts w:cstheme="minorHAnsi"/>
        </w:rPr>
        <w:t xml:space="preserve">      </w:t>
      </w:r>
      <w:r w:rsidR="00DF3909" w:rsidRPr="006C1095">
        <w:rPr>
          <w:rFonts w:cstheme="minorHAnsi"/>
        </w:rPr>
        <w:t>Non</w:t>
      </w:r>
      <w:sdt>
        <w:sdtPr>
          <w:rPr>
            <w:rFonts w:cstheme="minorHAnsi"/>
          </w:rPr>
          <w:id w:val="-1105259271"/>
          <w14:checkbox>
            <w14:checked w14:val="0"/>
            <w14:checkedState w14:val="2612" w14:font="MS Gothic"/>
            <w14:uncheckedState w14:val="2610" w14:font="MS Gothic"/>
          </w14:checkbox>
        </w:sdtPr>
        <w:sdtEndPr/>
        <w:sdtContent>
          <w:r w:rsidR="00DF3909">
            <w:rPr>
              <w:rFonts w:ascii="MS Gothic" w:eastAsia="MS Gothic" w:hAnsi="MS Gothic" w:cstheme="minorHAnsi" w:hint="eastAsia"/>
            </w:rPr>
            <w:t>☐</w:t>
          </w:r>
        </w:sdtContent>
      </w:sdt>
    </w:p>
    <w:p w14:paraId="479BD576" w14:textId="0937FA29" w:rsidR="00704D34" w:rsidRDefault="0025377A" w:rsidP="00462E2F">
      <w:pPr>
        <w:autoSpaceDE w:val="0"/>
        <w:ind w:left="-284"/>
        <w:rPr>
          <w:rFonts w:ascii="Arial" w:hAnsi="Arial" w:cs="Arial"/>
          <w:sz w:val="20"/>
        </w:rPr>
      </w:pPr>
      <w:r w:rsidRPr="0025377A">
        <w:rPr>
          <w:rFonts w:ascii="Arial" w:hAnsi="Arial" w:cs="Arial"/>
          <w:sz w:val="20"/>
        </w:rPr>
        <w:t xml:space="preserve">Prescrire, revue Pharma </w:t>
      </w:r>
      <w:r w:rsidR="00E11BA0">
        <w:rPr>
          <w:rFonts w:ascii="Arial" w:hAnsi="Arial" w:cs="Arial"/>
          <w:sz w:val="20"/>
        </w:rPr>
        <w:tab/>
      </w:r>
      <w:r w:rsidR="00704D34">
        <w:rPr>
          <w:rFonts w:ascii="Arial" w:hAnsi="Arial" w:cs="Arial"/>
          <w:sz w:val="20"/>
        </w:rPr>
        <w:tab/>
      </w:r>
      <w:r w:rsidR="00DF3909" w:rsidRPr="006C1095">
        <w:rPr>
          <w:rFonts w:cstheme="minorHAnsi"/>
        </w:rPr>
        <w:t>Oui</w:t>
      </w:r>
      <w:r w:rsidR="00DF3909">
        <w:rPr>
          <w:rFonts w:cstheme="minorHAnsi"/>
        </w:rPr>
        <w:t xml:space="preserve">  </w:t>
      </w:r>
      <w:sdt>
        <w:sdtPr>
          <w:rPr>
            <w:rFonts w:cstheme="minorHAnsi"/>
          </w:rPr>
          <w:id w:val="236140931"/>
          <w14:checkbox>
            <w14:checked w14:val="0"/>
            <w14:checkedState w14:val="2612" w14:font="MS Gothic"/>
            <w14:uncheckedState w14:val="2610" w14:font="MS Gothic"/>
          </w14:checkbox>
        </w:sdtPr>
        <w:sdtEndPr/>
        <w:sdtContent>
          <w:r w:rsidR="00DF3909">
            <w:rPr>
              <w:rFonts w:ascii="MS Gothic" w:eastAsia="MS Gothic" w:hAnsi="MS Gothic" w:cstheme="minorHAnsi" w:hint="eastAsia"/>
            </w:rPr>
            <w:t>☐</w:t>
          </w:r>
        </w:sdtContent>
      </w:sdt>
      <w:r w:rsidR="00DF3909">
        <w:rPr>
          <w:rFonts w:cstheme="minorHAnsi"/>
        </w:rPr>
        <w:t xml:space="preserve">      </w:t>
      </w:r>
      <w:r w:rsidR="00DF3909" w:rsidRPr="006C1095">
        <w:rPr>
          <w:rFonts w:cstheme="minorHAnsi"/>
        </w:rPr>
        <w:t>Non</w:t>
      </w:r>
      <w:sdt>
        <w:sdtPr>
          <w:rPr>
            <w:rFonts w:cstheme="minorHAnsi"/>
          </w:rPr>
          <w:id w:val="-1621987464"/>
          <w14:checkbox>
            <w14:checked w14:val="0"/>
            <w14:checkedState w14:val="2612" w14:font="MS Gothic"/>
            <w14:uncheckedState w14:val="2610" w14:font="MS Gothic"/>
          </w14:checkbox>
        </w:sdtPr>
        <w:sdtEndPr/>
        <w:sdtContent>
          <w:r w:rsidR="00DF3909">
            <w:rPr>
              <w:rFonts w:ascii="MS Gothic" w:eastAsia="MS Gothic" w:hAnsi="MS Gothic" w:cstheme="minorHAnsi" w:hint="eastAsia"/>
            </w:rPr>
            <w:t>☐</w:t>
          </w:r>
        </w:sdtContent>
      </w:sdt>
    </w:p>
    <w:p w14:paraId="469F0551" w14:textId="4118FAA6" w:rsidR="0025377A" w:rsidRPr="0025377A" w:rsidRDefault="0025377A" w:rsidP="00462E2F">
      <w:pPr>
        <w:autoSpaceDE w:val="0"/>
        <w:ind w:left="-284" w:firstLine="0"/>
        <w:rPr>
          <w:rFonts w:ascii="Arial" w:hAnsi="Arial" w:cs="Arial"/>
          <w:sz w:val="20"/>
        </w:rPr>
      </w:pPr>
      <w:proofErr w:type="spellStart"/>
      <w:r w:rsidRPr="0025377A">
        <w:rPr>
          <w:rFonts w:ascii="Arial" w:hAnsi="Arial" w:cs="Arial"/>
          <w:sz w:val="20"/>
        </w:rPr>
        <w:t>What’s</w:t>
      </w:r>
      <w:proofErr w:type="spellEnd"/>
      <w:r w:rsidRPr="0025377A">
        <w:rPr>
          <w:rFonts w:ascii="Arial" w:hAnsi="Arial" w:cs="Arial"/>
          <w:sz w:val="20"/>
        </w:rPr>
        <w:t xml:space="preserve"> Up Doc</w:t>
      </w:r>
      <w:r w:rsidR="00704D34">
        <w:rPr>
          <w:rFonts w:ascii="Arial" w:hAnsi="Arial" w:cs="Arial"/>
          <w:sz w:val="20"/>
        </w:rPr>
        <w:tab/>
      </w:r>
      <w:r w:rsidR="00704D34">
        <w:rPr>
          <w:rFonts w:ascii="Arial" w:hAnsi="Arial" w:cs="Arial"/>
          <w:sz w:val="20"/>
        </w:rPr>
        <w:tab/>
      </w:r>
      <w:r w:rsidR="00E11BA0">
        <w:rPr>
          <w:rFonts w:ascii="Arial" w:hAnsi="Arial" w:cs="Arial"/>
          <w:sz w:val="20"/>
        </w:rPr>
        <w:tab/>
      </w:r>
      <w:r w:rsidR="00DF3909" w:rsidRPr="006C1095">
        <w:rPr>
          <w:rFonts w:cstheme="minorHAnsi"/>
        </w:rPr>
        <w:t>Oui</w:t>
      </w:r>
      <w:r w:rsidR="00DF3909">
        <w:rPr>
          <w:rFonts w:cstheme="minorHAnsi"/>
        </w:rPr>
        <w:t xml:space="preserve">  </w:t>
      </w:r>
      <w:sdt>
        <w:sdtPr>
          <w:rPr>
            <w:rFonts w:cstheme="minorHAnsi"/>
          </w:rPr>
          <w:id w:val="110329778"/>
          <w14:checkbox>
            <w14:checked w14:val="0"/>
            <w14:checkedState w14:val="2612" w14:font="MS Gothic"/>
            <w14:uncheckedState w14:val="2610" w14:font="MS Gothic"/>
          </w14:checkbox>
        </w:sdtPr>
        <w:sdtEndPr/>
        <w:sdtContent>
          <w:r w:rsidR="00DF3909">
            <w:rPr>
              <w:rFonts w:ascii="MS Gothic" w:eastAsia="MS Gothic" w:hAnsi="MS Gothic" w:cstheme="minorHAnsi" w:hint="eastAsia"/>
            </w:rPr>
            <w:t>☐</w:t>
          </w:r>
        </w:sdtContent>
      </w:sdt>
      <w:r w:rsidR="00DF3909">
        <w:rPr>
          <w:rFonts w:cstheme="minorHAnsi"/>
        </w:rPr>
        <w:t xml:space="preserve">      </w:t>
      </w:r>
      <w:r w:rsidR="00DF3909" w:rsidRPr="006C1095">
        <w:rPr>
          <w:rFonts w:cstheme="minorHAnsi"/>
        </w:rPr>
        <w:t>Non</w:t>
      </w:r>
      <w:sdt>
        <w:sdtPr>
          <w:rPr>
            <w:rFonts w:cstheme="minorHAnsi"/>
          </w:rPr>
          <w:id w:val="1028071911"/>
          <w14:checkbox>
            <w14:checked w14:val="0"/>
            <w14:checkedState w14:val="2612" w14:font="MS Gothic"/>
            <w14:uncheckedState w14:val="2610" w14:font="MS Gothic"/>
          </w14:checkbox>
        </w:sdtPr>
        <w:sdtEndPr/>
        <w:sdtContent>
          <w:r w:rsidR="00DF3909">
            <w:rPr>
              <w:rFonts w:ascii="MS Gothic" w:eastAsia="MS Gothic" w:hAnsi="MS Gothic" w:cstheme="minorHAnsi" w:hint="eastAsia"/>
            </w:rPr>
            <w:t>☐</w:t>
          </w:r>
        </w:sdtContent>
      </w:sdt>
    </w:p>
    <w:p w14:paraId="5ACA1CF4" w14:textId="77777777" w:rsidR="00462E2F" w:rsidRDefault="00462E2F" w:rsidP="00462E2F">
      <w:pPr>
        <w:autoSpaceDE w:val="0"/>
        <w:ind w:left="-284"/>
        <w:rPr>
          <w:rFonts w:ascii="Arial" w:hAnsi="Arial" w:cs="Arial"/>
          <w:sz w:val="20"/>
        </w:rPr>
        <w:sectPr w:rsidR="00462E2F" w:rsidSect="00462E2F">
          <w:type w:val="continuous"/>
          <w:pgSz w:w="11906" w:h="16838"/>
          <w:pgMar w:top="1084" w:right="606" w:bottom="1722" w:left="1416" w:header="720" w:footer="708" w:gutter="0"/>
          <w:cols w:num="2" w:space="720"/>
        </w:sectPr>
      </w:pPr>
    </w:p>
    <w:p w14:paraId="5D9BCB91" w14:textId="69CC6F75" w:rsidR="0025377A" w:rsidRDefault="0025377A" w:rsidP="00462E2F">
      <w:pPr>
        <w:autoSpaceDE w:val="0"/>
        <w:ind w:left="-284"/>
        <w:rPr>
          <w:rFonts w:ascii="Arial" w:hAnsi="Arial" w:cs="Arial"/>
          <w:sz w:val="20"/>
        </w:rPr>
      </w:pPr>
    </w:p>
    <w:p w14:paraId="259FFEBB" w14:textId="77777777" w:rsidR="00462E2F" w:rsidRDefault="00462E2F" w:rsidP="00462E2F">
      <w:pPr>
        <w:autoSpaceDE w:val="0"/>
        <w:ind w:left="-284"/>
        <w:rPr>
          <w:rFonts w:ascii="Arial" w:hAnsi="Arial" w:cs="Arial"/>
          <w:b/>
          <w:i/>
          <w:sz w:val="20"/>
        </w:rPr>
        <w:sectPr w:rsidR="00462E2F" w:rsidSect="00462E2F">
          <w:type w:val="continuous"/>
          <w:pgSz w:w="11906" w:h="16838"/>
          <w:pgMar w:top="1084" w:right="606" w:bottom="1722" w:left="1416" w:header="720" w:footer="708" w:gutter="0"/>
          <w:cols w:space="720"/>
        </w:sectPr>
      </w:pPr>
    </w:p>
    <w:p w14:paraId="3CDD5D08" w14:textId="2719D8D4" w:rsidR="0025377A" w:rsidRDefault="0025377A" w:rsidP="00462E2F">
      <w:pPr>
        <w:autoSpaceDE w:val="0"/>
        <w:ind w:left="-284"/>
        <w:rPr>
          <w:rFonts w:ascii="Arial" w:hAnsi="Arial" w:cs="Arial"/>
          <w:b/>
          <w:i/>
          <w:sz w:val="20"/>
        </w:rPr>
      </w:pPr>
      <w:r w:rsidRPr="00DF3909">
        <w:rPr>
          <w:rFonts w:ascii="Arial" w:hAnsi="Arial" w:cs="Arial"/>
          <w:b/>
          <w:i/>
          <w:sz w:val="20"/>
        </w:rPr>
        <w:lastRenderedPageBreak/>
        <w:t xml:space="preserve">Presse hebdomadaire </w:t>
      </w:r>
    </w:p>
    <w:p w14:paraId="384EC8B2" w14:textId="77777777" w:rsidR="004F3A2E" w:rsidRPr="00DF3909" w:rsidRDefault="004F3A2E" w:rsidP="00462E2F">
      <w:pPr>
        <w:autoSpaceDE w:val="0"/>
        <w:ind w:left="-284"/>
        <w:rPr>
          <w:rFonts w:ascii="Arial" w:hAnsi="Arial" w:cs="Arial"/>
          <w:b/>
          <w:i/>
          <w:sz w:val="20"/>
        </w:rPr>
      </w:pPr>
    </w:p>
    <w:p w14:paraId="022F6AA6" w14:textId="43849B4F" w:rsidR="00DF3909" w:rsidRDefault="0025377A" w:rsidP="00462E2F">
      <w:pPr>
        <w:autoSpaceDE w:val="0"/>
        <w:ind w:left="-284"/>
        <w:rPr>
          <w:rFonts w:ascii="Arial" w:hAnsi="Arial" w:cs="Arial"/>
          <w:sz w:val="20"/>
        </w:rPr>
      </w:pPr>
      <w:r w:rsidRPr="0025377A">
        <w:rPr>
          <w:rFonts w:ascii="Arial" w:hAnsi="Arial" w:cs="Arial"/>
          <w:sz w:val="20"/>
        </w:rPr>
        <w:t>Le canard enchaîné</w:t>
      </w:r>
      <w:r w:rsidR="00E11BA0">
        <w:rPr>
          <w:rFonts w:ascii="Arial" w:hAnsi="Arial" w:cs="Arial"/>
          <w:sz w:val="20"/>
        </w:rPr>
        <w:tab/>
      </w:r>
      <w:r w:rsidR="002777E8" w:rsidRPr="006C1095">
        <w:rPr>
          <w:rFonts w:cstheme="minorHAnsi"/>
        </w:rPr>
        <w:t>Oui</w:t>
      </w:r>
      <w:r w:rsidR="002777E8">
        <w:rPr>
          <w:rFonts w:cstheme="minorHAnsi"/>
        </w:rPr>
        <w:t xml:space="preserve">  </w:t>
      </w:r>
      <w:sdt>
        <w:sdtPr>
          <w:rPr>
            <w:rFonts w:cstheme="minorHAnsi"/>
          </w:rPr>
          <w:id w:val="751939444"/>
          <w14:checkbox>
            <w14:checked w14:val="0"/>
            <w14:checkedState w14:val="2612" w14:font="MS Gothic"/>
            <w14:uncheckedState w14:val="2610" w14:font="MS Gothic"/>
          </w14:checkbox>
        </w:sdtPr>
        <w:sdtEndPr/>
        <w:sdtContent>
          <w:r w:rsidR="002777E8">
            <w:rPr>
              <w:rFonts w:ascii="MS Gothic" w:eastAsia="MS Gothic" w:hAnsi="MS Gothic" w:cstheme="minorHAnsi" w:hint="eastAsia"/>
            </w:rPr>
            <w:t>☐</w:t>
          </w:r>
        </w:sdtContent>
      </w:sdt>
      <w:r w:rsidR="002777E8">
        <w:rPr>
          <w:rFonts w:cstheme="minorHAnsi"/>
        </w:rPr>
        <w:t xml:space="preserve">      </w:t>
      </w:r>
      <w:r w:rsidR="002777E8" w:rsidRPr="006C1095">
        <w:rPr>
          <w:rFonts w:cstheme="minorHAnsi"/>
        </w:rPr>
        <w:t>Non</w:t>
      </w:r>
      <w:sdt>
        <w:sdtPr>
          <w:rPr>
            <w:rFonts w:cstheme="minorHAnsi"/>
          </w:rPr>
          <w:id w:val="1679624713"/>
          <w14:checkbox>
            <w14:checked w14:val="0"/>
            <w14:checkedState w14:val="2612" w14:font="MS Gothic"/>
            <w14:uncheckedState w14:val="2610" w14:font="MS Gothic"/>
          </w14:checkbox>
        </w:sdtPr>
        <w:sdtEndPr/>
        <w:sdtContent>
          <w:r w:rsidR="002777E8">
            <w:rPr>
              <w:rFonts w:ascii="MS Gothic" w:eastAsia="MS Gothic" w:hAnsi="MS Gothic" w:cstheme="minorHAnsi" w:hint="eastAsia"/>
            </w:rPr>
            <w:t>☐</w:t>
          </w:r>
        </w:sdtContent>
      </w:sdt>
    </w:p>
    <w:p w14:paraId="1C1091B5" w14:textId="51470A2D" w:rsidR="00DF3909" w:rsidRDefault="00E11BA0" w:rsidP="00462E2F">
      <w:pPr>
        <w:autoSpaceDE w:val="0"/>
        <w:ind w:left="-284"/>
        <w:rPr>
          <w:rFonts w:ascii="Arial" w:hAnsi="Arial" w:cs="Arial"/>
          <w:sz w:val="20"/>
        </w:rPr>
      </w:pPr>
      <w:r>
        <w:rPr>
          <w:rFonts w:ascii="Arial" w:hAnsi="Arial" w:cs="Arial"/>
          <w:sz w:val="20"/>
        </w:rPr>
        <w:t>Le Figaro magazine</w:t>
      </w:r>
      <w:r>
        <w:rPr>
          <w:rFonts w:ascii="Arial" w:hAnsi="Arial" w:cs="Arial"/>
          <w:sz w:val="20"/>
        </w:rPr>
        <w:tab/>
      </w:r>
      <w:r w:rsidR="002777E8" w:rsidRPr="006C1095">
        <w:rPr>
          <w:rFonts w:cstheme="minorHAnsi"/>
        </w:rPr>
        <w:t>Oui</w:t>
      </w:r>
      <w:r w:rsidR="002777E8">
        <w:rPr>
          <w:rFonts w:cstheme="minorHAnsi"/>
        </w:rPr>
        <w:t xml:space="preserve">  </w:t>
      </w:r>
      <w:sdt>
        <w:sdtPr>
          <w:rPr>
            <w:rFonts w:cstheme="minorHAnsi"/>
          </w:rPr>
          <w:id w:val="-1391958133"/>
          <w14:checkbox>
            <w14:checked w14:val="0"/>
            <w14:checkedState w14:val="2612" w14:font="MS Gothic"/>
            <w14:uncheckedState w14:val="2610" w14:font="MS Gothic"/>
          </w14:checkbox>
        </w:sdtPr>
        <w:sdtEndPr/>
        <w:sdtContent>
          <w:r w:rsidR="002777E8">
            <w:rPr>
              <w:rFonts w:ascii="MS Gothic" w:eastAsia="MS Gothic" w:hAnsi="MS Gothic" w:cstheme="minorHAnsi" w:hint="eastAsia"/>
            </w:rPr>
            <w:t>☐</w:t>
          </w:r>
        </w:sdtContent>
      </w:sdt>
      <w:r w:rsidR="002777E8">
        <w:rPr>
          <w:rFonts w:cstheme="minorHAnsi"/>
        </w:rPr>
        <w:t xml:space="preserve">      </w:t>
      </w:r>
      <w:r w:rsidR="002777E8" w:rsidRPr="006C1095">
        <w:rPr>
          <w:rFonts w:cstheme="minorHAnsi"/>
        </w:rPr>
        <w:t>Non</w:t>
      </w:r>
      <w:sdt>
        <w:sdtPr>
          <w:rPr>
            <w:rFonts w:cstheme="minorHAnsi"/>
          </w:rPr>
          <w:id w:val="-1852097449"/>
          <w14:checkbox>
            <w14:checked w14:val="0"/>
            <w14:checkedState w14:val="2612" w14:font="MS Gothic"/>
            <w14:uncheckedState w14:val="2610" w14:font="MS Gothic"/>
          </w14:checkbox>
        </w:sdtPr>
        <w:sdtEndPr/>
        <w:sdtContent>
          <w:r w:rsidR="002777E8">
            <w:rPr>
              <w:rFonts w:ascii="MS Gothic" w:eastAsia="MS Gothic" w:hAnsi="MS Gothic" w:cstheme="minorHAnsi" w:hint="eastAsia"/>
            </w:rPr>
            <w:t>☐</w:t>
          </w:r>
        </w:sdtContent>
      </w:sdt>
    </w:p>
    <w:p w14:paraId="59BC71C1" w14:textId="2D5E5071" w:rsidR="00DF3909" w:rsidRDefault="0025377A" w:rsidP="00462E2F">
      <w:pPr>
        <w:autoSpaceDE w:val="0"/>
        <w:ind w:left="-284"/>
        <w:rPr>
          <w:rFonts w:ascii="Arial" w:hAnsi="Arial" w:cs="Arial"/>
          <w:sz w:val="20"/>
        </w:rPr>
      </w:pPr>
      <w:r w:rsidRPr="0025377A">
        <w:rPr>
          <w:rFonts w:ascii="Arial" w:hAnsi="Arial" w:cs="Arial"/>
          <w:sz w:val="20"/>
        </w:rPr>
        <w:t>L’</w:t>
      </w:r>
      <w:proofErr w:type="spellStart"/>
      <w:r w:rsidRPr="0025377A">
        <w:rPr>
          <w:rFonts w:ascii="Arial" w:hAnsi="Arial" w:cs="Arial"/>
          <w:sz w:val="20"/>
        </w:rPr>
        <w:t>Obs</w:t>
      </w:r>
      <w:proofErr w:type="spellEnd"/>
      <w:r w:rsidR="00E11BA0">
        <w:rPr>
          <w:rFonts w:ascii="Arial" w:hAnsi="Arial" w:cs="Arial"/>
          <w:sz w:val="20"/>
        </w:rPr>
        <w:tab/>
      </w:r>
      <w:r w:rsidR="00E11BA0">
        <w:rPr>
          <w:rFonts w:ascii="Arial" w:hAnsi="Arial" w:cs="Arial"/>
          <w:sz w:val="20"/>
        </w:rPr>
        <w:tab/>
      </w:r>
      <w:r w:rsidR="00E11BA0">
        <w:rPr>
          <w:rFonts w:ascii="Arial" w:hAnsi="Arial" w:cs="Arial"/>
          <w:sz w:val="20"/>
        </w:rPr>
        <w:tab/>
      </w:r>
      <w:r w:rsidR="002777E8" w:rsidRPr="006C1095">
        <w:rPr>
          <w:rFonts w:cstheme="minorHAnsi"/>
        </w:rPr>
        <w:t>Oui</w:t>
      </w:r>
      <w:r w:rsidR="002777E8">
        <w:rPr>
          <w:rFonts w:cstheme="minorHAnsi"/>
        </w:rPr>
        <w:t xml:space="preserve">  </w:t>
      </w:r>
      <w:sdt>
        <w:sdtPr>
          <w:rPr>
            <w:rFonts w:cstheme="minorHAnsi"/>
          </w:rPr>
          <w:id w:val="-237169458"/>
          <w14:checkbox>
            <w14:checked w14:val="0"/>
            <w14:checkedState w14:val="2612" w14:font="MS Gothic"/>
            <w14:uncheckedState w14:val="2610" w14:font="MS Gothic"/>
          </w14:checkbox>
        </w:sdtPr>
        <w:sdtEndPr/>
        <w:sdtContent>
          <w:r w:rsidR="00E11BA0">
            <w:rPr>
              <w:rFonts w:ascii="MS Gothic" w:eastAsia="MS Gothic" w:hAnsi="MS Gothic" w:cstheme="minorHAnsi" w:hint="eastAsia"/>
            </w:rPr>
            <w:t>☐</w:t>
          </w:r>
        </w:sdtContent>
      </w:sdt>
      <w:r w:rsidR="002777E8">
        <w:rPr>
          <w:rFonts w:cstheme="minorHAnsi"/>
        </w:rPr>
        <w:t xml:space="preserve">      </w:t>
      </w:r>
      <w:r w:rsidR="002777E8" w:rsidRPr="006C1095">
        <w:rPr>
          <w:rFonts w:cstheme="minorHAnsi"/>
        </w:rPr>
        <w:t>Non</w:t>
      </w:r>
      <w:sdt>
        <w:sdtPr>
          <w:rPr>
            <w:rFonts w:cstheme="minorHAnsi"/>
          </w:rPr>
          <w:id w:val="1773673416"/>
          <w14:checkbox>
            <w14:checked w14:val="0"/>
            <w14:checkedState w14:val="2612" w14:font="MS Gothic"/>
            <w14:uncheckedState w14:val="2610" w14:font="MS Gothic"/>
          </w14:checkbox>
        </w:sdtPr>
        <w:sdtEndPr/>
        <w:sdtContent>
          <w:r w:rsidR="002777E8">
            <w:rPr>
              <w:rFonts w:ascii="MS Gothic" w:eastAsia="MS Gothic" w:hAnsi="MS Gothic" w:cstheme="minorHAnsi" w:hint="eastAsia"/>
            </w:rPr>
            <w:t>☐</w:t>
          </w:r>
        </w:sdtContent>
      </w:sdt>
    </w:p>
    <w:p w14:paraId="0175929D" w14:textId="1640CEB4" w:rsidR="00DF3909" w:rsidRDefault="0025377A" w:rsidP="00462E2F">
      <w:pPr>
        <w:autoSpaceDE w:val="0"/>
        <w:ind w:left="-284"/>
        <w:rPr>
          <w:rFonts w:ascii="Arial" w:hAnsi="Arial" w:cs="Arial"/>
          <w:sz w:val="20"/>
        </w:rPr>
      </w:pPr>
      <w:r w:rsidRPr="0025377A">
        <w:rPr>
          <w:rFonts w:ascii="Arial" w:hAnsi="Arial" w:cs="Arial"/>
          <w:sz w:val="20"/>
        </w:rPr>
        <w:t>L’Express</w:t>
      </w:r>
      <w:r w:rsidR="002777E8" w:rsidRPr="002777E8">
        <w:rPr>
          <w:rFonts w:cstheme="minorHAnsi"/>
        </w:rPr>
        <w:t xml:space="preserve"> </w:t>
      </w:r>
      <w:r w:rsidR="00E11BA0">
        <w:rPr>
          <w:rFonts w:cstheme="minorHAnsi"/>
        </w:rPr>
        <w:tab/>
      </w:r>
      <w:r w:rsidR="00E11BA0">
        <w:rPr>
          <w:rFonts w:cstheme="minorHAnsi"/>
        </w:rPr>
        <w:tab/>
      </w:r>
      <w:r w:rsidR="00E11BA0">
        <w:rPr>
          <w:rFonts w:cstheme="minorHAnsi"/>
        </w:rPr>
        <w:tab/>
      </w:r>
      <w:r w:rsidR="002777E8" w:rsidRPr="006C1095">
        <w:rPr>
          <w:rFonts w:cstheme="minorHAnsi"/>
        </w:rPr>
        <w:t>Oui</w:t>
      </w:r>
      <w:r w:rsidR="002777E8">
        <w:rPr>
          <w:rFonts w:cstheme="minorHAnsi"/>
        </w:rPr>
        <w:t xml:space="preserve">  </w:t>
      </w:r>
      <w:sdt>
        <w:sdtPr>
          <w:rPr>
            <w:rFonts w:cstheme="minorHAnsi"/>
          </w:rPr>
          <w:id w:val="1026690076"/>
          <w14:checkbox>
            <w14:checked w14:val="0"/>
            <w14:checkedState w14:val="2612" w14:font="MS Gothic"/>
            <w14:uncheckedState w14:val="2610" w14:font="MS Gothic"/>
          </w14:checkbox>
        </w:sdtPr>
        <w:sdtEndPr/>
        <w:sdtContent>
          <w:r w:rsidR="002777E8">
            <w:rPr>
              <w:rFonts w:ascii="MS Gothic" w:eastAsia="MS Gothic" w:hAnsi="MS Gothic" w:cstheme="minorHAnsi" w:hint="eastAsia"/>
            </w:rPr>
            <w:t>☐</w:t>
          </w:r>
        </w:sdtContent>
      </w:sdt>
      <w:r w:rsidR="002777E8">
        <w:rPr>
          <w:rFonts w:cstheme="minorHAnsi"/>
        </w:rPr>
        <w:t xml:space="preserve">      </w:t>
      </w:r>
      <w:r w:rsidR="002777E8" w:rsidRPr="006C1095">
        <w:rPr>
          <w:rFonts w:cstheme="minorHAnsi"/>
        </w:rPr>
        <w:t>Non</w:t>
      </w:r>
      <w:sdt>
        <w:sdtPr>
          <w:rPr>
            <w:rFonts w:cstheme="minorHAnsi"/>
          </w:rPr>
          <w:id w:val="-465203894"/>
          <w14:checkbox>
            <w14:checked w14:val="0"/>
            <w14:checkedState w14:val="2612" w14:font="MS Gothic"/>
            <w14:uncheckedState w14:val="2610" w14:font="MS Gothic"/>
          </w14:checkbox>
        </w:sdtPr>
        <w:sdtEndPr/>
        <w:sdtContent>
          <w:r w:rsidR="002777E8">
            <w:rPr>
              <w:rFonts w:ascii="MS Gothic" w:eastAsia="MS Gothic" w:hAnsi="MS Gothic" w:cstheme="minorHAnsi" w:hint="eastAsia"/>
            </w:rPr>
            <w:t>☐</w:t>
          </w:r>
        </w:sdtContent>
      </w:sdt>
    </w:p>
    <w:p w14:paraId="689EB022" w14:textId="4F468616" w:rsidR="00DF3909" w:rsidRDefault="0025377A" w:rsidP="00462E2F">
      <w:pPr>
        <w:autoSpaceDE w:val="0"/>
        <w:ind w:left="-284"/>
        <w:rPr>
          <w:rFonts w:ascii="Arial" w:hAnsi="Arial" w:cs="Arial"/>
          <w:sz w:val="20"/>
        </w:rPr>
      </w:pPr>
      <w:r w:rsidRPr="0025377A">
        <w:rPr>
          <w:rFonts w:ascii="Arial" w:hAnsi="Arial" w:cs="Arial"/>
          <w:sz w:val="20"/>
        </w:rPr>
        <w:t>Marianne</w:t>
      </w:r>
      <w:r w:rsidR="002777E8" w:rsidRPr="002777E8">
        <w:rPr>
          <w:rFonts w:cstheme="minorHAnsi"/>
        </w:rPr>
        <w:t xml:space="preserve"> </w:t>
      </w:r>
      <w:r w:rsidR="00E11BA0">
        <w:rPr>
          <w:rFonts w:cstheme="minorHAnsi"/>
        </w:rPr>
        <w:tab/>
      </w:r>
      <w:r w:rsidR="00E11BA0">
        <w:rPr>
          <w:rFonts w:cstheme="minorHAnsi"/>
        </w:rPr>
        <w:tab/>
      </w:r>
      <w:r w:rsidR="00E11BA0">
        <w:rPr>
          <w:rFonts w:cstheme="minorHAnsi"/>
        </w:rPr>
        <w:tab/>
      </w:r>
      <w:r w:rsidR="002777E8" w:rsidRPr="006C1095">
        <w:rPr>
          <w:rFonts w:cstheme="minorHAnsi"/>
        </w:rPr>
        <w:t>Oui</w:t>
      </w:r>
      <w:r w:rsidR="002777E8">
        <w:rPr>
          <w:rFonts w:cstheme="minorHAnsi"/>
        </w:rPr>
        <w:t xml:space="preserve">  </w:t>
      </w:r>
      <w:sdt>
        <w:sdtPr>
          <w:rPr>
            <w:rFonts w:cstheme="minorHAnsi"/>
          </w:rPr>
          <w:id w:val="-959651386"/>
          <w14:checkbox>
            <w14:checked w14:val="0"/>
            <w14:checkedState w14:val="2612" w14:font="MS Gothic"/>
            <w14:uncheckedState w14:val="2610" w14:font="MS Gothic"/>
          </w14:checkbox>
        </w:sdtPr>
        <w:sdtEndPr/>
        <w:sdtContent>
          <w:r w:rsidR="002777E8">
            <w:rPr>
              <w:rFonts w:ascii="MS Gothic" w:eastAsia="MS Gothic" w:hAnsi="MS Gothic" w:cstheme="minorHAnsi" w:hint="eastAsia"/>
            </w:rPr>
            <w:t>☐</w:t>
          </w:r>
        </w:sdtContent>
      </w:sdt>
      <w:r w:rsidR="002777E8">
        <w:rPr>
          <w:rFonts w:cstheme="minorHAnsi"/>
        </w:rPr>
        <w:t xml:space="preserve">      </w:t>
      </w:r>
      <w:r w:rsidR="002777E8" w:rsidRPr="006C1095">
        <w:rPr>
          <w:rFonts w:cstheme="minorHAnsi"/>
        </w:rPr>
        <w:t>Non</w:t>
      </w:r>
      <w:sdt>
        <w:sdtPr>
          <w:rPr>
            <w:rFonts w:cstheme="minorHAnsi"/>
          </w:rPr>
          <w:id w:val="-460803965"/>
          <w14:checkbox>
            <w14:checked w14:val="0"/>
            <w14:checkedState w14:val="2612" w14:font="MS Gothic"/>
            <w14:uncheckedState w14:val="2610" w14:font="MS Gothic"/>
          </w14:checkbox>
        </w:sdtPr>
        <w:sdtEndPr/>
        <w:sdtContent>
          <w:r w:rsidR="002777E8">
            <w:rPr>
              <w:rFonts w:ascii="MS Gothic" w:eastAsia="MS Gothic" w:hAnsi="MS Gothic" w:cstheme="minorHAnsi" w:hint="eastAsia"/>
            </w:rPr>
            <w:t>☐</w:t>
          </w:r>
        </w:sdtContent>
      </w:sdt>
    </w:p>
    <w:p w14:paraId="26257533" w14:textId="5F92EAC2" w:rsidR="00DF3909" w:rsidRDefault="00DF3909" w:rsidP="00462E2F">
      <w:pPr>
        <w:autoSpaceDE w:val="0"/>
        <w:ind w:left="-284"/>
        <w:rPr>
          <w:rFonts w:ascii="Arial" w:hAnsi="Arial" w:cs="Arial"/>
          <w:sz w:val="20"/>
        </w:rPr>
      </w:pPr>
      <w:r>
        <w:rPr>
          <w:rFonts w:ascii="Arial" w:hAnsi="Arial" w:cs="Arial"/>
          <w:sz w:val="20"/>
        </w:rPr>
        <w:t>Le Point</w:t>
      </w:r>
      <w:r w:rsidR="00E11BA0">
        <w:rPr>
          <w:rFonts w:cstheme="minorHAnsi"/>
        </w:rPr>
        <w:tab/>
      </w:r>
      <w:r w:rsidR="00E11BA0">
        <w:rPr>
          <w:rFonts w:cstheme="minorHAnsi"/>
        </w:rPr>
        <w:tab/>
      </w:r>
      <w:r w:rsidR="00E11BA0">
        <w:rPr>
          <w:rFonts w:cstheme="minorHAnsi"/>
        </w:rPr>
        <w:tab/>
      </w:r>
      <w:r w:rsidR="002777E8" w:rsidRPr="006C1095">
        <w:rPr>
          <w:rFonts w:cstheme="minorHAnsi"/>
        </w:rPr>
        <w:t>Oui</w:t>
      </w:r>
      <w:r w:rsidR="002777E8">
        <w:rPr>
          <w:rFonts w:cstheme="minorHAnsi"/>
        </w:rPr>
        <w:t xml:space="preserve">  </w:t>
      </w:r>
      <w:sdt>
        <w:sdtPr>
          <w:rPr>
            <w:rFonts w:cstheme="minorHAnsi"/>
          </w:rPr>
          <w:id w:val="1026141597"/>
          <w14:checkbox>
            <w14:checked w14:val="0"/>
            <w14:checkedState w14:val="2612" w14:font="MS Gothic"/>
            <w14:uncheckedState w14:val="2610" w14:font="MS Gothic"/>
          </w14:checkbox>
        </w:sdtPr>
        <w:sdtEndPr/>
        <w:sdtContent>
          <w:r w:rsidR="002777E8">
            <w:rPr>
              <w:rFonts w:ascii="MS Gothic" w:eastAsia="MS Gothic" w:hAnsi="MS Gothic" w:cstheme="minorHAnsi" w:hint="eastAsia"/>
            </w:rPr>
            <w:t>☐</w:t>
          </w:r>
        </w:sdtContent>
      </w:sdt>
      <w:r w:rsidR="002777E8">
        <w:rPr>
          <w:rFonts w:cstheme="minorHAnsi"/>
        </w:rPr>
        <w:t xml:space="preserve">      </w:t>
      </w:r>
      <w:r w:rsidR="002777E8" w:rsidRPr="006C1095">
        <w:rPr>
          <w:rFonts w:cstheme="minorHAnsi"/>
        </w:rPr>
        <w:t>Non</w:t>
      </w:r>
      <w:sdt>
        <w:sdtPr>
          <w:rPr>
            <w:rFonts w:cstheme="minorHAnsi"/>
          </w:rPr>
          <w:id w:val="-975293196"/>
          <w14:checkbox>
            <w14:checked w14:val="0"/>
            <w14:checkedState w14:val="2612" w14:font="MS Gothic"/>
            <w14:uncheckedState w14:val="2610" w14:font="MS Gothic"/>
          </w14:checkbox>
        </w:sdtPr>
        <w:sdtEndPr/>
        <w:sdtContent>
          <w:r w:rsidR="002777E8">
            <w:rPr>
              <w:rFonts w:ascii="MS Gothic" w:eastAsia="MS Gothic" w:hAnsi="MS Gothic" w:cstheme="minorHAnsi" w:hint="eastAsia"/>
            </w:rPr>
            <w:t>☐</w:t>
          </w:r>
        </w:sdtContent>
      </w:sdt>
    </w:p>
    <w:p w14:paraId="61B72E92" w14:textId="2244FC7B" w:rsidR="00DF3909" w:rsidRDefault="0025377A" w:rsidP="00462E2F">
      <w:pPr>
        <w:autoSpaceDE w:val="0"/>
        <w:ind w:left="-284"/>
        <w:rPr>
          <w:rFonts w:ascii="Arial" w:hAnsi="Arial" w:cs="Arial"/>
          <w:sz w:val="20"/>
        </w:rPr>
      </w:pPr>
      <w:r w:rsidRPr="0025377A">
        <w:rPr>
          <w:rFonts w:ascii="Arial" w:hAnsi="Arial" w:cs="Arial"/>
          <w:sz w:val="20"/>
        </w:rPr>
        <w:t>Le JDD</w:t>
      </w:r>
      <w:r w:rsidR="00E11BA0">
        <w:rPr>
          <w:rFonts w:ascii="Arial" w:hAnsi="Arial" w:cs="Arial"/>
          <w:sz w:val="20"/>
        </w:rPr>
        <w:tab/>
      </w:r>
      <w:r w:rsidR="00E11BA0">
        <w:rPr>
          <w:rFonts w:ascii="Arial" w:hAnsi="Arial" w:cs="Arial"/>
          <w:sz w:val="20"/>
        </w:rPr>
        <w:tab/>
      </w:r>
      <w:r w:rsidR="00E11BA0">
        <w:rPr>
          <w:rFonts w:ascii="Arial" w:hAnsi="Arial" w:cs="Arial"/>
          <w:sz w:val="20"/>
        </w:rPr>
        <w:tab/>
      </w:r>
      <w:r w:rsidR="002777E8" w:rsidRPr="006C1095">
        <w:rPr>
          <w:rFonts w:cstheme="minorHAnsi"/>
        </w:rPr>
        <w:t>Oui</w:t>
      </w:r>
      <w:sdt>
        <w:sdtPr>
          <w:rPr>
            <w:rFonts w:cstheme="minorHAnsi"/>
          </w:rPr>
          <w:id w:val="2035305820"/>
          <w14:checkbox>
            <w14:checked w14:val="0"/>
            <w14:checkedState w14:val="2612" w14:font="MS Gothic"/>
            <w14:uncheckedState w14:val="2610" w14:font="MS Gothic"/>
          </w14:checkbox>
        </w:sdtPr>
        <w:sdtEndPr/>
        <w:sdtContent>
          <w:r w:rsidR="002777E8">
            <w:rPr>
              <w:rFonts w:ascii="MS Gothic" w:eastAsia="MS Gothic" w:hAnsi="MS Gothic" w:cstheme="minorHAnsi" w:hint="eastAsia"/>
            </w:rPr>
            <w:t>☐</w:t>
          </w:r>
        </w:sdtContent>
      </w:sdt>
      <w:r w:rsidR="002777E8">
        <w:rPr>
          <w:rFonts w:cstheme="minorHAnsi"/>
        </w:rPr>
        <w:t xml:space="preserve">   </w:t>
      </w:r>
      <w:r w:rsidR="00E56B81">
        <w:rPr>
          <w:rFonts w:cstheme="minorHAnsi"/>
        </w:rPr>
        <w:t xml:space="preserve">  </w:t>
      </w:r>
      <w:r w:rsidR="002777E8">
        <w:rPr>
          <w:rFonts w:cstheme="minorHAnsi"/>
        </w:rPr>
        <w:t xml:space="preserve">   </w:t>
      </w:r>
      <w:r w:rsidR="002777E8" w:rsidRPr="006C1095">
        <w:rPr>
          <w:rFonts w:cstheme="minorHAnsi"/>
        </w:rPr>
        <w:t>Non</w:t>
      </w:r>
      <w:sdt>
        <w:sdtPr>
          <w:rPr>
            <w:rFonts w:cstheme="minorHAnsi"/>
          </w:rPr>
          <w:id w:val="227352022"/>
          <w14:checkbox>
            <w14:checked w14:val="0"/>
            <w14:checkedState w14:val="2612" w14:font="MS Gothic"/>
            <w14:uncheckedState w14:val="2610" w14:font="MS Gothic"/>
          </w14:checkbox>
        </w:sdtPr>
        <w:sdtEndPr/>
        <w:sdtContent>
          <w:r w:rsidR="002777E8">
            <w:rPr>
              <w:rFonts w:ascii="MS Gothic" w:eastAsia="MS Gothic" w:hAnsi="MS Gothic" w:cstheme="minorHAnsi" w:hint="eastAsia"/>
            </w:rPr>
            <w:t>☐</w:t>
          </w:r>
        </w:sdtContent>
      </w:sdt>
    </w:p>
    <w:p w14:paraId="66C9928E" w14:textId="4B96B2A8" w:rsidR="00DF3909" w:rsidRDefault="00E11BA0" w:rsidP="00462E2F">
      <w:pPr>
        <w:autoSpaceDE w:val="0"/>
        <w:ind w:left="-284"/>
        <w:rPr>
          <w:rFonts w:ascii="Arial" w:hAnsi="Arial" w:cs="Arial"/>
          <w:sz w:val="20"/>
        </w:rPr>
      </w:pPr>
      <w:r>
        <w:rPr>
          <w:rFonts w:ascii="Arial" w:hAnsi="Arial" w:cs="Arial"/>
          <w:sz w:val="20"/>
        </w:rPr>
        <w:t>Paris Match</w:t>
      </w:r>
      <w:r>
        <w:rPr>
          <w:rFonts w:ascii="Arial" w:hAnsi="Arial" w:cs="Arial"/>
          <w:sz w:val="20"/>
        </w:rPr>
        <w:tab/>
      </w:r>
      <w:r>
        <w:rPr>
          <w:rFonts w:ascii="Arial" w:hAnsi="Arial" w:cs="Arial"/>
          <w:sz w:val="20"/>
        </w:rPr>
        <w:tab/>
      </w:r>
      <w:r w:rsidR="002777E8" w:rsidRPr="006C1095">
        <w:rPr>
          <w:rFonts w:cstheme="minorHAnsi"/>
        </w:rPr>
        <w:t>Oui</w:t>
      </w:r>
      <w:r w:rsidR="002777E8">
        <w:rPr>
          <w:rFonts w:cstheme="minorHAnsi"/>
        </w:rPr>
        <w:t xml:space="preserve">  </w:t>
      </w:r>
      <w:sdt>
        <w:sdtPr>
          <w:rPr>
            <w:rFonts w:cstheme="minorHAnsi"/>
          </w:rPr>
          <w:id w:val="-100031862"/>
          <w14:checkbox>
            <w14:checked w14:val="0"/>
            <w14:checkedState w14:val="2612" w14:font="MS Gothic"/>
            <w14:uncheckedState w14:val="2610" w14:font="MS Gothic"/>
          </w14:checkbox>
        </w:sdtPr>
        <w:sdtEndPr/>
        <w:sdtContent>
          <w:r w:rsidR="002777E8">
            <w:rPr>
              <w:rFonts w:ascii="MS Gothic" w:eastAsia="MS Gothic" w:hAnsi="MS Gothic" w:cstheme="minorHAnsi" w:hint="eastAsia"/>
            </w:rPr>
            <w:t>☐</w:t>
          </w:r>
        </w:sdtContent>
      </w:sdt>
      <w:r w:rsidR="002777E8">
        <w:rPr>
          <w:rFonts w:cstheme="minorHAnsi"/>
        </w:rPr>
        <w:t xml:space="preserve">      </w:t>
      </w:r>
      <w:r w:rsidR="002777E8" w:rsidRPr="006C1095">
        <w:rPr>
          <w:rFonts w:cstheme="minorHAnsi"/>
        </w:rPr>
        <w:t>Non</w:t>
      </w:r>
      <w:sdt>
        <w:sdtPr>
          <w:rPr>
            <w:rFonts w:cstheme="minorHAnsi"/>
          </w:rPr>
          <w:id w:val="-609513404"/>
          <w14:checkbox>
            <w14:checked w14:val="0"/>
            <w14:checkedState w14:val="2612" w14:font="MS Gothic"/>
            <w14:uncheckedState w14:val="2610" w14:font="MS Gothic"/>
          </w14:checkbox>
        </w:sdtPr>
        <w:sdtEndPr/>
        <w:sdtContent>
          <w:r w:rsidR="002777E8">
            <w:rPr>
              <w:rFonts w:ascii="MS Gothic" w:eastAsia="MS Gothic" w:hAnsi="MS Gothic" w:cstheme="minorHAnsi" w:hint="eastAsia"/>
            </w:rPr>
            <w:t>☐</w:t>
          </w:r>
        </w:sdtContent>
      </w:sdt>
    </w:p>
    <w:p w14:paraId="7C28D2BD" w14:textId="6F50A4CE" w:rsidR="00DF3909" w:rsidRDefault="0025377A" w:rsidP="00462E2F">
      <w:pPr>
        <w:autoSpaceDE w:val="0"/>
        <w:ind w:left="-284"/>
        <w:rPr>
          <w:rFonts w:ascii="Arial" w:hAnsi="Arial" w:cs="Arial"/>
          <w:sz w:val="20"/>
        </w:rPr>
      </w:pPr>
      <w:r w:rsidRPr="0025377A">
        <w:rPr>
          <w:rFonts w:ascii="Arial" w:hAnsi="Arial" w:cs="Arial"/>
          <w:sz w:val="20"/>
        </w:rPr>
        <w:t>Valeurs actuelles</w:t>
      </w:r>
      <w:r w:rsidR="00E11BA0">
        <w:rPr>
          <w:rFonts w:ascii="Arial" w:hAnsi="Arial" w:cs="Arial"/>
          <w:sz w:val="20"/>
        </w:rPr>
        <w:tab/>
      </w:r>
      <w:r w:rsidR="00E11BA0">
        <w:rPr>
          <w:rFonts w:ascii="Arial" w:hAnsi="Arial" w:cs="Arial"/>
          <w:sz w:val="20"/>
        </w:rPr>
        <w:tab/>
      </w:r>
      <w:r w:rsidR="002777E8" w:rsidRPr="006C1095">
        <w:rPr>
          <w:rFonts w:cstheme="minorHAnsi"/>
        </w:rPr>
        <w:t>Oui</w:t>
      </w:r>
      <w:r w:rsidR="002777E8">
        <w:rPr>
          <w:rFonts w:cstheme="minorHAnsi"/>
        </w:rPr>
        <w:t xml:space="preserve">  </w:t>
      </w:r>
      <w:sdt>
        <w:sdtPr>
          <w:rPr>
            <w:rFonts w:cstheme="minorHAnsi"/>
          </w:rPr>
          <w:id w:val="-281886337"/>
          <w14:checkbox>
            <w14:checked w14:val="0"/>
            <w14:checkedState w14:val="2612" w14:font="MS Gothic"/>
            <w14:uncheckedState w14:val="2610" w14:font="MS Gothic"/>
          </w14:checkbox>
        </w:sdtPr>
        <w:sdtEndPr/>
        <w:sdtContent>
          <w:r w:rsidR="002777E8">
            <w:rPr>
              <w:rFonts w:ascii="MS Gothic" w:eastAsia="MS Gothic" w:hAnsi="MS Gothic" w:cstheme="minorHAnsi" w:hint="eastAsia"/>
            </w:rPr>
            <w:t>☐</w:t>
          </w:r>
        </w:sdtContent>
      </w:sdt>
      <w:r w:rsidR="002777E8">
        <w:rPr>
          <w:rFonts w:cstheme="minorHAnsi"/>
        </w:rPr>
        <w:t xml:space="preserve">      </w:t>
      </w:r>
      <w:r w:rsidR="002777E8" w:rsidRPr="006C1095">
        <w:rPr>
          <w:rFonts w:cstheme="minorHAnsi"/>
        </w:rPr>
        <w:t>Non</w:t>
      </w:r>
      <w:sdt>
        <w:sdtPr>
          <w:rPr>
            <w:rFonts w:cstheme="minorHAnsi"/>
          </w:rPr>
          <w:id w:val="-2004732122"/>
          <w14:checkbox>
            <w14:checked w14:val="0"/>
            <w14:checkedState w14:val="2612" w14:font="MS Gothic"/>
            <w14:uncheckedState w14:val="2610" w14:font="MS Gothic"/>
          </w14:checkbox>
        </w:sdtPr>
        <w:sdtEndPr/>
        <w:sdtContent>
          <w:r w:rsidR="002777E8">
            <w:rPr>
              <w:rFonts w:ascii="MS Gothic" w:eastAsia="MS Gothic" w:hAnsi="MS Gothic" w:cstheme="minorHAnsi" w:hint="eastAsia"/>
            </w:rPr>
            <w:t>☐</w:t>
          </w:r>
        </w:sdtContent>
      </w:sdt>
    </w:p>
    <w:p w14:paraId="671D8B58" w14:textId="3BF6CCC7" w:rsidR="00DF3909" w:rsidRDefault="0025377A" w:rsidP="00462E2F">
      <w:pPr>
        <w:autoSpaceDE w:val="0"/>
        <w:ind w:left="-284"/>
        <w:rPr>
          <w:rFonts w:ascii="Arial" w:hAnsi="Arial" w:cs="Arial"/>
          <w:sz w:val="20"/>
        </w:rPr>
      </w:pPr>
      <w:r w:rsidRPr="0025377A">
        <w:rPr>
          <w:rFonts w:ascii="Arial" w:hAnsi="Arial" w:cs="Arial"/>
          <w:sz w:val="20"/>
        </w:rPr>
        <w:lastRenderedPageBreak/>
        <w:t>L’Usine Nouvelle,</w:t>
      </w:r>
      <w:r w:rsidR="00E11BA0">
        <w:rPr>
          <w:rFonts w:ascii="Arial" w:hAnsi="Arial" w:cs="Arial"/>
          <w:sz w:val="20"/>
        </w:rPr>
        <w:tab/>
      </w:r>
      <w:r w:rsidR="00E11BA0">
        <w:rPr>
          <w:rFonts w:ascii="Arial" w:hAnsi="Arial" w:cs="Arial"/>
          <w:sz w:val="20"/>
        </w:rPr>
        <w:tab/>
      </w:r>
      <w:r w:rsidR="00E11BA0">
        <w:rPr>
          <w:rFonts w:ascii="Arial" w:hAnsi="Arial" w:cs="Arial"/>
          <w:sz w:val="20"/>
        </w:rPr>
        <w:tab/>
      </w:r>
      <w:r w:rsidR="002777E8" w:rsidRPr="006C1095">
        <w:rPr>
          <w:rFonts w:cstheme="minorHAnsi"/>
        </w:rPr>
        <w:t>Oui</w:t>
      </w:r>
      <w:r w:rsidR="002777E8">
        <w:rPr>
          <w:rFonts w:cstheme="minorHAnsi"/>
        </w:rPr>
        <w:t xml:space="preserve">  </w:t>
      </w:r>
      <w:sdt>
        <w:sdtPr>
          <w:rPr>
            <w:rFonts w:cstheme="minorHAnsi"/>
          </w:rPr>
          <w:id w:val="2030764579"/>
          <w14:checkbox>
            <w14:checked w14:val="0"/>
            <w14:checkedState w14:val="2612" w14:font="MS Gothic"/>
            <w14:uncheckedState w14:val="2610" w14:font="MS Gothic"/>
          </w14:checkbox>
        </w:sdtPr>
        <w:sdtEndPr/>
        <w:sdtContent>
          <w:r w:rsidR="002777E8">
            <w:rPr>
              <w:rFonts w:ascii="MS Gothic" w:eastAsia="MS Gothic" w:hAnsi="MS Gothic" w:cstheme="minorHAnsi" w:hint="eastAsia"/>
            </w:rPr>
            <w:t>☐</w:t>
          </w:r>
        </w:sdtContent>
      </w:sdt>
      <w:r w:rsidR="002777E8">
        <w:rPr>
          <w:rFonts w:cstheme="minorHAnsi"/>
        </w:rPr>
        <w:t xml:space="preserve">      </w:t>
      </w:r>
      <w:r w:rsidR="002777E8" w:rsidRPr="006C1095">
        <w:rPr>
          <w:rFonts w:cstheme="minorHAnsi"/>
        </w:rPr>
        <w:t>Non</w:t>
      </w:r>
      <w:sdt>
        <w:sdtPr>
          <w:rPr>
            <w:rFonts w:cstheme="minorHAnsi"/>
          </w:rPr>
          <w:id w:val="878209530"/>
          <w14:checkbox>
            <w14:checked w14:val="0"/>
            <w14:checkedState w14:val="2612" w14:font="MS Gothic"/>
            <w14:uncheckedState w14:val="2610" w14:font="MS Gothic"/>
          </w14:checkbox>
        </w:sdtPr>
        <w:sdtEndPr/>
        <w:sdtContent>
          <w:r w:rsidR="002777E8">
            <w:rPr>
              <w:rFonts w:ascii="MS Gothic" w:eastAsia="MS Gothic" w:hAnsi="MS Gothic" w:cstheme="minorHAnsi" w:hint="eastAsia"/>
            </w:rPr>
            <w:t>☐</w:t>
          </w:r>
        </w:sdtContent>
      </w:sdt>
    </w:p>
    <w:p w14:paraId="504543E2" w14:textId="061ABA59" w:rsidR="00DF3909" w:rsidRDefault="00DF3909" w:rsidP="00462E2F">
      <w:pPr>
        <w:autoSpaceDE w:val="0"/>
        <w:ind w:left="-284"/>
        <w:rPr>
          <w:rFonts w:ascii="Arial" w:hAnsi="Arial" w:cs="Arial"/>
          <w:sz w:val="20"/>
        </w:rPr>
      </w:pPr>
      <w:r>
        <w:rPr>
          <w:rFonts w:ascii="Arial" w:hAnsi="Arial" w:cs="Arial"/>
          <w:sz w:val="20"/>
        </w:rPr>
        <w:t>L</w:t>
      </w:r>
      <w:r w:rsidR="0025377A" w:rsidRPr="0025377A">
        <w:rPr>
          <w:rFonts w:ascii="Arial" w:hAnsi="Arial" w:cs="Arial"/>
          <w:sz w:val="20"/>
        </w:rPr>
        <w:t>e Nouvel Economiste,</w:t>
      </w:r>
      <w:r w:rsidR="00E11BA0">
        <w:rPr>
          <w:rFonts w:ascii="Arial" w:hAnsi="Arial" w:cs="Arial"/>
          <w:sz w:val="20"/>
        </w:rPr>
        <w:tab/>
      </w:r>
      <w:r w:rsidR="00E11BA0">
        <w:rPr>
          <w:rFonts w:ascii="Arial" w:hAnsi="Arial" w:cs="Arial"/>
          <w:sz w:val="20"/>
        </w:rPr>
        <w:tab/>
      </w:r>
      <w:r w:rsidR="002777E8" w:rsidRPr="006C1095">
        <w:rPr>
          <w:rFonts w:cstheme="minorHAnsi"/>
        </w:rPr>
        <w:t>Oui</w:t>
      </w:r>
      <w:r w:rsidR="002777E8">
        <w:rPr>
          <w:rFonts w:cstheme="minorHAnsi"/>
        </w:rPr>
        <w:t xml:space="preserve">  </w:t>
      </w:r>
      <w:sdt>
        <w:sdtPr>
          <w:rPr>
            <w:rFonts w:cstheme="minorHAnsi"/>
          </w:rPr>
          <w:id w:val="-1654212532"/>
          <w14:checkbox>
            <w14:checked w14:val="0"/>
            <w14:checkedState w14:val="2612" w14:font="MS Gothic"/>
            <w14:uncheckedState w14:val="2610" w14:font="MS Gothic"/>
          </w14:checkbox>
        </w:sdtPr>
        <w:sdtEndPr/>
        <w:sdtContent>
          <w:r w:rsidR="002777E8">
            <w:rPr>
              <w:rFonts w:ascii="MS Gothic" w:eastAsia="MS Gothic" w:hAnsi="MS Gothic" w:cstheme="minorHAnsi" w:hint="eastAsia"/>
            </w:rPr>
            <w:t>☐</w:t>
          </w:r>
        </w:sdtContent>
      </w:sdt>
      <w:r w:rsidR="002777E8">
        <w:rPr>
          <w:rFonts w:cstheme="minorHAnsi"/>
        </w:rPr>
        <w:t xml:space="preserve">      </w:t>
      </w:r>
      <w:r w:rsidR="002777E8" w:rsidRPr="006C1095">
        <w:rPr>
          <w:rFonts w:cstheme="minorHAnsi"/>
        </w:rPr>
        <w:t>Non</w:t>
      </w:r>
      <w:sdt>
        <w:sdtPr>
          <w:rPr>
            <w:rFonts w:cstheme="minorHAnsi"/>
          </w:rPr>
          <w:id w:val="-1418091137"/>
          <w14:checkbox>
            <w14:checked w14:val="0"/>
            <w14:checkedState w14:val="2612" w14:font="MS Gothic"/>
            <w14:uncheckedState w14:val="2610" w14:font="MS Gothic"/>
          </w14:checkbox>
        </w:sdtPr>
        <w:sdtEndPr/>
        <w:sdtContent>
          <w:r w:rsidR="002777E8">
            <w:rPr>
              <w:rFonts w:ascii="MS Gothic" w:eastAsia="MS Gothic" w:hAnsi="MS Gothic" w:cstheme="minorHAnsi" w:hint="eastAsia"/>
            </w:rPr>
            <w:t>☐</w:t>
          </w:r>
        </w:sdtContent>
      </w:sdt>
    </w:p>
    <w:p w14:paraId="4CEDAA4D" w14:textId="45DC76A4" w:rsidR="00DF3909" w:rsidRDefault="0025377A" w:rsidP="00462E2F">
      <w:pPr>
        <w:autoSpaceDE w:val="0"/>
        <w:ind w:left="-284"/>
        <w:rPr>
          <w:rFonts w:ascii="Arial" w:hAnsi="Arial" w:cs="Arial"/>
          <w:sz w:val="20"/>
        </w:rPr>
      </w:pPr>
      <w:r w:rsidRPr="0025377A">
        <w:rPr>
          <w:rFonts w:ascii="Arial" w:hAnsi="Arial" w:cs="Arial"/>
          <w:sz w:val="20"/>
        </w:rPr>
        <w:t>Challenges</w:t>
      </w:r>
      <w:r w:rsidR="002464E0">
        <w:rPr>
          <w:rFonts w:ascii="Arial" w:hAnsi="Arial" w:cs="Arial"/>
          <w:sz w:val="20"/>
        </w:rPr>
        <w:tab/>
      </w:r>
      <w:r w:rsidR="00E11BA0">
        <w:rPr>
          <w:rFonts w:ascii="Arial" w:hAnsi="Arial" w:cs="Arial"/>
          <w:sz w:val="20"/>
        </w:rPr>
        <w:tab/>
      </w:r>
      <w:r w:rsidR="00E11BA0">
        <w:rPr>
          <w:rFonts w:ascii="Arial" w:hAnsi="Arial" w:cs="Arial"/>
          <w:sz w:val="20"/>
        </w:rPr>
        <w:tab/>
      </w:r>
      <w:r w:rsidR="00E11BA0">
        <w:rPr>
          <w:rFonts w:ascii="Arial" w:hAnsi="Arial" w:cs="Arial"/>
          <w:sz w:val="20"/>
        </w:rPr>
        <w:tab/>
      </w:r>
      <w:r w:rsidR="002777E8" w:rsidRPr="006C1095">
        <w:rPr>
          <w:rFonts w:cstheme="minorHAnsi"/>
        </w:rPr>
        <w:t>Oui</w:t>
      </w:r>
      <w:r w:rsidR="002777E8">
        <w:rPr>
          <w:rFonts w:cstheme="minorHAnsi"/>
        </w:rPr>
        <w:t xml:space="preserve">  </w:t>
      </w:r>
      <w:sdt>
        <w:sdtPr>
          <w:rPr>
            <w:rFonts w:cstheme="minorHAnsi"/>
          </w:rPr>
          <w:id w:val="8659765"/>
          <w14:checkbox>
            <w14:checked w14:val="0"/>
            <w14:checkedState w14:val="2612" w14:font="MS Gothic"/>
            <w14:uncheckedState w14:val="2610" w14:font="MS Gothic"/>
          </w14:checkbox>
        </w:sdtPr>
        <w:sdtEndPr/>
        <w:sdtContent>
          <w:r w:rsidR="002777E8">
            <w:rPr>
              <w:rFonts w:ascii="MS Gothic" w:eastAsia="MS Gothic" w:hAnsi="MS Gothic" w:cstheme="minorHAnsi" w:hint="eastAsia"/>
            </w:rPr>
            <w:t>☐</w:t>
          </w:r>
        </w:sdtContent>
      </w:sdt>
      <w:r w:rsidR="002777E8">
        <w:rPr>
          <w:rFonts w:cstheme="minorHAnsi"/>
        </w:rPr>
        <w:t xml:space="preserve">      </w:t>
      </w:r>
      <w:r w:rsidR="002777E8" w:rsidRPr="006C1095">
        <w:rPr>
          <w:rFonts w:cstheme="minorHAnsi"/>
        </w:rPr>
        <w:t>Non</w:t>
      </w:r>
      <w:sdt>
        <w:sdtPr>
          <w:rPr>
            <w:rFonts w:cstheme="minorHAnsi"/>
          </w:rPr>
          <w:id w:val="6255299"/>
          <w14:checkbox>
            <w14:checked w14:val="0"/>
            <w14:checkedState w14:val="2612" w14:font="MS Gothic"/>
            <w14:uncheckedState w14:val="2610" w14:font="MS Gothic"/>
          </w14:checkbox>
        </w:sdtPr>
        <w:sdtEndPr/>
        <w:sdtContent>
          <w:r w:rsidR="002777E8">
            <w:rPr>
              <w:rFonts w:ascii="MS Gothic" w:eastAsia="MS Gothic" w:hAnsi="MS Gothic" w:cstheme="minorHAnsi" w:hint="eastAsia"/>
            </w:rPr>
            <w:t>☐</w:t>
          </w:r>
        </w:sdtContent>
      </w:sdt>
    </w:p>
    <w:p w14:paraId="14E21684" w14:textId="35C0572F" w:rsidR="00DF3909" w:rsidRDefault="00DF3909" w:rsidP="00462E2F">
      <w:pPr>
        <w:autoSpaceDE w:val="0"/>
        <w:ind w:left="-284"/>
        <w:rPr>
          <w:rFonts w:ascii="Arial" w:hAnsi="Arial" w:cs="Arial"/>
          <w:sz w:val="20"/>
        </w:rPr>
      </w:pPr>
      <w:r>
        <w:rPr>
          <w:rFonts w:ascii="Arial" w:hAnsi="Arial" w:cs="Arial"/>
          <w:sz w:val="20"/>
        </w:rPr>
        <w:t>Le Parisien Magazine</w:t>
      </w:r>
      <w:r w:rsidR="002777E8" w:rsidRPr="002777E8">
        <w:rPr>
          <w:rFonts w:cstheme="minorHAnsi"/>
        </w:rPr>
        <w:t xml:space="preserve"> </w:t>
      </w:r>
      <w:r w:rsidR="00E11BA0">
        <w:rPr>
          <w:rFonts w:cstheme="minorHAnsi"/>
        </w:rPr>
        <w:tab/>
      </w:r>
      <w:r w:rsidR="00E11BA0">
        <w:rPr>
          <w:rFonts w:cstheme="minorHAnsi"/>
        </w:rPr>
        <w:tab/>
      </w:r>
      <w:r w:rsidR="002777E8" w:rsidRPr="006C1095">
        <w:rPr>
          <w:rFonts w:cstheme="minorHAnsi"/>
        </w:rPr>
        <w:t>Oui</w:t>
      </w:r>
      <w:r w:rsidR="002777E8">
        <w:rPr>
          <w:rFonts w:cstheme="minorHAnsi"/>
        </w:rPr>
        <w:t xml:space="preserve">  </w:t>
      </w:r>
      <w:sdt>
        <w:sdtPr>
          <w:rPr>
            <w:rFonts w:cstheme="minorHAnsi"/>
          </w:rPr>
          <w:id w:val="622196488"/>
          <w14:checkbox>
            <w14:checked w14:val="0"/>
            <w14:checkedState w14:val="2612" w14:font="MS Gothic"/>
            <w14:uncheckedState w14:val="2610" w14:font="MS Gothic"/>
          </w14:checkbox>
        </w:sdtPr>
        <w:sdtEndPr/>
        <w:sdtContent>
          <w:r w:rsidR="002777E8">
            <w:rPr>
              <w:rFonts w:ascii="MS Gothic" w:eastAsia="MS Gothic" w:hAnsi="MS Gothic" w:cstheme="minorHAnsi" w:hint="eastAsia"/>
            </w:rPr>
            <w:t>☐</w:t>
          </w:r>
        </w:sdtContent>
      </w:sdt>
      <w:r w:rsidR="002777E8">
        <w:rPr>
          <w:rFonts w:cstheme="minorHAnsi"/>
        </w:rPr>
        <w:t xml:space="preserve">      </w:t>
      </w:r>
      <w:r w:rsidR="002777E8" w:rsidRPr="006C1095">
        <w:rPr>
          <w:rFonts w:cstheme="minorHAnsi"/>
        </w:rPr>
        <w:t>Non</w:t>
      </w:r>
      <w:sdt>
        <w:sdtPr>
          <w:rPr>
            <w:rFonts w:cstheme="minorHAnsi"/>
          </w:rPr>
          <w:id w:val="1614946040"/>
          <w14:checkbox>
            <w14:checked w14:val="0"/>
            <w14:checkedState w14:val="2612" w14:font="MS Gothic"/>
            <w14:uncheckedState w14:val="2610" w14:font="MS Gothic"/>
          </w14:checkbox>
        </w:sdtPr>
        <w:sdtEndPr/>
        <w:sdtContent>
          <w:r w:rsidR="002777E8">
            <w:rPr>
              <w:rFonts w:ascii="MS Gothic" w:eastAsia="MS Gothic" w:hAnsi="MS Gothic" w:cstheme="minorHAnsi" w:hint="eastAsia"/>
            </w:rPr>
            <w:t>☐</w:t>
          </w:r>
        </w:sdtContent>
      </w:sdt>
    </w:p>
    <w:p w14:paraId="002F33D7" w14:textId="2EDD653D" w:rsidR="00DF3909" w:rsidRDefault="00DF3909" w:rsidP="00462E2F">
      <w:pPr>
        <w:autoSpaceDE w:val="0"/>
        <w:ind w:left="-284"/>
        <w:rPr>
          <w:rFonts w:ascii="Arial" w:hAnsi="Arial" w:cs="Arial"/>
          <w:sz w:val="20"/>
        </w:rPr>
      </w:pPr>
      <w:r>
        <w:rPr>
          <w:rFonts w:ascii="Arial" w:hAnsi="Arial" w:cs="Arial"/>
          <w:sz w:val="20"/>
        </w:rPr>
        <w:t>M le Magazine du Monde</w:t>
      </w:r>
      <w:r w:rsidR="002777E8" w:rsidRPr="002777E8">
        <w:rPr>
          <w:rFonts w:cstheme="minorHAnsi"/>
        </w:rPr>
        <w:t xml:space="preserve"> </w:t>
      </w:r>
      <w:r w:rsidR="00E11BA0">
        <w:rPr>
          <w:rFonts w:cstheme="minorHAnsi"/>
        </w:rPr>
        <w:tab/>
      </w:r>
      <w:r w:rsidR="00E11BA0">
        <w:rPr>
          <w:rFonts w:cstheme="minorHAnsi"/>
        </w:rPr>
        <w:tab/>
      </w:r>
      <w:r w:rsidR="002777E8" w:rsidRPr="006C1095">
        <w:rPr>
          <w:rFonts w:cstheme="minorHAnsi"/>
        </w:rPr>
        <w:t>Oui</w:t>
      </w:r>
      <w:r w:rsidR="002777E8">
        <w:rPr>
          <w:rFonts w:cstheme="minorHAnsi"/>
        </w:rPr>
        <w:t xml:space="preserve">  </w:t>
      </w:r>
      <w:sdt>
        <w:sdtPr>
          <w:rPr>
            <w:rFonts w:cstheme="minorHAnsi"/>
          </w:rPr>
          <w:id w:val="1191565359"/>
          <w14:checkbox>
            <w14:checked w14:val="0"/>
            <w14:checkedState w14:val="2612" w14:font="MS Gothic"/>
            <w14:uncheckedState w14:val="2610" w14:font="MS Gothic"/>
          </w14:checkbox>
        </w:sdtPr>
        <w:sdtEndPr/>
        <w:sdtContent>
          <w:r w:rsidR="002777E8">
            <w:rPr>
              <w:rFonts w:ascii="MS Gothic" w:eastAsia="MS Gothic" w:hAnsi="MS Gothic" w:cstheme="minorHAnsi" w:hint="eastAsia"/>
            </w:rPr>
            <w:t>☐</w:t>
          </w:r>
        </w:sdtContent>
      </w:sdt>
      <w:r w:rsidR="002777E8">
        <w:rPr>
          <w:rFonts w:cstheme="minorHAnsi"/>
        </w:rPr>
        <w:t xml:space="preserve">      </w:t>
      </w:r>
      <w:r w:rsidR="002777E8" w:rsidRPr="006C1095">
        <w:rPr>
          <w:rFonts w:cstheme="minorHAnsi"/>
        </w:rPr>
        <w:t>Non</w:t>
      </w:r>
      <w:sdt>
        <w:sdtPr>
          <w:rPr>
            <w:rFonts w:cstheme="minorHAnsi"/>
          </w:rPr>
          <w:id w:val="-601725543"/>
          <w14:checkbox>
            <w14:checked w14:val="0"/>
            <w14:checkedState w14:val="2612" w14:font="MS Gothic"/>
            <w14:uncheckedState w14:val="2610" w14:font="MS Gothic"/>
          </w14:checkbox>
        </w:sdtPr>
        <w:sdtEndPr/>
        <w:sdtContent>
          <w:r w:rsidR="002777E8">
            <w:rPr>
              <w:rFonts w:ascii="MS Gothic" w:eastAsia="MS Gothic" w:hAnsi="MS Gothic" w:cstheme="minorHAnsi" w:hint="eastAsia"/>
            </w:rPr>
            <w:t>☐</w:t>
          </w:r>
        </w:sdtContent>
      </w:sdt>
    </w:p>
    <w:p w14:paraId="1866C6EF" w14:textId="0779D968" w:rsidR="0025377A" w:rsidRPr="00DF3909" w:rsidRDefault="0025377A" w:rsidP="00462E2F">
      <w:pPr>
        <w:autoSpaceDE w:val="0"/>
        <w:ind w:left="-284"/>
        <w:rPr>
          <w:rFonts w:ascii="Arial" w:hAnsi="Arial" w:cs="Arial"/>
          <w:b/>
          <w:sz w:val="20"/>
        </w:rPr>
      </w:pPr>
      <w:r w:rsidRPr="0025377A">
        <w:rPr>
          <w:rFonts w:ascii="Arial" w:hAnsi="Arial" w:cs="Arial"/>
          <w:sz w:val="20"/>
        </w:rPr>
        <w:t>La Tribune du Dimanche</w:t>
      </w:r>
      <w:r w:rsidR="00E11BA0">
        <w:rPr>
          <w:rFonts w:ascii="Arial" w:hAnsi="Arial" w:cs="Arial"/>
          <w:sz w:val="20"/>
        </w:rPr>
        <w:tab/>
      </w:r>
      <w:r w:rsidR="00E11BA0">
        <w:rPr>
          <w:rFonts w:ascii="Arial" w:hAnsi="Arial" w:cs="Arial"/>
          <w:sz w:val="20"/>
        </w:rPr>
        <w:tab/>
      </w:r>
      <w:r w:rsidR="002777E8" w:rsidRPr="006C1095">
        <w:rPr>
          <w:rFonts w:cstheme="minorHAnsi"/>
        </w:rPr>
        <w:t>Oui</w:t>
      </w:r>
      <w:r w:rsidR="002777E8">
        <w:rPr>
          <w:rFonts w:cstheme="minorHAnsi"/>
        </w:rPr>
        <w:t xml:space="preserve">  </w:t>
      </w:r>
      <w:sdt>
        <w:sdtPr>
          <w:rPr>
            <w:rFonts w:cstheme="minorHAnsi"/>
          </w:rPr>
          <w:id w:val="-583993507"/>
          <w14:checkbox>
            <w14:checked w14:val="0"/>
            <w14:checkedState w14:val="2612" w14:font="MS Gothic"/>
            <w14:uncheckedState w14:val="2610" w14:font="MS Gothic"/>
          </w14:checkbox>
        </w:sdtPr>
        <w:sdtEndPr/>
        <w:sdtContent>
          <w:r w:rsidR="002777E8">
            <w:rPr>
              <w:rFonts w:ascii="MS Gothic" w:eastAsia="MS Gothic" w:hAnsi="MS Gothic" w:cstheme="minorHAnsi" w:hint="eastAsia"/>
            </w:rPr>
            <w:t>☐</w:t>
          </w:r>
        </w:sdtContent>
      </w:sdt>
      <w:r w:rsidR="002777E8">
        <w:rPr>
          <w:rFonts w:cstheme="minorHAnsi"/>
        </w:rPr>
        <w:t xml:space="preserve">      </w:t>
      </w:r>
      <w:r w:rsidR="002777E8" w:rsidRPr="006C1095">
        <w:rPr>
          <w:rFonts w:cstheme="minorHAnsi"/>
        </w:rPr>
        <w:t>Non</w:t>
      </w:r>
      <w:sdt>
        <w:sdtPr>
          <w:rPr>
            <w:rFonts w:cstheme="minorHAnsi"/>
          </w:rPr>
          <w:id w:val="312994772"/>
          <w14:checkbox>
            <w14:checked w14:val="0"/>
            <w14:checkedState w14:val="2612" w14:font="MS Gothic"/>
            <w14:uncheckedState w14:val="2610" w14:font="MS Gothic"/>
          </w14:checkbox>
        </w:sdtPr>
        <w:sdtEndPr/>
        <w:sdtContent>
          <w:r w:rsidR="002777E8">
            <w:rPr>
              <w:rFonts w:ascii="MS Gothic" w:eastAsia="MS Gothic" w:hAnsi="MS Gothic" w:cstheme="minorHAnsi" w:hint="eastAsia"/>
            </w:rPr>
            <w:t>☐</w:t>
          </w:r>
        </w:sdtContent>
      </w:sdt>
    </w:p>
    <w:p w14:paraId="172ABB1A" w14:textId="77777777" w:rsidR="002777E8" w:rsidRDefault="002777E8" w:rsidP="00462E2F">
      <w:pPr>
        <w:autoSpaceDE w:val="0"/>
        <w:ind w:left="-284"/>
        <w:rPr>
          <w:rFonts w:ascii="Arial" w:hAnsi="Arial" w:cs="Arial"/>
          <w:b/>
          <w:i/>
          <w:sz w:val="20"/>
        </w:rPr>
      </w:pPr>
    </w:p>
    <w:p w14:paraId="39EA7154" w14:textId="77777777" w:rsidR="0025377A" w:rsidRDefault="0025377A" w:rsidP="00462E2F">
      <w:pPr>
        <w:autoSpaceDE w:val="0"/>
        <w:ind w:left="-284"/>
        <w:rPr>
          <w:rFonts w:ascii="Arial" w:hAnsi="Arial" w:cs="Arial"/>
          <w:b/>
          <w:i/>
          <w:sz w:val="20"/>
        </w:rPr>
      </w:pPr>
      <w:r w:rsidRPr="00DF3909">
        <w:rPr>
          <w:rFonts w:ascii="Arial" w:hAnsi="Arial" w:cs="Arial"/>
          <w:b/>
          <w:i/>
          <w:sz w:val="20"/>
        </w:rPr>
        <w:t>Presse Trimestrielle</w:t>
      </w:r>
    </w:p>
    <w:p w14:paraId="41762031" w14:textId="77777777" w:rsidR="004F3A2E" w:rsidRPr="00DF3909" w:rsidRDefault="004F3A2E" w:rsidP="00462E2F">
      <w:pPr>
        <w:autoSpaceDE w:val="0"/>
        <w:ind w:left="-284"/>
        <w:rPr>
          <w:rFonts w:ascii="Arial" w:hAnsi="Arial" w:cs="Arial"/>
          <w:b/>
          <w:i/>
          <w:sz w:val="20"/>
        </w:rPr>
      </w:pPr>
    </w:p>
    <w:p w14:paraId="720A6753" w14:textId="4A6BA9D2" w:rsidR="0025377A" w:rsidRPr="0025377A" w:rsidRDefault="0025377A" w:rsidP="00462E2F">
      <w:pPr>
        <w:autoSpaceDE w:val="0"/>
        <w:ind w:left="-284"/>
        <w:rPr>
          <w:rFonts w:ascii="Arial" w:hAnsi="Arial" w:cs="Arial"/>
          <w:sz w:val="20"/>
        </w:rPr>
      </w:pPr>
      <w:r w:rsidRPr="0025377A">
        <w:rPr>
          <w:rFonts w:ascii="Arial" w:hAnsi="Arial" w:cs="Arial"/>
          <w:sz w:val="20"/>
        </w:rPr>
        <w:t>La Revue XXI</w:t>
      </w:r>
      <w:r w:rsidR="00E11BA0">
        <w:rPr>
          <w:rFonts w:ascii="Arial" w:hAnsi="Arial" w:cs="Arial"/>
          <w:sz w:val="20"/>
        </w:rPr>
        <w:tab/>
      </w:r>
      <w:r w:rsidR="00E11BA0">
        <w:rPr>
          <w:rFonts w:ascii="Arial" w:hAnsi="Arial" w:cs="Arial"/>
          <w:sz w:val="20"/>
        </w:rPr>
        <w:tab/>
      </w:r>
      <w:r w:rsidR="00E11BA0">
        <w:rPr>
          <w:rFonts w:ascii="Arial" w:hAnsi="Arial" w:cs="Arial"/>
          <w:sz w:val="20"/>
        </w:rPr>
        <w:tab/>
      </w:r>
      <w:r w:rsidR="002777E8" w:rsidRPr="006C1095">
        <w:rPr>
          <w:rFonts w:cstheme="minorHAnsi"/>
        </w:rPr>
        <w:t>Oui</w:t>
      </w:r>
      <w:r w:rsidR="002777E8">
        <w:rPr>
          <w:rFonts w:cstheme="minorHAnsi"/>
        </w:rPr>
        <w:t xml:space="preserve">  </w:t>
      </w:r>
      <w:sdt>
        <w:sdtPr>
          <w:rPr>
            <w:rFonts w:cstheme="minorHAnsi"/>
          </w:rPr>
          <w:id w:val="901257395"/>
          <w14:checkbox>
            <w14:checked w14:val="0"/>
            <w14:checkedState w14:val="2612" w14:font="MS Gothic"/>
            <w14:uncheckedState w14:val="2610" w14:font="MS Gothic"/>
          </w14:checkbox>
        </w:sdtPr>
        <w:sdtEndPr/>
        <w:sdtContent>
          <w:r w:rsidR="002777E8">
            <w:rPr>
              <w:rFonts w:ascii="MS Gothic" w:eastAsia="MS Gothic" w:hAnsi="MS Gothic" w:cstheme="minorHAnsi" w:hint="eastAsia"/>
            </w:rPr>
            <w:t>☐</w:t>
          </w:r>
        </w:sdtContent>
      </w:sdt>
      <w:r w:rsidR="002777E8">
        <w:rPr>
          <w:rFonts w:cstheme="minorHAnsi"/>
        </w:rPr>
        <w:t xml:space="preserve">      </w:t>
      </w:r>
      <w:r w:rsidR="002777E8" w:rsidRPr="006C1095">
        <w:rPr>
          <w:rFonts w:cstheme="minorHAnsi"/>
        </w:rPr>
        <w:t>Non</w:t>
      </w:r>
      <w:sdt>
        <w:sdtPr>
          <w:rPr>
            <w:rFonts w:cstheme="minorHAnsi"/>
          </w:rPr>
          <w:id w:val="-670568742"/>
          <w14:checkbox>
            <w14:checked w14:val="0"/>
            <w14:checkedState w14:val="2612" w14:font="MS Gothic"/>
            <w14:uncheckedState w14:val="2610" w14:font="MS Gothic"/>
          </w14:checkbox>
        </w:sdtPr>
        <w:sdtEndPr/>
        <w:sdtContent>
          <w:r w:rsidR="002777E8">
            <w:rPr>
              <w:rFonts w:ascii="MS Gothic" w:eastAsia="MS Gothic" w:hAnsi="MS Gothic" w:cstheme="minorHAnsi" w:hint="eastAsia"/>
            </w:rPr>
            <w:t>☐</w:t>
          </w:r>
        </w:sdtContent>
      </w:sdt>
    </w:p>
    <w:p w14:paraId="142AC3C1" w14:textId="77777777" w:rsidR="0025377A" w:rsidRPr="00DF3909" w:rsidRDefault="0025377A" w:rsidP="0025377A">
      <w:pPr>
        <w:autoSpaceDE w:val="0"/>
        <w:rPr>
          <w:rFonts w:ascii="Arial" w:hAnsi="Arial" w:cs="Arial"/>
          <w:b/>
          <w:sz w:val="20"/>
        </w:rPr>
      </w:pPr>
    </w:p>
    <w:p w14:paraId="3139FD08" w14:textId="77777777" w:rsidR="00462E2F" w:rsidRDefault="00462E2F" w:rsidP="0025377A">
      <w:pPr>
        <w:autoSpaceDE w:val="0"/>
        <w:rPr>
          <w:rFonts w:ascii="Arial" w:hAnsi="Arial" w:cs="Arial"/>
          <w:b/>
          <w:i/>
          <w:sz w:val="20"/>
        </w:rPr>
        <w:sectPr w:rsidR="00462E2F" w:rsidSect="00462E2F">
          <w:type w:val="continuous"/>
          <w:pgSz w:w="11906" w:h="16838"/>
          <w:pgMar w:top="1084" w:right="606" w:bottom="1722" w:left="1416" w:header="720" w:footer="708" w:gutter="0"/>
          <w:cols w:num="2" w:space="720"/>
        </w:sectPr>
      </w:pPr>
    </w:p>
    <w:p w14:paraId="3BCA2FAD" w14:textId="77777777" w:rsidR="00462E2F" w:rsidRDefault="00462E2F">
      <w:pPr>
        <w:spacing w:after="160" w:line="259" w:lineRule="auto"/>
        <w:ind w:left="0" w:firstLine="0"/>
        <w:jc w:val="left"/>
        <w:rPr>
          <w:rFonts w:ascii="Arial" w:hAnsi="Arial" w:cs="Arial"/>
          <w:b/>
          <w:i/>
          <w:sz w:val="20"/>
        </w:rPr>
      </w:pPr>
      <w:r>
        <w:rPr>
          <w:rFonts w:ascii="Arial" w:hAnsi="Arial" w:cs="Arial"/>
          <w:b/>
          <w:i/>
          <w:sz w:val="20"/>
        </w:rPr>
        <w:lastRenderedPageBreak/>
        <w:br w:type="page"/>
      </w:r>
    </w:p>
    <w:p w14:paraId="1294C870" w14:textId="77777777" w:rsidR="00462E2F" w:rsidRDefault="00462E2F" w:rsidP="0025377A">
      <w:pPr>
        <w:autoSpaceDE w:val="0"/>
        <w:rPr>
          <w:rFonts w:ascii="Arial" w:hAnsi="Arial" w:cs="Arial"/>
          <w:b/>
          <w:i/>
          <w:sz w:val="20"/>
        </w:rPr>
        <w:sectPr w:rsidR="00462E2F" w:rsidSect="00462E2F">
          <w:type w:val="continuous"/>
          <w:pgSz w:w="11906" w:h="16838"/>
          <w:pgMar w:top="1084" w:right="606" w:bottom="1722" w:left="1416" w:header="720" w:footer="708" w:gutter="0"/>
          <w:cols w:space="720"/>
        </w:sectPr>
      </w:pPr>
    </w:p>
    <w:p w14:paraId="47A48C78" w14:textId="3DA2333F" w:rsidR="0025377A" w:rsidRDefault="0025377A" w:rsidP="000C5AFF">
      <w:pPr>
        <w:autoSpaceDE w:val="0"/>
        <w:ind w:left="-284"/>
        <w:rPr>
          <w:rFonts w:ascii="Arial" w:hAnsi="Arial" w:cs="Arial"/>
          <w:b/>
          <w:i/>
          <w:sz w:val="20"/>
        </w:rPr>
      </w:pPr>
      <w:r w:rsidRPr="00DF3909">
        <w:rPr>
          <w:rFonts w:ascii="Arial" w:hAnsi="Arial" w:cs="Arial"/>
          <w:b/>
          <w:i/>
          <w:sz w:val="20"/>
        </w:rPr>
        <w:lastRenderedPageBreak/>
        <w:t>Chaînes TV</w:t>
      </w:r>
    </w:p>
    <w:p w14:paraId="17587A0B" w14:textId="77777777" w:rsidR="004F3A2E" w:rsidRPr="00DF3909" w:rsidRDefault="004F3A2E" w:rsidP="000C5AFF">
      <w:pPr>
        <w:autoSpaceDE w:val="0"/>
        <w:ind w:left="-284"/>
        <w:rPr>
          <w:rFonts w:ascii="Arial" w:hAnsi="Arial" w:cs="Arial"/>
          <w:b/>
          <w:i/>
          <w:sz w:val="20"/>
        </w:rPr>
      </w:pPr>
    </w:p>
    <w:p w14:paraId="377CEC82" w14:textId="2B57A061" w:rsidR="0025377A" w:rsidRPr="0025377A" w:rsidRDefault="0025377A" w:rsidP="000C5AFF">
      <w:pPr>
        <w:autoSpaceDE w:val="0"/>
        <w:ind w:left="-284"/>
        <w:rPr>
          <w:rFonts w:ascii="Arial" w:hAnsi="Arial" w:cs="Arial"/>
          <w:sz w:val="20"/>
        </w:rPr>
      </w:pPr>
      <w:r w:rsidRPr="0025377A">
        <w:rPr>
          <w:rFonts w:ascii="Arial" w:hAnsi="Arial" w:cs="Arial"/>
          <w:sz w:val="20"/>
        </w:rPr>
        <w:t>Toutes les chaînes TV TNT.</w:t>
      </w:r>
      <w:r w:rsidR="002777E8" w:rsidRPr="002777E8">
        <w:rPr>
          <w:rFonts w:cstheme="minorHAnsi"/>
        </w:rPr>
        <w:t xml:space="preserve"> </w:t>
      </w:r>
      <w:r w:rsidR="002777E8" w:rsidRPr="006C1095">
        <w:rPr>
          <w:rFonts w:cstheme="minorHAnsi"/>
        </w:rPr>
        <w:t>Oui</w:t>
      </w:r>
      <w:r w:rsidR="002777E8">
        <w:rPr>
          <w:rFonts w:cstheme="minorHAnsi"/>
        </w:rPr>
        <w:t xml:space="preserve">  </w:t>
      </w:r>
      <w:sdt>
        <w:sdtPr>
          <w:rPr>
            <w:rFonts w:cstheme="minorHAnsi"/>
          </w:rPr>
          <w:id w:val="-1162850095"/>
          <w14:checkbox>
            <w14:checked w14:val="0"/>
            <w14:checkedState w14:val="2612" w14:font="MS Gothic"/>
            <w14:uncheckedState w14:val="2610" w14:font="MS Gothic"/>
          </w14:checkbox>
        </w:sdtPr>
        <w:sdtEndPr/>
        <w:sdtContent>
          <w:r w:rsidR="002777E8">
            <w:rPr>
              <w:rFonts w:ascii="MS Gothic" w:eastAsia="MS Gothic" w:hAnsi="MS Gothic" w:cstheme="minorHAnsi" w:hint="eastAsia"/>
            </w:rPr>
            <w:t>☐</w:t>
          </w:r>
        </w:sdtContent>
      </w:sdt>
      <w:r w:rsidR="002777E8">
        <w:rPr>
          <w:rFonts w:cstheme="minorHAnsi"/>
        </w:rPr>
        <w:t xml:space="preserve">      </w:t>
      </w:r>
      <w:r w:rsidR="002777E8" w:rsidRPr="006C1095">
        <w:rPr>
          <w:rFonts w:cstheme="minorHAnsi"/>
        </w:rPr>
        <w:t>Non</w:t>
      </w:r>
      <w:sdt>
        <w:sdtPr>
          <w:rPr>
            <w:rFonts w:cstheme="minorHAnsi"/>
          </w:rPr>
          <w:id w:val="-1130241432"/>
          <w14:checkbox>
            <w14:checked w14:val="0"/>
            <w14:checkedState w14:val="2612" w14:font="MS Gothic"/>
            <w14:uncheckedState w14:val="2610" w14:font="MS Gothic"/>
          </w14:checkbox>
        </w:sdtPr>
        <w:sdtEndPr/>
        <w:sdtContent>
          <w:r w:rsidR="002777E8">
            <w:rPr>
              <w:rFonts w:ascii="MS Gothic" w:eastAsia="MS Gothic" w:hAnsi="MS Gothic" w:cstheme="minorHAnsi" w:hint="eastAsia"/>
            </w:rPr>
            <w:t>☐</w:t>
          </w:r>
        </w:sdtContent>
      </w:sdt>
    </w:p>
    <w:p w14:paraId="1F2588B9" w14:textId="77777777" w:rsidR="0025377A" w:rsidRDefault="0025377A" w:rsidP="00E11BA0">
      <w:pPr>
        <w:autoSpaceDE w:val="0"/>
        <w:ind w:left="-142"/>
        <w:rPr>
          <w:rFonts w:ascii="Arial" w:hAnsi="Arial" w:cs="Arial"/>
          <w:b/>
          <w:i/>
          <w:sz w:val="20"/>
        </w:rPr>
      </w:pPr>
      <w:r w:rsidRPr="00DF3909">
        <w:rPr>
          <w:rFonts w:ascii="Arial" w:hAnsi="Arial" w:cs="Arial"/>
          <w:b/>
          <w:i/>
          <w:sz w:val="20"/>
        </w:rPr>
        <w:lastRenderedPageBreak/>
        <w:t>Chaînes TV régionales</w:t>
      </w:r>
    </w:p>
    <w:p w14:paraId="7B1608B1" w14:textId="77777777" w:rsidR="004F3A2E" w:rsidRPr="00DF3909" w:rsidRDefault="004F3A2E" w:rsidP="00E11BA0">
      <w:pPr>
        <w:autoSpaceDE w:val="0"/>
        <w:ind w:left="-142"/>
        <w:rPr>
          <w:rFonts w:ascii="Arial" w:hAnsi="Arial" w:cs="Arial"/>
          <w:b/>
          <w:i/>
          <w:sz w:val="20"/>
        </w:rPr>
      </w:pPr>
    </w:p>
    <w:p w14:paraId="1F5B7A18" w14:textId="475CCE91" w:rsidR="0025377A" w:rsidRPr="0025377A" w:rsidRDefault="0025377A" w:rsidP="00E11BA0">
      <w:pPr>
        <w:autoSpaceDE w:val="0"/>
        <w:ind w:left="-142"/>
        <w:rPr>
          <w:rFonts w:ascii="Arial" w:hAnsi="Arial" w:cs="Arial"/>
          <w:sz w:val="20"/>
        </w:rPr>
      </w:pPr>
      <w:r w:rsidRPr="0025377A">
        <w:rPr>
          <w:rFonts w:ascii="Arial" w:hAnsi="Arial" w:cs="Arial"/>
          <w:sz w:val="20"/>
        </w:rPr>
        <w:t>France 3 régions.</w:t>
      </w:r>
      <w:r w:rsidR="00E56B81">
        <w:rPr>
          <w:rFonts w:ascii="Arial" w:hAnsi="Arial" w:cs="Arial"/>
          <w:sz w:val="20"/>
        </w:rPr>
        <w:tab/>
      </w:r>
      <w:r w:rsidR="00E56B81">
        <w:rPr>
          <w:rFonts w:ascii="Arial" w:hAnsi="Arial" w:cs="Arial"/>
          <w:sz w:val="20"/>
        </w:rPr>
        <w:tab/>
      </w:r>
      <w:r w:rsidR="00E56B81">
        <w:rPr>
          <w:rFonts w:ascii="Arial" w:hAnsi="Arial" w:cs="Arial"/>
          <w:sz w:val="20"/>
        </w:rPr>
        <w:tab/>
      </w:r>
      <w:r w:rsidR="002777E8" w:rsidRPr="006C1095">
        <w:rPr>
          <w:rFonts w:cstheme="minorHAnsi"/>
        </w:rPr>
        <w:t>Oui</w:t>
      </w:r>
      <w:r w:rsidR="002777E8">
        <w:rPr>
          <w:rFonts w:cstheme="minorHAnsi"/>
        </w:rPr>
        <w:t xml:space="preserve">  </w:t>
      </w:r>
      <w:sdt>
        <w:sdtPr>
          <w:rPr>
            <w:rFonts w:cstheme="minorHAnsi"/>
          </w:rPr>
          <w:id w:val="-1218431723"/>
          <w14:checkbox>
            <w14:checked w14:val="0"/>
            <w14:checkedState w14:val="2612" w14:font="MS Gothic"/>
            <w14:uncheckedState w14:val="2610" w14:font="MS Gothic"/>
          </w14:checkbox>
        </w:sdtPr>
        <w:sdtEndPr/>
        <w:sdtContent>
          <w:r w:rsidR="002777E8">
            <w:rPr>
              <w:rFonts w:ascii="MS Gothic" w:eastAsia="MS Gothic" w:hAnsi="MS Gothic" w:cstheme="minorHAnsi" w:hint="eastAsia"/>
            </w:rPr>
            <w:t>☐</w:t>
          </w:r>
        </w:sdtContent>
      </w:sdt>
      <w:r w:rsidR="002777E8">
        <w:rPr>
          <w:rFonts w:cstheme="minorHAnsi"/>
        </w:rPr>
        <w:t xml:space="preserve">      </w:t>
      </w:r>
      <w:r w:rsidR="002777E8" w:rsidRPr="006C1095">
        <w:rPr>
          <w:rFonts w:cstheme="minorHAnsi"/>
        </w:rPr>
        <w:t>Non</w:t>
      </w:r>
      <w:sdt>
        <w:sdtPr>
          <w:rPr>
            <w:rFonts w:cstheme="minorHAnsi"/>
          </w:rPr>
          <w:id w:val="-1124930799"/>
          <w14:checkbox>
            <w14:checked w14:val="0"/>
            <w14:checkedState w14:val="2612" w14:font="MS Gothic"/>
            <w14:uncheckedState w14:val="2610" w14:font="MS Gothic"/>
          </w14:checkbox>
        </w:sdtPr>
        <w:sdtEndPr/>
        <w:sdtContent>
          <w:r w:rsidR="002777E8">
            <w:rPr>
              <w:rFonts w:ascii="MS Gothic" w:eastAsia="MS Gothic" w:hAnsi="MS Gothic" w:cstheme="minorHAnsi" w:hint="eastAsia"/>
            </w:rPr>
            <w:t>☐</w:t>
          </w:r>
        </w:sdtContent>
      </w:sdt>
    </w:p>
    <w:p w14:paraId="7D2E3F78" w14:textId="77777777" w:rsidR="00462E2F" w:rsidRDefault="00462E2F" w:rsidP="00E11BA0">
      <w:pPr>
        <w:autoSpaceDE w:val="0"/>
        <w:ind w:left="-142"/>
        <w:rPr>
          <w:rFonts w:ascii="Arial" w:hAnsi="Arial" w:cs="Arial"/>
          <w:sz w:val="20"/>
        </w:rPr>
        <w:sectPr w:rsidR="00462E2F" w:rsidSect="00462E2F">
          <w:type w:val="continuous"/>
          <w:pgSz w:w="11906" w:h="16838"/>
          <w:pgMar w:top="1084" w:right="606" w:bottom="1722" w:left="1416" w:header="720" w:footer="708" w:gutter="0"/>
          <w:cols w:num="2" w:space="720"/>
        </w:sectPr>
      </w:pPr>
    </w:p>
    <w:p w14:paraId="1367BE6B" w14:textId="70DA2E47" w:rsidR="0025377A" w:rsidRPr="0025377A" w:rsidRDefault="0025377A" w:rsidP="00E11BA0">
      <w:pPr>
        <w:autoSpaceDE w:val="0"/>
        <w:ind w:left="-426"/>
        <w:rPr>
          <w:rFonts w:ascii="Arial" w:hAnsi="Arial" w:cs="Arial"/>
          <w:sz w:val="20"/>
        </w:rPr>
      </w:pPr>
    </w:p>
    <w:p w14:paraId="0E00BE3B" w14:textId="77777777" w:rsidR="0025377A" w:rsidRDefault="0025377A" w:rsidP="00060F3F">
      <w:pPr>
        <w:autoSpaceDE w:val="0"/>
        <w:ind w:left="-284"/>
        <w:rPr>
          <w:rFonts w:ascii="Arial" w:hAnsi="Arial" w:cs="Arial"/>
          <w:b/>
          <w:i/>
          <w:sz w:val="20"/>
        </w:rPr>
      </w:pPr>
      <w:r w:rsidRPr="00DF3909">
        <w:rPr>
          <w:rFonts w:ascii="Arial" w:hAnsi="Arial" w:cs="Arial"/>
          <w:b/>
          <w:i/>
          <w:sz w:val="20"/>
        </w:rPr>
        <w:t>Stations de radios</w:t>
      </w:r>
    </w:p>
    <w:p w14:paraId="7B0B74F2" w14:textId="77777777" w:rsidR="003B755F" w:rsidRPr="00DF3909" w:rsidRDefault="003B755F" w:rsidP="00060F3F">
      <w:pPr>
        <w:autoSpaceDE w:val="0"/>
        <w:ind w:left="-284"/>
        <w:rPr>
          <w:rFonts w:ascii="Arial" w:hAnsi="Arial" w:cs="Arial"/>
          <w:b/>
          <w:i/>
          <w:sz w:val="20"/>
        </w:rPr>
      </w:pPr>
    </w:p>
    <w:p w14:paraId="2F8B4C9F" w14:textId="1470657E" w:rsidR="00DF3909" w:rsidRDefault="0025377A" w:rsidP="00060F3F">
      <w:pPr>
        <w:autoSpaceDE w:val="0"/>
        <w:ind w:left="-284"/>
        <w:rPr>
          <w:rFonts w:ascii="Arial" w:hAnsi="Arial" w:cs="Arial"/>
          <w:sz w:val="20"/>
        </w:rPr>
      </w:pPr>
      <w:r w:rsidRPr="0025377A">
        <w:rPr>
          <w:rFonts w:ascii="Arial" w:hAnsi="Arial" w:cs="Arial"/>
          <w:sz w:val="20"/>
        </w:rPr>
        <w:t xml:space="preserve">Toutes les stations de radio nationales et les grandes stations </w:t>
      </w:r>
      <w:r w:rsidR="00704D34">
        <w:rPr>
          <w:rFonts w:ascii="Arial" w:hAnsi="Arial" w:cs="Arial"/>
          <w:sz w:val="20"/>
        </w:rPr>
        <w:t>de radio régionales</w:t>
      </w:r>
      <w:r w:rsidR="002777E8">
        <w:rPr>
          <w:rFonts w:ascii="Arial" w:hAnsi="Arial" w:cs="Arial"/>
          <w:sz w:val="20"/>
        </w:rPr>
        <w:t> :</w:t>
      </w:r>
      <w:r w:rsidR="0059623A">
        <w:rPr>
          <w:rFonts w:ascii="Arial" w:hAnsi="Arial" w:cs="Arial"/>
          <w:sz w:val="20"/>
        </w:rPr>
        <w:tab/>
      </w:r>
      <w:r w:rsidR="0059623A">
        <w:rPr>
          <w:rFonts w:ascii="Arial" w:hAnsi="Arial" w:cs="Arial"/>
          <w:sz w:val="20"/>
        </w:rPr>
        <w:tab/>
      </w:r>
      <w:r w:rsidR="00542512" w:rsidRPr="006C1095">
        <w:rPr>
          <w:rFonts w:cstheme="minorHAnsi"/>
        </w:rPr>
        <w:t>Oui</w:t>
      </w:r>
      <w:r w:rsidR="00542512">
        <w:rPr>
          <w:rFonts w:cstheme="minorHAnsi"/>
        </w:rPr>
        <w:t xml:space="preserve">  </w:t>
      </w:r>
      <w:sdt>
        <w:sdtPr>
          <w:rPr>
            <w:rFonts w:cstheme="minorHAnsi"/>
          </w:rPr>
          <w:id w:val="-1197916811"/>
          <w14:checkbox>
            <w14:checked w14:val="0"/>
            <w14:checkedState w14:val="2612" w14:font="MS Gothic"/>
            <w14:uncheckedState w14:val="2610" w14:font="MS Gothic"/>
          </w14:checkbox>
        </w:sdtPr>
        <w:sdtEndPr/>
        <w:sdtContent>
          <w:r w:rsidR="00542512">
            <w:rPr>
              <w:rFonts w:ascii="MS Gothic" w:eastAsia="MS Gothic" w:hAnsi="MS Gothic" w:cstheme="minorHAnsi" w:hint="eastAsia"/>
            </w:rPr>
            <w:t>☐</w:t>
          </w:r>
        </w:sdtContent>
      </w:sdt>
      <w:r w:rsidR="00542512">
        <w:rPr>
          <w:rFonts w:cstheme="minorHAnsi"/>
        </w:rPr>
        <w:t xml:space="preserve">      </w:t>
      </w:r>
      <w:r w:rsidR="00542512" w:rsidRPr="006C1095">
        <w:rPr>
          <w:rFonts w:cstheme="minorHAnsi"/>
        </w:rPr>
        <w:t>Non</w:t>
      </w:r>
      <w:sdt>
        <w:sdtPr>
          <w:rPr>
            <w:rFonts w:cstheme="minorHAnsi"/>
          </w:rPr>
          <w:id w:val="345523913"/>
          <w14:checkbox>
            <w14:checked w14:val="0"/>
            <w14:checkedState w14:val="2612" w14:font="MS Gothic"/>
            <w14:uncheckedState w14:val="2610" w14:font="MS Gothic"/>
          </w14:checkbox>
        </w:sdtPr>
        <w:sdtEndPr/>
        <w:sdtContent>
          <w:r w:rsidR="00542512">
            <w:rPr>
              <w:rFonts w:ascii="MS Gothic" w:eastAsia="MS Gothic" w:hAnsi="MS Gothic" w:cstheme="minorHAnsi" w:hint="eastAsia"/>
            </w:rPr>
            <w:t>☐</w:t>
          </w:r>
        </w:sdtContent>
      </w:sdt>
    </w:p>
    <w:p w14:paraId="081128EB" w14:textId="1EB4DD32" w:rsidR="00E56B81" w:rsidRPr="00542512" w:rsidRDefault="0059623A" w:rsidP="00060F3F">
      <w:pPr>
        <w:autoSpaceDE w:val="0"/>
        <w:ind w:left="-284"/>
        <w:rPr>
          <w:rFonts w:ascii="Arial" w:hAnsi="Arial" w:cs="Arial"/>
          <w:b/>
          <w:i/>
          <w:sz w:val="20"/>
          <w:u w:val="single"/>
        </w:rPr>
      </w:pPr>
      <w:r w:rsidRPr="00542512">
        <w:rPr>
          <w:rFonts w:ascii="Arial" w:hAnsi="Arial" w:cs="Arial"/>
          <w:b/>
          <w:i/>
          <w:sz w:val="20"/>
          <w:u w:val="single"/>
        </w:rPr>
        <w:t>Liste à préciser</w:t>
      </w:r>
      <w:r w:rsidR="00542512" w:rsidRPr="00542512">
        <w:rPr>
          <w:rFonts w:ascii="Arial" w:hAnsi="Arial" w:cs="Arial"/>
          <w:b/>
          <w:i/>
          <w:sz w:val="20"/>
          <w:u w:val="single"/>
        </w:rPr>
        <w:t xml:space="preserve"> et à compléter par le candidat</w:t>
      </w:r>
    </w:p>
    <w:p w14:paraId="11F75A95" w14:textId="77777777" w:rsidR="0059623A" w:rsidRPr="00542512" w:rsidRDefault="0059623A" w:rsidP="00060F3F">
      <w:pPr>
        <w:autoSpaceDE w:val="0"/>
        <w:ind w:left="-284"/>
        <w:rPr>
          <w:rFonts w:ascii="Arial" w:hAnsi="Arial" w:cs="Arial"/>
          <w:b/>
          <w:i/>
          <w:sz w:val="20"/>
          <w:u w:val="single"/>
        </w:rPr>
      </w:pPr>
    </w:p>
    <w:p w14:paraId="702F19C3" w14:textId="2F87E528" w:rsidR="0025377A" w:rsidRPr="0025377A" w:rsidRDefault="00704D34" w:rsidP="00060F3F">
      <w:pPr>
        <w:autoSpaceDE w:val="0"/>
        <w:ind w:left="-284"/>
        <w:rPr>
          <w:rFonts w:ascii="Arial" w:hAnsi="Arial" w:cs="Arial"/>
          <w:sz w:val="20"/>
        </w:rPr>
      </w:pPr>
      <w:r>
        <w:rPr>
          <w:rFonts w:ascii="Arial" w:hAnsi="Arial" w:cs="Arial"/>
          <w:sz w:val="20"/>
        </w:rPr>
        <w:t>Sud radio,</w:t>
      </w:r>
      <w:r w:rsidR="002777E8" w:rsidRPr="002777E8">
        <w:rPr>
          <w:rFonts w:cstheme="minorHAnsi"/>
        </w:rPr>
        <w:t xml:space="preserve"> </w:t>
      </w:r>
      <w:r w:rsidR="00E56B81">
        <w:rPr>
          <w:rFonts w:cstheme="minorHAnsi"/>
        </w:rPr>
        <w:tab/>
      </w:r>
      <w:r w:rsidR="00E56B81">
        <w:rPr>
          <w:rFonts w:cstheme="minorHAnsi"/>
        </w:rPr>
        <w:tab/>
      </w:r>
      <w:r w:rsidR="00E56B81">
        <w:rPr>
          <w:rFonts w:cstheme="minorHAnsi"/>
        </w:rPr>
        <w:tab/>
      </w:r>
      <w:r w:rsidR="002777E8" w:rsidRPr="006C1095">
        <w:rPr>
          <w:rFonts w:cstheme="minorHAnsi"/>
        </w:rPr>
        <w:t>Oui</w:t>
      </w:r>
      <w:r w:rsidR="002777E8">
        <w:rPr>
          <w:rFonts w:cstheme="minorHAnsi"/>
        </w:rPr>
        <w:t xml:space="preserve">  </w:t>
      </w:r>
      <w:sdt>
        <w:sdtPr>
          <w:rPr>
            <w:rFonts w:cstheme="minorHAnsi"/>
          </w:rPr>
          <w:id w:val="274224855"/>
          <w14:checkbox>
            <w14:checked w14:val="0"/>
            <w14:checkedState w14:val="2612" w14:font="MS Gothic"/>
            <w14:uncheckedState w14:val="2610" w14:font="MS Gothic"/>
          </w14:checkbox>
        </w:sdtPr>
        <w:sdtEndPr/>
        <w:sdtContent>
          <w:r w:rsidR="002777E8">
            <w:rPr>
              <w:rFonts w:ascii="MS Gothic" w:eastAsia="MS Gothic" w:hAnsi="MS Gothic" w:cstheme="minorHAnsi" w:hint="eastAsia"/>
            </w:rPr>
            <w:t>☐</w:t>
          </w:r>
        </w:sdtContent>
      </w:sdt>
      <w:r w:rsidR="002777E8">
        <w:rPr>
          <w:rFonts w:cstheme="minorHAnsi"/>
        </w:rPr>
        <w:t xml:space="preserve">      </w:t>
      </w:r>
      <w:r w:rsidR="002777E8" w:rsidRPr="006C1095">
        <w:rPr>
          <w:rFonts w:cstheme="minorHAnsi"/>
        </w:rPr>
        <w:t>Non</w:t>
      </w:r>
      <w:sdt>
        <w:sdtPr>
          <w:rPr>
            <w:rFonts w:cstheme="minorHAnsi"/>
          </w:rPr>
          <w:id w:val="-887960434"/>
          <w14:checkbox>
            <w14:checked w14:val="0"/>
            <w14:checkedState w14:val="2612" w14:font="MS Gothic"/>
            <w14:uncheckedState w14:val="2610" w14:font="MS Gothic"/>
          </w14:checkbox>
        </w:sdtPr>
        <w:sdtEndPr/>
        <w:sdtContent>
          <w:r w:rsidR="002777E8">
            <w:rPr>
              <w:rFonts w:ascii="MS Gothic" w:eastAsia="MS Gothic" w:hAnsi="MS Gothic" w:cstheme="minorHAnsi" w:hint="eastAsia"/>
            </w:rPr>
            <w:t>☐</w:t>
          </w:r>
        </w:sdtContent>
      </w:sdt>
    </w:p>
    <w:p w14:paraId="5ACA95B1" w14:textId="7CC86998" w:rsidR="00DF3909" w:rsidRDefault="0025377A" w:rsidP="00060F3F">
      <w:pPr>
        <w:autoSpaceDE w:val="0"/>
        <w:ind w:left="-284"/>
        <w:rPr>
          <w:rFonts w:ascii="Arial" w:hAnsi="Arial" w:cs="Arial"/>
          <w:sz w:val="20"/>
        </w:rPr>
      </w:pPr>
      <w:r w:rsidRPr="0025377A">
        <w:rPr>
          <w:rFonts w:ascii="Arial" w:hAnsi="Arial" w:cs="Arial"/>
          <w:sz w:val="20"/>
        </w:rPr>
        <w:t xml:space="preserve">Ici </w:t>
      </w:r>
      <w:r w:rsidR="00E56B81">
        <w:rPr>
          <w:rFonts w:ascii="Arial" w:hAnsi="Arial" w:cs="Arial"/>
          <w:sz w:val="20"/>
        </w:rPr>
        <w:tab/>
      </w:r>
      <w:r w:rsidR="00E56B81">
        <w:rPr>
          <w:rFonts w:ascii="Arial" w:hAnsi="Arial" w:cs="Arial"/>
          <w:sz w:val="20"/>
        </w:rPr>
        <w:tab/>
      </w:r>
      <w:r w:rsidR="00E56B81">
        <w:rPr>
          <w:rFonts w:ascii="Arial" w:hAnsi="Arial" w:cs="Arial"/>
          <w:sz w:val="20"/>
        </w:rPr>
        <w:tab/>
      </w:r>
      <w:r w:rsidR="00E56B81">
        <w:rPr>
          <w:rFonts w:ascii="Arial" w:hAnsi="Arial" w:cs="Arial"/>
          <w:sz w:val="20"/>
        </w:rPr>
        <w:tab/>
      </w:r>
      <w:r w:rsidR="002777E8" w:rsidRPr="006C1095">
        <w:rPr>
          <w:rFonts w:cstheme="minorHAnsi"/>
        </w:rPr>
        <w:t>Oui</w:t>
      </w:r>
      <w:r w:rsidR="002777E8">
        <w:rPr>
          <w:rFonts w:cstheme="minorHAnsi"/>
        </w:rPr>
        <w:t xml:space="preserve">  </w:t>
      </w:r>
      <w:sdt>
        <w:sdtPr>
          <w:rPr>
            <w:rFonts w:cstheme="minorHAnsi"/>
          </w:rPr>
          <w:id w:val="1569379799"/>
          <w14:checkbox>
            <w14:checked w14:val="0"/>
            <w14:checkedState w14:val="2612" w14:font="MS Gothic"/>
            <w14:uncheckedState w14:val="2610" w14:font="MS Gothic"/>
          </w14:checkbox>
        </w:sdtPr>
        <w:sdtEndPr/>
        <w:sdtContent>
          <w:r w:rsidR="002777E8">
            <w:rPr>
              <w:rFonts w:ascii="MS Gothic" w:eastAsia="MS Gothic" w:hAnsi="MS Gothic" w:cstheme="minorHAnsi" w:hint="eastAsia"/>
            </w:rPr>
            <w:t>☐</w:t>
          </w:r>
        </w:sdtContent>
      </w:sdt>
      <w:r w:rsidR="002777E8">
        <w:rPr>
          <w:rFonts w:cstheme="minorHAnsi"/>
        </w:rPr>
        <w:t xml:space="preserve">      </w:t>
      </w:r>
      <w:r w:rsidR="002777E8" w:rsidRPr="006C1095">
        <w:rPr>
          <w:rFonts w:cstheme="minorHAnsi"/>
        </w:rPr>
        <w:t>Non</w:t>
      </w:r>
      <w:sdt>
        <w:sdtPr>
          <w:rPr>
            <w:rFonts w:cstheme="minorHAnsi"/>
          </w:rPr>
          <w:id w:val="41330324"/>
          <w14:checkbox>
            <w14:checked w14:val="0"/>
            <w14:checkedState w14:val="2612" w14:font="MS Gothic"/>
            <w14:uncheckedState w14:val="2610" w14:font="MS Gothic"/>
          </w14:checkbox>
        </w:sdtPr>
        <w:sdtEndPr/>
        <w:sdtContent>
          <w:r w:rsidR="002777E8">
            <w:rPr>
              <w:rFonts w:ascii="MS Gothic" w:eastAsia="MS Gothic" w:hAnsi="MS Gothic" w:cstheme="minorHAnsi" w:hint="eastAsia"/>
            </w:rPr>
            <w:t>☐</w:t>
          </w:r>
        </w:sdtContent>
      </w:sdt>
    </w:p>
    <w:p w14:paraId="59FC542F" w14:textId="591459DD" w:rsidR="0025377A" w:rsidRPr="0025377A" w:rsidRDefault="0025377A" w:rsidP="00060F3F">
      <w:pPr>
        <w:autoSpaceDE w:val="0"/>
        <w:ind w:left="-284"/>
        <w:rPr>
          <w:rFonts w:ascii="Arial" w:hAnsi="Arial" w:cs="Arial"/>
          <w:sz w:val="20"/>
        </w:rPr>
      </w:pPr>
      <w:r w:rsidRPr="0025377A">
        <w:rPr>
          <w:rFonts w:ascii="Arial" w:hAnsi="Arial" w:cs="Arial"/>
          <w:sz w:val="20"/>
        </w:rPr>
        <w:t>France Bleu</w:t>
      </w:r>
      <w:r w:rsidR="00E56B81">
        <w:rPr>
          <w:rFonts w:cstheme="minorHAnsi"/>
        </w:rPr>
        <w:tab/>
      </w:r>
      <w:r w:rsidR="00E56B81">
        <w:rPr>
          <w:rFonts w:cstheme="minorHAnsi"/>
        </w:rPr>
        <w:tab/>
      </w:r>
      <w:r w:rsidR="002777E8" w:rsidRPr="006C1095">
        <w:rPr>
          <w:rFonts w:cstheme="minorHAnsi"/>
        </w:rPr>
        <w:t>Oui</w:t>
      </w:r>
      <w:r w:rsidR="002777E8">
        <w:rPr>
          <w:rFonts w:cstheme="minorHAnsi"/>
        </w:rPr>
        <w:t xml:space="preserve">  </w:t>
      </w:r>
      <w:sdt>
        <w:sdtPr>
          <w:rPr>
            <w:rFonts w:cstheme="minorHAnsi"/>
          </w:rPr>
          <w:id w:val="-984167985"/>
          <w14:checkbox>
            <w14:checked w14:val="0"/>
            <w14:checkedState w14:val="2612" w14:font="MS Gothic"/>
            <w14:uncheckedState w14:val="2610" w14:font="MS Gothic"/>
          </w14:checkbox>
        </w:sdtPr>
        <w:sdtEndPr/>
        <w:sdtContent>
          <w:r w:rsidR="002777E8">
            <w:rPr>
              <w:rFonts w:ascii="MS Gothic" w:eastAsia="MS Gothic" w:hAnsi="MS Gothic" w:cstheme="minorHAnsi" w:hint="eastAsia"/>
            </w:rPr>
            <w:t>☐</w:t>
          </w:r>
        </w:sdtContent>
      </w:sdt>
      <w:r w:rsidR="002777E8">
        <w:rPr>
          <w:rFonts w:cstheme="minorHAnsi"/>
        </w:rPr>
        <w:t xml:space="preserve">      </w:t>
      </w:r>
      <w:r w:rsidR="002777E8" w:rsidRPr="006C1095">
        <w:rPr>
          <w:rFonts w:cstheme="minorHAnsi"/>
        </w:rPr>
        <w:t>Non</w:t>
      </w:r>
      <w:sdt>
        <w:sdtPr>
          <w:rPr>
            <w:rFonts w:cstheme="minorHAnsi"/>
          </w:rPr>
          <w:id w:val="1649475366"/>
          <w14:checkbox>
            <w14:checked w14:val="0"/>
            <w14:checkedState w14:val="2612" w14:font="MS Gothic"/>
            <w14:uncheckedState w14:val="2610" w14:font="MS Gothic"/>
          </w14:checkbox>
        </w:sdtPr>
        <w:sdtEndPr/>
        <w:sdtContent>
          <w:r w:rsidR="002777E8">
            <w:rPr>
              <w:rFonts w:ascii="MS Gothic" w:eastAsia="MS Gothic" w:hAnsi="MS Gothic" w:cstheme="minorHAnsi" w:hint="eastAsia"/>
            </w:rPr>
            <w:t>☐</w:t>
          </w:r>
        </w:sdtContent>
      </w:sdt>
    </w:p>
    <w:p w14:paraId="0651BD6B" w14:textId="77777777" w:rsidR="0025377A" w:rsidRPr="0025377A" w:rsidRDefault="0025377A" w:rsidP="0025377A">
      <w:pPr>
        <w:autoSpaceDE w:val="0"/>
        <w:rPr>
          <w:rFonts w:ascii="Arial" w:hAnsi="Arial" w:cs="Arial"/>
          <w:sz w:val="20"/>
        </w:rPr>
      </w:pPr>
    </w:p>
    <w:p w14:paraId="08DC7456" w14:textId="77777777" w:rsidR="0025377A" w:rsidRPr="00DF3909" w:rsidRDefault="0025377A" w:rsidP="003B755F">
      <w:pPr>
        <w:autoSpaceDE w:val="0"/>
        <w:ind w:left="-284"/>
        <w:rPr>
          <w:rFonts w:ascii="Arial" w:hAnsi="Arial" w:cs="Arial"/>
          <w:b/>
          <w:i/>
          <w:sz w:val="20"/>
        </w:rPr>
      </w:pPr>
      <w:r w:rsidRPr="00DF3909">
        <w:rPr>
          <w:rFonts w:ascii="Arial" w:hAnsi="Arial" w:cs="Arial"/>
          <w:b/>
          <w:i/>
          <w:sz w:val="20"/>
        </w:rPr>
        <w:t>Sites d’actualité en ligne</w:t>
      </w:r>
    </w:p>
    <w:p w14:paraId="3E3BB633" w14:textId="77777777" w:rsidR="00462E2F" w:rsidRDefault="00462E2F" w:rsidP="00E11BA0">
      <w:pPr>
        <w:autoSpaceDE w:val="0"/>
        <w:ind w:left="-426"/>
        <w:rPr>
          <w:rFonts w:ascii="Arial" w:hAnsi="Arial" w:cs="Arial"/>
          <w:sz w:val="20"/>
        </w:rPr>
      </w:pPr>
    </w:p>
    <w:p w14:paraId="4BAB05D4" w14:textId="77777777" w:rsidR="003B755F" w:rsidRDefault="003B755F" w:rsidP="00E11BA0">
      <w:pPr>
        <w:autoSpaceDE w:val="0"/>
        <w:ind w:left="-426"/>
        <w:rPr>
          <w:rFonts w:ascii="Arial" w:hAnsi="Arial" w:cs="Arial"/>
          <w:sz w:val="20"/>
        </w:rPr>
        <w:sectPr w:rsidR="003B755F" w:rsidSect="00462E2F">
          <w:type w:val="continuous"/>
          <w:pgSz w:w="11906" w:h="16838"/>
          <w:pgMar w:top="1084" w:right="606" w:bottom="1722" w:left="1416" w:header="720" w:footer="708" w:gutter="0"/>
          <w:cols w:space="720"/>
        </w:sectPr>
      </w:pPr>
    </w:p>
    <w:p w14:paraId="0A85D8AD" w14:textId="77777777" w:rsidR="002464E0" w:rsidRDefault="0025377A" w:rsidP="002464E0">
      <w:pPr>
        <w:autoSpaceDE w:val="0"/>
        <w:ind w:left="-284"/>
        <w:rPr>
          <w:rFonts w:ascii="Arial" w:hAnsi="Arial" w:cs="Arial"/>
          <w:sz w:val="20"/>
        </w:rPr>
      </w:pPr>
      <w:proofErr w:type="spellStart"/>
      <w:r w:rsidRPr="0025377A">
        <w:rPr>
          <w:rFonts w:ascii="Arial" w:hAnsi="Arial" w:cs="Arial"/>
          <w:sz w:val="20"/>
        </w:rPr>
        <w:lastRenderedPageBreak/>
        <w:t>Mediapart</w:t>
      </w:r>
      <w:proofErr w:type="spellEnd"/>
      <w:r w:rsidR="002464E0">
        <w:rPr>
          <w:rFonts w:ascii="Arial" w:hAnsi="Arial" w:cs="Arial"/>
          <w:sz w:val="20"/>
        </w:rPr>
        <w:tab/>
      </w:r>
      <w:r w:rsidR="002464E0">
        <w:rPr>
          <w:rFonts w:ascii="Arial" w:hAnsi="Arial" w:cs="Arial"/>
          <w:sz w:val="20"/>
        </w:rPr>
        <w:tab/>
      </w:r>
      <w:r w:rsidR="00E56B81">
        <w:rPr>
          <w:rFonts w:ascii="Arial" w:hAnsi="Arial" w:cs="Arial"/>
          <w:sz w:val="20"/>
        </w:rPr>
        <w:tab/>
      </w:r>
      <w:r w:rsidR="002464E0" w:rsidRPr="006C1095">
        <w:rPr>
          <w:rFonts w:cstheme="minorHAnsi"/>
        </w:rPr>
        <w:t>Oui</w:t>
      </w:r>
      <w:r w:rsidR="002464E0">
        <w:rPr>
          <w:rFonts w:cstheme="minorHAnsi"/>
        </w:rPr>
        <w:t xml:space="preserve">  </w:t>
      </w:r>
      <w:sdt>
        <w:sdtPr>
          <w:rPr>
            <w:rFonts w:cstheme="minorHAnsi"/>
          </w:rPr>
          <w:id w:val="1547103534"/>
          <w14:checkbox>
            <w14:checked w14:val="0"/>
            <w14:checkedState w14:val="2612" w14:font="MS Gothic"/>
            <w14:uncheckedState w14:val="2610" w14:font="MS Gothic"/>
          </w14:checkbox>
        </w:sdtPr>
        <w:sdtContent>
          <w:r w:rsidR="002464E0">
            <w:rPr>
              <w:rFonts w:ascii="MS Gothic" w:eastAsia="MS Gothic" w:hAnsi="MS Gothic" w:cstheme="minorHAnsi" w:hint="eastAsia"/>
            </w:rPr>
            <w:t>☐</w:t>
          </w:r>
        </w:sdtContent>
      </w:sdt>
      <w:r w:rsidR="002464E0">
        <w:rPr>
          <w:rFonts w:cstheme="minorHAnsi"/>
        </w:rPr>
        <w:t xml:space="preserve">      </w:t>
      </w:r>
      <w:r w:rsidR="002464E0" w:rsidRPr="006C1095">
        <w:rPr>
          <w:rFonts w:cstheme="minorHAnsi"/>
        </w:rPr>
        <w:t>Non</w:t>
      </w:r>
      <w:sdt>
        <w:sdtPr>
          <w:rPr>
            <w:rFonts w:cstheme="minorHAnsi"/>
          </w:rPr>
          <w:id w:val="1532384718"/>
          <w14:checkbox>
            <w14:checked w14:val="0"/>
            <w14:checkedState w14:val="2612" w14:font="MS Gothic"/>
            <w14:uncheckedState w14:val="2610" w14:font="MS Gothic"/>
          </w14:checkbox>
        </w:sdtPr>
        <w:sdtContent>
          <w:r w:rsidR="002464E0">
            <w:rPr>
              <w:rFonts w:ascii="MS Gothic" w:eastAsia="MS Gothic" w:hAnsi="MS Gothic" w:cstheme="minorHAnsi" w:hint="eastAsia"/>
            </w:rPr>
            <w:t>☐</w:t>
          </w:r>
        </w:sdtContent>
      </w:sdt>
    </w:p>
    <w:p w14:paraId="073A5E2D" w14:textId="74DC7B02" w:rsidR="00DF3909" w:rsidRDefault="00DF3909" w:rsidP="002464E0">
      <w:pPr>
        <w:autoSpaceDE w:val="0"/>
        <w:ind w:left="-284" w:firstLine="0"/>
        <w:rPr>
          <w:rFonts w:ascii="Arial" w:hAnsi="Arial" w:cs="Arial"/>
          <w:sz w:val="20"/>
        </w:rPr>
      </w:pPr>
      <w:r>
        <w:rPr>
          <w:rFonts w:ascii="Arial" w:hAnsi="Arial" w:cs="Arial"/>
          <w:sz w:val="20"/>
        </w:rPr>
        <w:t>R</w:t>
      </w:r>
      <w:r w:rsidR="0025377A" w:rsidRPr="0025377A">
        <w:rPr>
          <w:rFonts w:ascii="Arial" w:hAnsi="Arial" w:cs="Arial"/>
          <w:sz w:val="20"/>
        </w:rPr>
        <w:t>ue89</w:t>
      </w:r>
      <w:r w:rsidRPr="00DF3909">
        <w:rPr>
          <w:rFonts w:cstheme="minorHAnsi"/>
        </w:rPr>
        <w:t xml:space="preserve"> </w:t>
      </w:r>
      <w:r w:rsidR="00E56B81">
        <w:rPr>
          <w:rFonts w:cstheme="minorHAnsi"/>
        </w:rPr>
        <w:tab/>
      </w:r>
      <w:r w:rsidR="00E56B81">
        <w:rPr>
          <w:rFonts w:cstheme="minorHAnsi"/>
        </w:rPr>
        <w:tab/>
      </w:r>
      <w:r w:rsidR="00E56B81">
        <w:rPr>
          <w:rFonts w:cstheme="minorHAnsi"/>
        </w:rPr>
        <w:tab/>
      </w:r>
      <w:r w:rsidRPr="006C1095">
        <w:rPr>
          <w:rFonts w:cstheme="minorHAnsi"/>
        </w:rPr>
        <w:t>Oui</w:t>
      </w:r>
      <w:r>
        <w:rPr>
          <w:rFonts w:cstheme="minorHAnsi"/>
        </w:rPr>
        <w:t xml:space="preserve">  </w:t>
      </w:r>
      <w:sdt>
        <w:sdtPr>
          <w:rPr>
            <w:rFonts w:cstheme="minorHAnsi"/>
          </w:rPr>
          <w:id w:val="144629701"/>
          <w14:checkbox>
            <w14:checked w14:val="0"/>
            <w14:checkedState w14:val="2612" w14:font="MS Gothic"/>
            <w14:uncheckedState w14:val="2610" w14:font="MS Gothic"/>
          </w14:checkbox>
        </w:sdtPr>
        <w:sdtEndPr/>
        <w:sdtContent>
          <w:r>
            <w:rPr>
              <w:rFonts w:ascii="MS Gothic" w:eastAsia="MS Gothic" w:hAnsi="MS Gothic" w:cstheme="minorHAnsi" w:hint="eastAsia"/>
            </w:rPr>
            <w:t>☐</w:t>
          </w:r>
        </w:sdtContent>
      </w:sdt>
      <w:r>
        <w:rPr>
          <w:rFonts w:cstheme="minorHAnsi"/>
        </w:rPr>
        <w:t xml:space="preserve">      </w:t>
      </w:r>
      <w:r w:rsidRPr="006C1095">
        <w:rPr>
          <w:rFonts w:cstheme="minorHAnsi"/>
        </w:rPr>
        <w:t>Non</w:t>
      </w:r>
      <w:sdt>
        <w:sdtPr>
          <w:rPr>
            <w:rFonts w:cstheme="minorHAnsi"/>
          </w:rPr>
          <w:id w:val="-53944119"/>
          <w14:checkbox>
            <w14:checked w14:val="0"/>
            <w14:checkedState w14:val="2612" w14:font="MS Gothic"/>
            <w14:uncheckedState w14:val="2610" w14:font="MS Gothic"/>
          </w14:checkbox>
        </w:sdtPr>
        <w:sdtEndPr/>
        <w:sdtContent>
          <w:r>
            <w:rPr>
              <w:rFonts w:ascii="MS Gothic" w:eastAsia="MS Gothic" w:hAnsi="MS Gothic" w:cstheme="minorHAnsi" w:hint="eastAsia"/>
            </w:rPr>
            <w:t>☐</w:t>
          </w:r>
        </w:sdtContent>
      </w:sdt>
    </w:p>
    <w:p w14:paraId="2C42BCE7" w14:textId="4967E9A5" w:rsidR="00DF3909" w:rsidRDefault="00DF3909" w:rsidP="003B755F">
      <w:pPr>
        <w:autoSpaceDE w:val="0"/>
        <w:ind w:left="-284"/>
        <w:rPr>
          <w:rFonts w:ascii="Arial" w:hAnsi="Arial" w:cs="Arial"/>
          <w:sz w:val="20"/>
        </w:rPr>
      </w:pPr>
      <w:r>
        <w:rPr>
          <w:rFonts w:ascii="Arial" w:hAnsi="Arial" w:cs="Arial"/>
          <w:sz w:val="20"/>
        </w:rPr>
        <w:t>S</w:t>
      </w:r>
      <w:r w:rsidR="0025377A" w:rsidRPr="0025377A">
        <w:rPr>
          <w:rFonts w:ascii="Arial" w:hAnsi="Arial" w:cs="Arial"/>
          <w:sz w:val="20"/>
        </w:rPr>
        <w:t>late</w:t>
      </w:r>
      <w:r w:rsidRPr="00DF3909">
        <w:rPr>
          <w:rFonts w:cstheme="minorHAnsi"/>
        </w:rPr>
        <w:t xml:space="preserve"> </w:t>
      </w:r>
      <w:r w:rsidR="00E56B81">
        <w:rPr>
          <w:rFonts w:cstheme="minorHAnsi"/>
        </w:rPr>
        <w:tab/>
      </w:r>
      <w:r w:rsidR="00E56B81">
        <w:rPr>
          <w:rFonts w:cstheme="minorHAnsi"/>
        </w:rPr>
        <w:tab/>
      </w:r>
      <w:r w:rsidR="00E56B81">
        <w:rPr>
          <w:rFonts w:cstheme="minorHAnsi"/>
        </w:rPr>
        <w:tab/>
      </w:r>
      <w:r w:rsidRPr="006C1095">
        <w:rPr>
          <w:rFonts w:cstheme="minorHAnsi"/>
        </w:rPr>
        <w:t>Oui</w:t>
      </w:r>
      <w:r>
        <w:rPr>
          <w:rFonts w:cstheme="minorHAnsi"/>
        </w:rPr>
        <w:t xml:space="preserve">  </w:t>
      </w:r>
      <w:sdt>
        <w:sdtPr>
          <w:rPr>
            <w:rFonts w:cstheme="minorHAnsi"/>
          </w:rPr>
          <w:id w:val="762583849"/>
          <w14:checkbox>
            <w14:checked w14:val="0"/>
            <w14:checkedState w14:val="2612" w14:font="MS Gothic"/>
            <w14:uncheckedState w14:val="2610" w14:font="MS Gothic"/>
          </w14:checkbox>
        </w:sdtPr>
        <w:sdtEndPr/>
        <w:sdtContent>
          <w:r>
            <w:rPr>
              <w:rFonts w:ascii="MS Gothic" w:eastAsia="MS Gothic" w:hAnsi="MS Gothic" w:cstheme="minorHAnsi" w:hint="eastAsia"/>
            </w:rPr>
            <w:t>☐</w:t>
          </w:r>
        </w:sdtContent>
      </w:sdt>
      <w:r>
        <w:rPr>
          <w:rFonts w:cstheme="minorHAnsi"/>
        </w:rPr>
        <w:t xml:space="preserve">      </w:t>
      </w:r>
      <w:r w:rsidRPr="006C1095">
        <w:rPr>
          <w:rFonts w:cstheme="minorHAnsi"/>
        </w:rPr>
        <w:t>Non</w:t>
      </w:r>
      <w:sdt>
        <w:sdtPr>
          <w:rPr>
            <w:rFonts w:cstheme="minorHAnsi"/>
          </w:rPr>
          <w:id w:val="819307810"/>
          <w14:checkbox>
            <w14:checked w14:val="0"/>
            <w14:checkedState w14:val="2612" w14:font="MS Gothic"/>
            <w14:uncheckedState w14:val="2610" w14:font="MS Gothic"/>
          </w14:checkbox>
        </w:sdtPr>
        <w:sdtEndPr/>
        <w:sdtContent>
          <w:r>
            <w:rPr>
              <w:rFonts w:ascii="MS Gothic" w:eastAsia="MS Gothic" w:hAnsi="MS Gothic" w:cstheme="minorHAnsi" w:hint="eastAsia"/>
            </w:rPr>
            <w:t>☐</w:t>
          </w:r>
        </w:sdtContent>
      </w:sdt>
    </w:p>
    <w:p w14:paraId="5B6E62F1" w14:textId="327B4AC4" w:rsidR="00DF3909" w:rsidRDefault="0025377A" w:rsidP="003B755F">
      <w:pPr>
        <w:autoSpaceDE w:val="0"/>
        <w:ind w:left="-284"/>
        <w:rPr>
          <w:rFonts w:ascii="Arial" w:hAnsi="Arial" w:cs="Arial"/>
          <w:sz w:val="20"/>
        </w:rPr>
      </w:pPr>
      <w:proofErr w:type="spellStart"/>
      <w:r w:rsidRPr="0025377A">
        <w:rPr>
          <w:rFonts w:ascii="Arial" w:hAnsi="Arial" w:cs="Arial"/>
          <w:sz w:val="20"/>
        </w:rPr>
        <w:t>Atlantico</w:t>
      </w:r>
      <w:proofErr w:type="spellEnd"/>
      <w:r w:rsidR="00DF3909" w:rsidRPr="00DF3909">
        <w:rPr>
          <w:rFonts w:cstheme="minorHAnsi"/>
        </w:rPr>
        <w:t xml:space="preserve"> </w:t>
      </w:r>
      <w:r w:rsidR="00E56B81">
        <w:rPr>
          <w:rFonts w:cstheme="minorHAnsi"/>
        </w:rPr>
        <w:tab/>
      </w:r>
      <w:r w:rsidR="00E56B81">
        <w:rPr>
          <w:rFonts w:cstheme="minorHAnsi"/>
        </w:rPr>
        <w:tab/>
      </w:r>
      <w:r w:rsidR="00E56B81">
        <w:rPr>
          <w:rFonts w:cstheme="minorHAnsi"/>
        </w:rPr>
        <w:tab/>
      </w:r>
      <w:r w:rsidR="00DF3909" w:rsidRPr="006C1095">
        <w:rPr>
          <w:rFonts w:cstheme="minorHAnsi"/>
        </w:rPr>
        <w:t>Oui</w:t>
      </w:r>
      <w:r w:rsidR="00DF3909">
        <w:rPr>
          <w:rFonts w:cstheme="minorHAnsi"/>
        </w:rPr>
        <w:t xml:space="preserve">  </w:t>
      </w:r>
      <w:sdt>
        <w:sdtPr>
          <w:rPr>
            <w:rFonts w:cstheme="minorHAnsi"/>
          </w:rPr>
          <w:id w:val="1610925579"/>
          <w14:checkbox>
            <w14:checked w14:val="0"/>
            <w14:checkedState w14:val="2612" w14:font="MS Gothic"/>
            <w14:uncheckedState w14:val="2610" w14:font="MS Gothic"/>
          </w14:checkbox>
        </w:sdtPr>
        <w:sdtEndPr/>
        <w:sdtContent>
          <w:r w:rsidR="00DF3909">
            <w:rPr>
              <w:rFonts w:ascii="MS Gothic" w:eastAsia="MS Gothic" w:hAnsi="MS Gothic" w:cstheme="minorHAnsi" w:hint="eastAsia"/>
            </w:rPr>
            <w:t>☐</w:t>
          </w:r>
        </w:sdtContent>
      </w:sdt>
      <w:r w:rsidR="00DF3909">
        <w:rPr>
          <w:rFonts w:cstheme="minorHAnsi"/>
        </w:rPr>
        <w:t xml:space="preserve">      </w:t>
      </w:r>
      <w:r w:rsidR="00DF3909" w:rsidRPr="006C1095">
        <w:rPr>
          <w:rFonts w:cstheme="minorHAnsi"/>
        </w:rPr>
        <w:t>Non</w:t>
      </w:r>
      <w:sdt>
        <w:sdtPr>
          <w:rPr>
            <w:rFonts w:cstheme="minorHAnsi"/>
          </w:rPr>
          <w:id w:val="-40988392"/>
          <w14:checkbox>
            <w14:checked w14:val="0"/>
            <w14:checkedState w14:val="2612" w14:font="MS Gothic"/>
            <w14:uncheckedState w14:val="2610" w14:font="MS Gothic"/>
          </w14:checkbox>
        </w:sdtPr>
        <w:sdtEndPr/>
        <w:sdtContent>
          <w:r w:rsidR="00DF3909">
            <w:rPr>
              <w:rFonts w:ascii="MS Gothic" w:eastAsia="MS Gothic" w:hAnsi="MS Gothic" w:cstheme="minorHAnsi" w:hint="eastAsia"/>
            </w:rPr>
            <w:t>☐</w:t>
          </w:r>
        </w:sdtContent>
      </w:sdt>
    </w:p>
    <w:p w14:paraId="397C1079" w14:textId="3EF0034A" w:rsidR="00DF3909" w:rsidRDefault="00DF3909" w:rsidP="003B755F">
      <w:pPr>
        <w:autoSpaceDE w:val="0"/>
        <w:ind w:left="-284"/>
        <w:rPr>
          <w:rFonts w:ascii="Arial" w:hAnsi="Arial" w:cs="Arial"/>
          <w:sz w:val="20"/>
        </w:rPr>
      </w:pPr>
      <w:r>
        <w:rPr>
          <w:rFonts w:ascii="Arial" w:hAnsi="Arial" w:cs="Arial"/>
          <w:sz w:val="20"/>
        </w:rPr>
        <w:t>L</w:t>
      </w:r>
      <w:r w:rsidR="0025377A" w:rsidRPr="0025377A">
        <w:rPr>
          <w:rFonts w:ascii="Arial" w:hAnsi="Arial" w:cs="Arial"/>
          <w:sz w:val="20"/>
        </w:rPr>
        <w:t>emonde.fr</w:t>
      </w:r>
      <w:r w:rsidR="00E56B81">
        <w:rPr>
          <w:rFonts w:ascii="Arial" w:hAnsi="Arial" w:cs="Arial"/>
          <w:sz w:val="20"/>
        </w:rPr>
        <w:tab/>
      </w:r>
      <w:r w:rsidR="00E56B81">
        <w:rPr>
          <w:rFonts w:ascii="Arial" w:hAnsi="Arial" w:cs="Arial"/>
          <w:sz w:val="20"/>
        </w:rPr>
        <w:tab/>
      </w:r>
      <w:r w:rsidRPr="006C1095">
        <w:rPr>
          <w:rFonts w:cstheme="minorHAnsi"/>
        </w:rPr>
        <w:t>Oui</w:t>
      </w:r>
      <w:r>
        <w:rPr>
          <w:rFonts w:cstheme="minorHAnsi"/>
        </w:rPr>
        <w:t xml:space="preserve">  </w:t>
      </w:r>
      <w:sdt>
        <w:sdtPr>
          <w:rPr>
            <w:rFonts w:cstheme="minorHAnsi"/>
          </w:rPr>
          <w:id w:val="746231291"/>
          <w14:checkbox>
            <w14:checked w14:val="0"/>
            <w14:checkedState w14:val="2612" w14:font="MS Gothic"/>
            <w14:uncheckedState w14:val="2610" w14:font="MS Gothic"/>
          </w14:checkbox>
        </w:sdtPr>
        <w:sdtEndPr/>
        <w:sdtContent>
          <w:r>
            <w:rPr>
              <w:rFonts w:ascii="MS Gothic" w:eastAsia="MS Gothic" w:hAnsi="MS Gothic" w:cstheme="minorHAnsi" w:hint="eastAsia"/>
            </w:rPr>
            <w:t>☐</w:t>
          </w:r>
        </w:sdtContent>
      </w:sdt>
      <w:r>
        <w:rPr>
          <w:rFonts w:cstheme="minorHAnsi"/>
        </w:rPr>
        <w:t xml:space="preserve">      </w:t>
      </w:r>
      <w:r w:rsidRPr="006C1095">
        <w:rPr>
          <w:rFonts w:cstheme="minorHAnsi"/>
        </w:rPr>
        <w:t>Non</w:t>
      </w:r>
      <w:sdt>
        <w:sdtPr>
          <w:rPr>
            <w:rFonts w:cstheme="minorHAnsi"/>
          </w:rPr>
          <w:id w:val="185487429"/>
          <w14:checkbox>
            <w14:checked w14:val="0"/>
            <w14:checkedState w14:val="2612" w14:font="MS Gothic"/>
            <w14:uncheckedState w14:val="2610" w14:font="MS Gothic"/>
          </w14:checkbox>
        </w:sdtPr>
        <w:sdtEndPr/>
        <w:sdtContent>
          <w:r>
            <w:rPr>
              <w:rFonts w:ascii="MS Gothic" w:eastAsia="MS Gothic" w:hAnsi="MS Gothic" w:cstheme="minorHAnsi" w:hint="eastAsia"/>
            </w:rPr>
            <w:t>☐</w:t>
          </w:r>
        </w:sdtContent>
      </w:sdt>
    </w:p>
    <w:p w14:paraId="1BA37FDF" w14:textId="18BB0FAB" w:rsidR="00DF3909" w:rsidRDefault="00DF3909" w:rsidP="003B755F">
      <w:pPr>
        <w:autoSpaceDE w:val="0"/>
        <w:ind w:left="-284"/>
        <w:rPr>
          <w:rFonts w:ascii="Arial" w:hAnsi="Arial" w:cs="Arial"/>
          <w:sz w:val="20"/>
        </w:rPr>
      </w:pPr>
      <w:r>
        <w:rPr>
          <w:rFonts w:ascii="Arial" w:hAnsi="Arial" w:cs="Arial"/>
          <w:sz w:val="20"/>
        </w:rPr>
        <w:t>L</w:t>
      </w:r>
      <w:r w:rsidR="0025377A" w:rsidRPr="0025377A">
        <w:rPr>
          <w:rFonts w:ascii="Arial" w:hAnsi="Arial" w:cs="Arial"/>
          <w:sz w:val="20"/>
        </w:rPr>
        <w:t>efigaro.fr</w:t>
      </w:r>
      <w:r w:rsidR="00E56B81">
        <w:rPr>
          <w:rFonts w:cstheme="minorHAnsi"/>
        </w:rPr>
        <w:tab/>
      </w:r>
      <w:r w:rsidR="00E56B81">
        <w:rPr>
          <w:rFonts w:cstheme="minorHAnsi"/>
        </w:rPr>
        <w:tab/>
      </w:r>
      <w:r w:rsidR="00E56B81">
        <w:rPr>
          <w:rFonts w:cstheme="minorHAnsi"/>
        </w:rPr>
        <w:tab/>
      </w:r>
      <w:r w:rsidRPr="006C1095">
        <w:rPr>
          <w:rFonts w:cstheme="minorHAnsi"/>
        </w:rPr>
        <w:t>Oui</w:t>
      </w:r>
      <w:r>
        <w:rPr>
          <w:rFonts w:cstheme="minorHAnsi"/>
        </w:rPr>
        <w:t xml:space="preserve">  </w:t>
      </w:r>
      <w:sdt>
        <w:sdtPr>
          <w:rPr>
            <w:rFonts w:cstheme="minorHAnsi"/>
          </w:rPr>
          <w:id w:val="954440686"/>
          <w14:checkbox>
            <w14:checked w14:val="0"/>
            <w14:checkedState w14:val="2612" w14:font="MS Gothic"/>
            <w14:uncheckedState w14:val="2610" w14:font="MS Gothic"/>
          </w14:checkbox>
        </w:sdtPr>
        <w:sdtEndPr/>
        <w:sdtContent>
          <w:r>
            <w:rPr>
              <w:rFonts w:ascii="MS Gothic" w:eastAsia="MS Gothic" w:hAnsi="MS Gothic" w:cstheme="minorHAnsi" w:hint="eastAsia"/>
            </w:rPr>
            <w:t>☐</w:t>
          </w:r>
        </w:sdtContent>
      </w:sdt>
      <w:r>
        <w:rPr>
          <w:rFonts w:cstheme="minorHAnsi"/>
        </w:rPr>
        <w:t xml:space="preserve">      </w:t>
      </w:r>
      <w:r w:rsidRPr="006C1095">
        <w:rPr>
          <w:rFonts w:cstheme="minorHAnsi"/>
        </w:rPr>
        <w:t>Non</w:t>
      </w:r>
      <w:sdt>
        <w:sdtPr>
          <w:rPr>
            <w:rFonts w:cstheme="minorHAnsi"/>
          </w:rPr>
          <w:id w:val="1259176698"/>
          <w14:checkbox>
            <w14:checked w14:val="0"/>
            <w14:checkedState w14:val="2612" w14:font="MS Gothic"/>
            <w14:uncheckedState w14:val="2610" w14:font="MS Gothic"/>
          </w14:checkbox>
        </w:sdtPr>
        <w:sdtEndPr/>
        <w:sdtContent>
          <w:r>
            <w:rPr>
              <w:rFonts w:ascii="MS Gothic" w:eastAsia="MS Gothic" w:hAnsi="MS Gothic" w:cstheme="minorHAnsi" w:hint="eastAsia"/>
            </w:rPr>
            <w:t>☐</w:t>
          </w:r>
        </w:sdtContent>
      </w:sdt>
    </w:p>
    <w:p w14:paraId="5EC7AB0C" w14:textId="5B54C82B" w:rsidR="00DF3909" w:rsidRDefault="00DF3909" w:rsidP="003B755F">
      <w:pPr>
        <w:autoSpaceDE w:val="0"/>
        <w:ind w:left="-284"/>
        <w:rPr>
          <w:rFonts w:ascii="Arial" w:hAnsi="Arial" w:cs="Arial"/>
          <w:sz w:val="20"/>
        </w:rPr>
      </w:pPr>
      <w:r>
        <w:rPr>
          <w:rFonts w:ascii="Arial" w:hAnsi="Arial" w:cs="Arial"/>
          <w:sz w:val="20"/>
        </w:rPr>
        <w:t>L</w:t>
      </w:r>
      <w:r w:rsidR="0025377A" w:rsidRPr="0025377A">
        <w:rPr>
          <w:rFonts w:ascii="Arial" w:hAnsi="Arial" w:cs="Arial"/>
          <w:sz w:val="20"/>
        </w:rPr>
        <w:t>acroix.fr</w:t>
      </w:r>
      <w:r w:rsidRPr="00DF3909">
        <w:rPr>
          <w:rFonts w:cstheme="minorHAnsi"/>
        </w:rPr>
        <w:t xml:space="preserve"> </w:t>
      </w:r>
      <w:r w:rsidR="00E56B81">
        <w:rPr>
          <w:rFonts w:cstheme="minorHAnsi"/>
        </w:rPr>
        <w:tab/>
      </w:r>
      <w:r w:rsidR="00E56B81">
        <w:rPr>
          <w:rFonts w:cstheme="minorHAnsi"/>
        </w:rPr>
        <w:tab/>
      </w:r>
      <w:r w:rsidR="00E56B81">
        <w:rPr>
          <w:rFonts w:cstheme="minorHAnsi"/>
        </w:rPr>
        <w:tab/>
      </w:r>
      <w:r w:rsidRPr="006C1095">
        <w:rPr>
          <w:rFonts w:cstheme="minorHAnsi"/>
        </w:rPr>
        <w:t>Oui</w:t>
      </w:r>
      <w:r>
        <w:rPr>
          <w:rFonts w:cstheme="minorHAnsi"/>
        </w:rPr>
        <w:t xml:space="preserve">  </w:t>
      </w:r>
      <w:sdt>
        <w:sdtPr>
          <w:rPr>
            <w:rFonts w:cstheme="minorHAnsi"/>
          </w:rPr>
          <w:id w:val="-996647041"/>
          <w14:checkbox>
            <w14:checked w14:val="0"/>
            <w14:checkedState w14:val="2612" w14:font="MS Gothic"/>
            <w14:uncheckedState w14:val="2610" w14:font="MS Gothic"/>
          </w14:checkbox>
        </w:sdtPr>
        <w:sdtEndPr/>
        <w:sdtContent>
          <w:r>
            <w:rPr>
              <w:rFonts w:ascii="MS Gothic" w:eastAsia="MS Gothic" w:hAnsi="MS Gothic" w:cstheme="minorHAnsi" w:hint="eastAsia"/>
            </w:rPr>
            <w:t>☐</w:t>
          </w:r>
        </w:sdtContent>
      </w:sdt>
      <w:r>
        <w:rPr>
          <w:rFonts w:cstheme="minorHAnsi"/>
        </w:rPr>
        <w:t xml:space="preserve">      </w:t>
      </w:r>
      <w:r w:rsidRPr="006C1095">
        <w:rPr>
          <w:rFonts w:cstheme="minorHAnsi"/>
        </w:rPr>
        <w:t>Non</w:t>
      </w:r>
      <w:sdt>
        <w:sdtPr>
          <w:rPr>
            <w:rFonts w:cstheme="minorHAnsi"/>
          </w:rPr>
          <w:id w:val="-266234257"/>
          <w14:checkbox>
            <w14:checked w14:val="0"/>
            <w14:checkedState w14:val="2612" w14:font="MS Gothic"/>
            <w14:uncheckedState w14:val="2610" w14:font="MS Gothic"/>
          </w14:checkbox>
        </w:sdtPr>
        <w:sdtEndPr/>
        <w:sdtContent>
          <w:r>
            <w:rPr>
              <w:rFonts w:ascii="MS Gothic" w:eastAsia="MS Gothic" w:hAnsi="MS Gothic" w:cstheme="minorHAnsi" w:hint="eastAsia"/>
            </w:rPr>
            <w:t>☐</w:t>
          </w:r>
        </w:sdtContent>
      </w:sdt>
    </w:p>
    <w:p w14:paraId="4365CDD0" w14:textId="5E900A89" w:rsidR="00DF3909" w:rsidRDefault="00DF3909" w:rsidP="003B755F">
      <w:pPr>
        <w:autoSpaceDE w:val="0"/>
        <w:ind w:left="-284"/>
        <w:rPr>
          <w:rFonts w:ascii="Arial" w:hAnsi="Arial" w:cs="Arial"/>
          <w:sz w:val="20"/>
        </w:rPr>
      </w:pPr>
      <w:r>
        <w:rPr>
          <w:rFonts w:ascii="Arial" w:hAnsi="Arial" w:cs="Arial"/>
          <w:sz w:val="20"/>
        </w:rPr>
        <w:t>A</w:t>
      </w:r>
      <w:r w:rsidR="0025377A" w:rsidRPr="0025377A">
        <w:rPr>
          <w:rFonts w:ascii="Arial" w:hAnsi="Arial" w:cs="Arial"/>
          <w:sz w:val="20"/>
        </w:rPr>
        <w:t>ctu.fr</w:t>
      </w:r>
      <w:r w:rsidRPr="00DF3909">
        <w:rPr>
          <w:rFonts w:cstheme="minorHAnsi"/>
        </w:rPr>
        <w:t xml:space="preserve"> </w:t>
      </w:r>
      <w:r w:rsidR="00E56B81">
        <w:rPr>
          <w:rFonts w:cstheme="minorHAnsi"/>
        </w:rPr>
        <w:tab/>
      </w:r>
      <w:r w:rsidR="00E56B81">
        <w:rPr>
          <w:rFonts w:cstheme="minorHAnsi"/>
        </w:rPr>
        <w:tab/>
      </w:r>
      <w:r w:rsidR="00E56B81">
        <w:rPr>
          <w:rFonts w:cstheme="minorHAnsi"/>
        </w:rPr>
        <w:tab/>
      </w:r>
      <w:r w:rsidRPr="006C1095">
        <w:rPr>
          <w:rFonts w:cstheme="minorHAnsi"/>
        </w:rPr>
        <w:t>Oui</w:t>
      </w:r>
      <w:r>
        <w:rPr>
          <w:rFonts w:cstheme="minorHAnsi"/>
        </w:rPr>
        <w:t xml:space="preserve">  </w:t>
      </w:r>
      <w:sdt>
        <w:sdtPr>
          <w:rPr>
            <w:rFonts w:cstheme="minorHAnsi"/>
          </w:rPr>
          <w:id w:val="-989482533"/>
          <w14:checkbox>
            <w14:checked w14:val="0"/>
            <w14:checkedState w14:val="2612" w14:font="MS Gothic"/>
            <w14:uncheckedState w14:val="2610" w14:font="MS Gothic"/>
          </w14:checkbox>
        </w:sdtPr>
        <w:sdtEndPr/>
        <w:sdtContent>
          <w:r>
            <w:rPr>
              <w:rFonts w:ascii="MS Gothic" w:eastAsia="MS Gothic" w:hAnsi="MS Gothic" w:cstheme="minorHAnsi" w:hint="eastAsia"/>
            </w:rPr>
            <w:t>☐</w:t>
          </w:r>
        </w:sdtContent>
      </w:sdt>
      <w:r>
        <w:rPr>
          <w:rFonts w:cstheme="minorHAnsi"/>
        </w:rPr>
        <w:t xml:space="preserve">      </w:t>
      </w:r>
      <w:r w:rsidRPr="006C1095">
        <w:rPr>
          <w:rFonts w:cstheme="minorHAnsi"/>
        </w:rPr>
        <w:t>Non</w:t>
      </w:r>
      <w:sdt>
        <w:sdtPr>
          <w:rPr>
            <w:rFonts w:cstheme="minorHAnsi"/>
          </w:rPr>
          <w:id w:val="-1879926320"/>
          <w14:checkbox>
            <w14:checked w14:val="0"/>
            <w14:checkedState w14:val="2612" w14:font="MS Gothic"/>
            <w14:uncheckedState w14:val="2610" w14:font="MS Gothic"/>
          </w14:checkbox>
        </w:sdtPr>
        <w:sdtEndPr/>
        <w:sdtContent>
          <w:r>
            <w:rPr>
              <w:rFonts w:ascii="MS Gothic" w:eastAsia="MS Gothic" w:hAnsi="MS Gothic" w:cstheme="minorHAnsi" w:hint="eastAsia"/>
            </w:rPr>
            <w:t>☐</w:t>
          </w:r>
        </w:sdtContent>
      </w:sdt>
      <w:r w:rsidR="0025377A" w:rsidRPr="0025377A">
        <w:rPr>
          <w:rFonts w:ascii="Arial" w:hAnsi="Arial" w:cs="Arial"/>
          <w:sz w:val="20"/>
        </w:rPr>
        <w:t xml:space="preserve"> </w:t>
      </w:r>
    </w:p>
    <w:p w14:paraId="5D5A7FD0" w14:textId="56F11FB5" w:rsidR="00DF3909" w:rsidRDefault="002777E8" w:rsidP="003B755F">
      <w:pPr>
        <w:autoSpaceDE w:val="0"/>
        <w:ind w:left="-284"/>
        <w:rPr>
          <w:rFonts w:ascii="Arial" w:hAnsi="Arial" w:cs="Arial"/>
          <w:sz w:val="20"/>
        </w:rPr>
      </w:pPr>
      <w:r>
        <w:rPr>
          <w:rFonts w:ascii="Arial" w:hAnsi="Arial" w:cs="Arial"/>
          <w:sz w:val="20"/>
        </w:rPr>
        <w:t>B</w:t>
      </w:r>
      <w:r w:rsidR="0025377A" w:rsidRPr="0025377A">
        <w:rPr>
          <w:rFonts w:ascii="Arial" w:hAnsi="Arial" w:cs="Arial"/>
          <w:sz w:val="20"/>
        </w:rPr>
        <w:t>fmtv.com</w:t>
      </w:r>
      <w:r w:rsidR="00DF3909" w:rsidRPr="00DF3909">
        <w:rPr>
          <w:rFonts w:cstheme="minorHAnsi"/>
        </w:rPr>
        <w:t xml:space="preserve"> </w:t>
      </w:r>
      <w:r w:rsidR="00E56B81">
        <w:rPr>
          <w:rFonts w:cstheme="minorHAnsi"/>
        </w:rPr>
        <w:tab/>
      </w:r>
      <w:r w:rsidR="00E56B81">
        <w:rPr>
          <w:rFonts w:cstheme="minorHAnsi"/>
        </w:rPr>
        <w:tab/>
      </w:r>
      <w:r w:rsidR="00DF3909" w:rsidRPr="006C1095">
        <w:rPr>
          <w:rFonts w:cstheme="minorHAnsi"/>
        </w:rPr>
        <w:t>Oui</w:t>
      </w:r>
      <w:r w:rsidR="00DF3909">
        <w:rPr>
          <w:rFonts w:cstheme="minorHAnsi"/>
        </w:rPr>
        <w:t xml:space="preserve">  </w:t>
      </w:r>
      <w:sdt>
        <w:sdtPr>
          <w:rPr>
            <w:rFonts w:cstheme="minorHAnsi"/>
          </w:rPr>
          <w:id w:val="1498145740"/>
          <w14:checkbox>
            <w14:checked w14:val="0"/>
            <w14:checkedState w14:val="2612" w14:font="MS Gothic"/>
            <w14:uncheckedState w14:val="2610" w14:font="MS Gothic"/>
          </w14:checkbox>
        </w:sdtPr>
        <w:sdtEndPr/>
        <w:sdtContent>
          <w:r w:rsidR="00DF3909">
            <w:rPr>
              <w:rFonts w:ascii="MS Gothic" w:eastAsia="MS Gothic" w:hAnsi="MS Gothic" w:cstheme="minorHAnsi" w:hint="eastAsia"/>
            </w:rPr>
            <w:t>☐</w:t>
          </w:r>
        </w:sdtContent>
      </w:sdt>
      <w:r w:rsidR="00DF3909">
        <w:rPr>
          <w:rFonts w:cstheme="minorHAnsi"/>
        </w:rPr>
        <w:t xml:space="preserve">      </w:t>
      </w:r>
      <w:r w:rsidR="00DF3909" w:rsidRPr="006C1095">
        <w:rPr>
          <w:rFonts w:cstheme="minorHAnsi"/>
        </w:rPr>
        <w:t>Non</w:t>
      </w:r>
      <w:sdt>
        <w:sdtPr>
          <w:rPr>
            <w:rFonts w:cstheme="minorHAnsi"/>
          </w:rPr>
          <w:id w:val="1823543249"/>
          <w14:checkbox>
            <w14:checked w14:val="0"/>
            <w14:checkedState w14:val="2612" w14:font="MS Gothic"/>
            <w14:uncheckedState w14:val="2610" w14:font="MS Gothic"/>
          </w14:checkbox>
        </w:sdtPr>
        <w:sdtEndPr/>
        <w:sdtContent>
          <w:r w:rsidR="00DF3909">
            <w:rPr>
              <w:rFonts w:ascii="MS Gothic" w:eastAsia="MS Gothic" w:hAnsi="MS Gothic" w:cstheme="minorHAnsi" w:hint="eastAsia"/>
            </w:rPr>
            <w:t>☐</w:t>
          </w:r>
        </w:sdtContent>
      </w:sdt>
      <w:r w:rsidR="0025377A" w:rsidRPr="0025377A">
        <w:rPr>
          <w:rFonts w:ascii="Arial" w:hAnsi="Arial" w:cs="Arial"/>
          <w:sz w:val="20"/>
        </w:rPr>
        <w:t xml:space="preserve"> </w:t>
      </w:r>
    </w:p>
    <w:p w14:paraId="10FB4EB0" w14:textId="5298A7F1" w:rsidR="00DF3909" w:rsidRDefault="002777E8" w:rsidP="00060F3F">
      <w:pPr>
        <w:autoSpaceDE w:val="0"/>
        <w:ind w:left="-284"/>
        <w:rPr>
          <w:rFonts w:ascii="Arial" w:hAnsi="Arial" w:cs="Arial"/>
          <w:sz w:val="20"/>
        </w:rPr>
      </w:pPr>
      <w:r>
        <w:rPr>
          <w:rFonts w:ascii="Arial" w:hAnsi="Arial" w:cs="Arial"/>
          <w:sz w:val="20"/>
        </w:rPr>
        <w:lastRenderedPageBreak/>
        <w:t>F</w:t>
      </w:r>
      <w:r w:rsidR="002464E0">
        <w:rPr>
          <w:rFonts w:ascii="Arial" w:hAnsi="Arial" w:cs="Arial"/>
          <w:sz w:val="20"/>
        </w:rPr>
        <w:t>rancetvinfo.fr</w:t>
      </w:r>
      <w:r w:rsidR="00E56B81">
        <w:rPr>
          <w:rFonts w:ascii="Arial" w:hAnsi="Arial" w:cs="Arial"/>
          <w:sz w:val="20"/>
        </w:rPr>
        <w:tab/>
      </w:r>
      <w:r w:rsidR="00E56B81">
        <w:rPr>
          <w:rFonts w:ascii="Arial" w:hAnsi="Arial" w:cs="Arial"/>
          <w:sz w:val="20"/>
        </w:rPr>
        <w:tab/>
      </w:r>
      <w:r w:rsidR="00E56B81">
        <w:rPr>
          <w:rFonts w:ascii="Arial" w:hAnsi="Arial" w:cs="Arial"/>
          <w:sz w:val="20"/>
        </w:rPr>
        <w:tab/>
      </w:r>
      <w:r w:rsidR="00DF3909" w:rsidRPr="006C1095">
        <w:rPr>
          <w:rFonts w:cstheme="minorHAnsi"/>
        </w:rPr>
        <w:t>Oui</w:t>
      </w:r>
      <w:r w:rsidR="00DF3909">
        <w:rPr>
          <w:rFonts w:cstheme="minorHAnsi"/>
        </w:rPr>
        <w:t xml:space="preserve">  </w:t>
      </w:r>
      <w:sdt>
        <w:sdtPr>
          <w:rPr>
            <w:rFonts w:cstheme="minorHAnsi"/>
          </w:rPr>
          <w:id w:val="1502780292"/>
          <w14:checkbox>
            <w14:checked w14:val="0"/>
            <w14:checkedState w14:val="2612" w14:font="MS Gothic"/>
            <w14:uncheckedState w14:val="2610" w14:font="MS Gothic"/>
          </w14:checkbox>
        </w:sdtPr>
        <w:sdtEndPr/>
        <w:sdtContent>
          <w:r w:rsidR="00DF3909">
            <w:rPr>
              <w:rFonts w:ascii="MS Gothic" w:eastAsia="MS Gothic" w:hAnsi="MS Gothic" w:cstheme="minorHAnsi" w:hint="eastAsia"/>
            </w:rPr>
            <w:t>☐</w:t>
          </w:r>
        </w:sdtContent>
      </w:sdt>
      <w:r w:rsidR="00DF3909">
        <w:rPr>
          <w:rFonts w:cstheme="minorHAnsi"/>
        </w:rPr>
        <w:t xml:space="preserve">      </w:t>
      </w:r>
      <w:r w:rsidR="00DF3909" w:rsidRPr="006C1095">
        <w:rPr>
          <w:rFonts w:cstheme="minorHAnsi"/>
        </w:rPr>
        <w:t>Non</w:t>
      </w:r>
      <w:sdt>
        <w:sdtPr>
          <w:rPr>
            <w:rFonts w:cstheme="minorHAnsi"/>
          </w:rPr>
          <w:id w:val="1975099701"/>
          <w14:checkbox>
            <w14:checked w14:val="0"/>
            <w14:checkedState w14:val="2612" w14:font="MS Gothic"/>
            <w14:uncheckedState w14:val="2610" w14:font="MS Gothic"/>
          </w14:checkbox>
        </w:sdtPr>
        <w:sdtEndPr/>
        <w:sdtContent>
          <w:r w:rsidR="00DF3909">
            <w:rPr>
              <w:rFonts w:ascii="MS Gothic" w:eastAsia="MS Gothic" w:hAnsi="MS Gothic" w:cstheme="minorHAnsi" w:hint="eastAsia"/>
            </w:rPr>
            <w:t>☐</w:t>
          </w:r>
        </w:sdtContent>
      </w:sdt>
    </w:p>
    <w:p w14:paraId="747D6DCC" w14:textId="76F6DE7D" w:rsidR="00DF3909" w:rsidRDefault="002777E8" w:rsidP="00060F3F">
      <w:pPr>
        <w:autoSpaceDE w:val="0"/>
        <w:ind w:left="-284"/>
        <w:rPr>
          <w:rFonts w:ascii="Arial" w:hAnsi="Arial" w:cs="Arial"/>
          <w:sz w:val="20"/>
        </w:rPr>
      </w:pPr>
      <w:r>
        <w:rPr>
          <w:rFonts w:ascii="Arial" w:hAnsi="Arial" w:cs="Arial"/>
          <w:sz w:val="20"/>
        </w:rPr>
        <w:t>L</w:t>
      </w:r>
      <w:r w:rsidR="0025377A" w:rsidRPr="0025377A">
        <w:rPr>
          <w:rFonts w:ascii="Arial" w:hAnsi="Arial" w:cs="Arial"/>
          <w:sz w:val="20"/>
        </w:rPr>
        <w:t>iberation.fr</w:t>
      </w:r>
      <w:r w:rsidR="00E56B81">
        <w:rPr>
          <w:rFonts w:ascii="Arial" w:hAnsi="Arial" w:cs="Arial"/>
          <w:sz w:val="20"/>
        </w:rPr>
        <w:tab/>
      </w:r>
      <w:r w:rsidR="00E56B81">
        <w:rPr>
          <w:rFonts w:ascii="Arial" w:hAnsi="Arial" w:cs="Arial"/>
          <w:sz w:val="20"/>
        </w:rPr>
        <w:tab/>
      </w:r>
      <w:r w:rsidR="00E56B81">
        <w:rPr>
          <w:rFonts w:ascii="Arial" w:hAnsi="Arial" w:cs="Arial"/>
          <w:sz w:val="20"/>
        </w:rPr>
        <w:tab/>
      </w:r>
      <w:r w:rsidR="00DF3909" w:rsidRPr="006C1095">
        <w:rPr>
          <w:rFonts w:cstheme="minorHAnsi"/>
        </w:rPr>
        <w:t>Oui</w:t>
      </w:r>
      <w:r w:rsidR="00DF3909">
        <w:rPr>
          <w:rFonts w:cstheme="minorHAnsi"/>
        </w:rPr>
        <w:t xml:space="preserve">  </w:t>
      </w:r>
      <w:sdt>
        <w:sdtPr>
          <w:rPr>
            <w:rFonts w:cstheme="minorHAnsi"/>
          </w:rPr>
          <w:id w:val="-1510369814"/>
          <w14:checkbox>
            <w14:checked w14:val="0"/>
            <w14:checkedState w14:val="2612" w14:font="MS Gothic"/>
            <w14:uncheckedState w14:val="2610" w14:font="MS Gothic"/>
          </w14:checkbox>
        </w:sdtPr>
        <w:sdtEndPr/>
        <w:sdtContent>
          <w:r w:rsidR="00DF3909">
            <w:rPr>
              <w:rFonts w:ascii="MS Gothic" w:eastAsia="MS Gothic" w:hAnsi="MS Gothic" w:cstheme="minorHAnsi" w:hint="eastAsia"/>
            </w:rPr>
            <w:t>☐</w:t>
          </w:r>
        </w:sdtContent>
      </w:sdt>
      <w:r w:rsidR="00DF3909">
        <w:rPr>
          <w:rFonts w:cstheme="minorHAnsi"/>
        </w:rPr>
        <w:t xml:space="preserve">      </w:t>
      </w:r>
      <w:r w:rsidR="00DF3909" w:rsidRPr="006C1095">
        <w:rPr>
          <w:rFonts w:cstheme="minorHAnsi"/>
        </w:rPr>
        <w:t>Non</w:t>
      </w:r>
      <w:sdt>
        <w:sdtPr>
          <w:rPr>
            <w:rFonts w:cstheme="minorHAnsi"/>
          </w:rPr>
          <w:id w:val="-1958324644"/>
          <w14:checkbox>
            <w14:checked w14:val="0"/>
            <w14:checkedState w14:val="2612" w14:font="MS Gothic"/>
            <w14:uncheckedState w14:val="2610" w14:font="MS Gothic"/>
          </w14:checkbox>
        </w:sdtPr>
        <w:sdtEndPr/>
        <w:sdtContent>
          <w:r w:rsidR="00DF3909">
            <w:rPr>
              <w:rFonts w:ascii="MS Gothic" w:eastAsia="MS Gothic" w:hAnsi="MS Gothic" w:cstheme="minorHAnsi" w:hint="eastAsia"/>
            </w:rPr>
            <w:t>☐</w:t>
          </w:r>
        </w:sdtContent>
      </w:sdt>
    </w:p>
    <w:p w14:paraId="77CF6F0F" w14:textId="456FA097" w:rsidR="00DF3909" w:rsidRDefault="002777E8" w:rsidP="00060F3F">
      <w:pPr>
        <w:autoSpaceDE w:val="0"/>
        <w:ind w:left="-284"/>
        <w:rPr>
          <w:rFonts w:ascii="Arial" w:hAnsi="Arial" w:cs="Arial"/>
          <w:sz w:val="20"/>
        </w:rPr>
      </w:pPr>
      <w:r>
        <w:rPr>
          <w:rFonts w:ascii="Arial" w:hAnsi="Arial" w:cs="Arial"/>
          <w:sz w:val="20"/>
        </w:rPr>
        <w:t>L</w:t>
      </w:r>
      <w:r w:rsidR="00E56B81">
        <w:rPr>
          <w:rFonts w:ascii="Arial" w:hAnsi="Arial" w:cs="Arial"/>
          <w:sz w:val="20"/>
        </w:rPr>
        <w:t>express.fr</w:t>
      </w:r>
      <w:r w:rsidR="00E56B81">
        <w:rPr>
          <w:rFonts w:ascii="Arial" w:hAnsi="Arial" w:cs="Arial"/>
          <w:sz w:val="20"/>
        </w:rPr>
        <w:tab/>
      </w:r>
      <w:r w:rsidR="002464E0">
        <w:rPr>
          <w:rFonts w:ascii="Arial" w:hAnsi="Arial" w:cs="Arial"/>
          <w:sz w:val="20"/>
        </w:rPr>
        <w:tab/>
      </w:r>
      <w:r w:rsidR="00E56B81">
        <w:rPr>
          <w:rFonts w:ascii="Arial" w:hAnsi="Arial" w:cs="Arial"/>
          <w:sz w:val="20"/>
        </w:rPr>
        <w:tab/>
      </w:r>
      <w:r w:rsidR="00E56B81">
        <w:rPr>
          <w:rFonts w:ascii="Arial" w:hAnsi="Arial" w:cs="Arial"/>
          <w:sz w:val="20"/>
        </w:rPr>
        <w:tab/>
      </w:r>
      <w:r w:rsidR="00DF3909" w:rsidRPr="006C1095">
        <w:rPr>
          <w:rFonts w:cstheme="minorHAnsi"/>
        </w:rPr>
        <w:t>Oui</w:t>
      </w:r>
      <w:r w:rsidR="00DF3909">
        <w:rPr>
          <w:rFonts w:cstheme="minorHAnsi"/>
        </w:rPr>
        <w:t xml:space="preserve">  </w:t>
      </w:r>
      <w:sdt>
        <w:sdtPr>
          <w:rPr>
            <w:rFonts w:cstheme="minorHAnsi"/>
          </w:rPr>
          <w:id w:val="-1825418888"/>
          <w14:checkbox>
            <w14:checked w14:val="0"/>
            <w14:checkedState w14:val="2612" w14:font="MS Gothic"/>
            <w14:uncheckedState w14:val="2610" w14:font="MS Gothic"/>
          </w14:checkbox>
        </w:sdtPr>
        <w:sdtEndPr/>
        <w:sdtContent>
          <w:r w:rsidR="00DF3909">
            <w:rPr>
              <w:rFonts w:ascii="MS Gothic" w:eastAsia="MS Gothic" w:hAnsi="MS Gothic" w:cstheme="minorHAnsi" w:hint="eastAsia"/>
            </w:rPr>
            <w:t>☐</w:t>
          </w:r>
        </w:sdtContent>
      </w:sdt>
      <w:r w:rsidR="00DF3909">
        <w:rPr>
          <w:rFonts w:cstheme="minorHAnsi"/>
        </w:rPr>
        <w:t xml:space="preserve">      </w:t>
      </w:r>
      <w:r w:rsidR="00DF3909" w:rsidRPr="006C1095">
        <w:rPr>
          <w:rFonts w:cstheme="minorHAnsi"/>
        </w:rPr>
        <w:t>Non</w:t>
      </w:r>
      <w:sdt>
        <w:sdtPr>
          <w:rPr>
            <w:rFonts w:cstheme="minorHAnsi"/>
          </w:rPr>
          <w:id w:val="-1231849497"/>
          <w14:checkbox>
            <w14:checked w14:val="0"/>
            <w14:checkedState w14:val="2612" w14:font="MS Gothic"/>
            <w14:uncheckedState w14:val="2610" w14:font="MS Gothic"/>
          </w14:checkbox>
        </w:sdtPr>
        <w:sdtEndPr/>
        <w:sdtContent>
          <w:r w:rsidR="00DF3909">
            <w:rPr>
              <w:rFonts w:ascii="MS Gothic" w:eastAsia="MS Gothic" w:hAnsi="MS Gothic" w:cstheme="minorHAnsi" w:hint="eastAsia"/>
            </w:rPr>
            <w:t>☐</w:t>
          </w:r>
        </w:sdtContent>
      </w:sdt>
    </w:p>
    <w:p w14:paraId="3C679091" w14:textId="7211A9AF" w:rsidR="00DF3909" w:rsidRDefault="002777E8" w:rsidP="00060F3F">
      <w:pPr>
        <w:autoSpaceDE w:val="0"/>
        <w:ind w:left="-284"/>
        <w:rPr>
          <w:rFonts w:ascii="Arial" w:hAnsi="Arial" w:cs="Arial"/>
          <w:sz w:val="20"/>
        </w:rPr>
      </w:pPr>
      <w:r>
        <w:rPr>
          <w:rFonts w:ascii="Arial" w:hAnsi="Arial" w:cs="Arial"/>
          <w:sz w:val="20"/>
        </w:rPr>
        <w:t>N</w:t>
      </w:r>
      <w:r w:rsidR="0025377A" w:rsidRPr="0025377A">
        <w:rPr>
          <w:rFonts w:ascii="Arial" w:hAnsi="Arial" w:cs="Arial"/>
          <w:sz w:val="20"/>
        </w:rPr>
        <w:t>ouvelobs.com</w:t>
      </w:r>
      <w:r w:rsidR="00E56B81">
        <w:rPr>
          <w:rFonts w:ascii="Arial" w:hAnsi="Arial" w:cs="Arial"/>
          <w:sz w:val="20"/>
        </w:rPr>
        <w:tab/>
      </w:r>
      <w:r w:rsidR="00E56B81">
        <w:rPr>
          <w:rFonts w:ascii="Arial" w:hAnsi="Arial" w:cs="Arial"/>
          <w:sz w:val="20"/>
        </w:rPr>
        <w:tab/>
      </w:r>
      <w:r w:rsidR="00E56B81">
        <w:rPr>
          <w:rFonts w:ascii="Arial" w:hAnsi="Arial" w:cs="Arial"/>
          <w:sz w:val="20"/>
        </w:rPr>
        <w:tab/>
      </w:r>
      <w:r w:rsidR="00DF3909" w:rsidRPr="006C1095">
        <w:rPr>
          <w:rFonts w:cstheme="minorHAnsi"/>
        </w:rPr>
        <w:t>Oui</w:t>
      </w:r>
      <w:r w:rsidR="00DF3909">
        <w:rPr>
          <w:rFonts w:cstheme="minorHAnsi"/>
        </w:rPr>
        <w:t xml:space="preserve">  </w:t>
      </w:r>
      <w:sdt>
        <w:sdtPr>
          <w:rPr>
            <w:rFonts w:cstheme="minorHAnsi"/>
          </w:rPr>
          <w:id w:val="-440375894"/>
          <w14:checkbox>
            <w14:checked w14:val="0"/>
            <w14:checkedState w14:val="2612" w14:font="MS Gothic"/>
            <w14:uncheckedState w14:val="2610" w14:font="MS Gothic"/>
          </w14:checkbox>
        </w:sdtPr>
        <w:sdtEndPr/>
        <w:sdtContent>
          <w:r w:rsidR="00DF3909">
            <w:rPr>
              <w:rFonts w:ascii="MS Gothic" w:eastAsia="MS Gothic" w:hAnsi="MS Gothic" w:cstheme="minorHAnsi" w:hint="eastAsia"/>
            </w:rPr>
            <w:t>☐</w:t>
          </w:r>
        </w:sdtContent>
      </w:sdt>
      <w:r w:rsidR="00DF3909">
        <w:rPr>
          <w:rFonts w:cstheme="minorHAnsi"/>
        </w:rPr>
        <w:t xml:space="preserve">      </w:t>
      </w:r>
      <w:r w:rsidR="00DF3909" w:rsidRPr="006C1095">
        <w:rPr>
          <w:rFonts w:cstheme="minorHAnsi"/>
        </w:rPr>
        <w:t>Non</w:t>
      </w:r>
      <w:sdt>
        <w:sdtPr>
          <w:rPr>
            <w:rFonts w:cstheme="minorHAnsi"/>
          </w:rPr>
          <w:id w:val="2088414030"/>
          <w14:checkbox>
            <w14:checked w14:val="0"/>
            <w14:checkedState w14:val="2612" w14:font="MS Gothic"/>
            <w14:uncheckedState w14:val="2610" w14:font="MS Gothic"/>
          </w14:checkbox>
        </w:sdtPr>
        <w:sdtEndPr/>
        <w:sdtContent>
          <w:r w:rsidR="00DF3909">
            <w:rPr>
              <w:rFonts w:ascii="MS Gothic" w:eastAsia="MS Gothic" w:hAnsi="MS Gothic" w:cstheme="minorHAnsi" w:hint="eastAsia"/>
            </w:rPr>
            <w:t>☐</w:t>
          </w:r>
        </w:sdtContent>
      </w:sdt>
    </w:p>
    <w:p w14:paraId="6D48169A" w14:textId="4F43AB5B" w:rsidR="00DF3909" w:rsidRDefault="002777E8" w:rsidP="00060F3F">
      <w:pPr>
        <w:autoSpaceDE w:val="0"/>
        <w:ind w:left="-284"/>
        <w:rPr>
          <w:rFonts w:ascii="Arial" w:hAnsi="Arial" w:cs="Arial"/>
          <w:sz w:val="20"/>
        </w:rPr>
      </w:pPr>
      <w:r>
        <w:rPr>
          <w:rFonts w:ascii="Arial" w:hAnsi="Arial" w:cs="Arial"/>
          <w:sz w:val="20"/>
        </w:rPr>
        <w:t>L</w:t>
      </w:r>
      <w:r w:rsidR="0025377A" w:rsidRPr="0025377A">
        <w:rPr>
          <w:rFonts w:ascii="Arial" w:hAnsi="Arial" w:cs="Arial"/>
          <w:sz w:val="20"/>
        </w:rPr>
        <w:t>epoint.fr</w:t>
      </w:r>
      <w:r w:rsidR="00E56B81">
        <w:rPr>
          <w:rFonts w:ascii="Arial" w:hAnsi="Arial" w:cs="Arial"/>
          <w:sz w:val="20"/>
        </w:rPr>
        <w:tab/>
      </w:r>
      <w:r w:rsidR="00E56B81">
        <w:rPr>
          <w:rFonts w:ascii="Arial" w:hAnsi="Arial" w:cs="Arial"/>
          <w:sz w:val="20"/>
        </w:rPr>
        <w:tab/>
      </w:r>
      <w:r w:rsidR="00E56B81">
        <w:rPr>
          <w:rFonts w:ascii="Arial" w:hAnsi="Arial" w:cs="Arial"/>
          <w:sz w:val="20"/>
        </w:rPr>
        <w:tab/>
      </w:r>
      <w:r w:rsidR="00E56B81">
        <w:rPr>
          <w:rFonts w:ascii="Arial" w:hAnsi="Arial" w:cs="Arial"/>
          <w:sz w:val="20"/>
        </w:rPr>
        <w:tab/>
      </w:r>
      <w:r w:rsidR="00DF3909" w:rsidRPr="006C1095">
        <w:rPr>
          <w:rFonts w:cstheme="minorHAnsi"/>
        </w:rPr>
        <w:t>Oui</w:t>
      </w:r>
      <w:r w:rsidR="00DF3909">
        <w:rPr>
          <w:rFonts w:cstheme="minorHAnsi"/>
        </w:rPr>
        <w:t xml:space="preserve">  </w:t>
      </w:r>
      <w:sdt>
        <w:sdtPr>
          <w:rPr>
            <w:rFonts w:cstheme="minorHAnsi"/>
          </w:rPr>
          <w:id w:val="-1421473257"/>
          <w14:checkbox>
            <w14:checked w14:val="0"/>
            <w14:checkedState w14:val="2612" w14:font="MS Gothic"/>
            <w14:uncheckedState w14:val="2610" w14:font="MS Gothic"/>
          </w14:checkbox>
        </w:sdtPr>
        <w:sdtEndPr/>
        <w:sdtContent>
          <w:r w:rsidR="00DF3909">
            <w:rPr>
              <w:rFonts w:ascii="MS Gothic" w:eastAsia="MS Gothic" w:hAnsi="MS Gothic" w:cstheme="minorHAnsi" w:hint="eastAsia"/>
            </w:rPr>
            <w:t>☐</w:t>
          </w:r>
        </w:sdtContent>
      </w:sdt>
      <w:r w:rsidR="00DF3909">
        <w:rPr>
          <w:rFonts w:cstheme="minorHAnsi"/>
        </w:rPr>
        <w:t xml:space="preserve">      </w:t>
      </w:r>
      <w:r w:rsidR="00DF3909" w:rsidRPr="006C1095">
        <w:rPr>
          <w:rFonts w:cstheme="minorHAnsi"/>
        </w:rPr>
        <w:t>Non</w:t>
      </w:r>
      <w:sdt>
        <w:sdtPr>
          <w:rPr>
            <w:rFonts w:cstheme="minorHAnsi"/>
          </w:rPr>
          <w:id w:val="1555581674"/>
          <w14:checkbox>
            <w14:checked w14:val="0"/>
            <w14:checkedState w14:val="2612" w14:font="MS Gothic"/>
            <w14:uncheckedState w14:val="2610" w14:font="MS Gothic"/>
          </w14:checkbox>
        </w:sdtPr>
        <w:sdtEndPr/>
        <w:sdtContent>
          <w:r w:rsidR="00DF3909">
            <w:rPr>
              <w:rFonts w:ascii="MS Gothic" w:eastAsia="MS Gothic" w:hAnsi="MS Gothic" w:cstheme="minorHAnsi" w:hint="eastAsia"/>
            </w:rPr>
            <w:t>☐</w:t>
          </w:r>
        </w:sdtContent>
      </w:sdt>
    </w:p>
    <w:p w14:paraId="59499A04" w14:textId="7B5A38D8" w:rsidR="00DF3909" w:rsidRDefault="002777E8" w:rsidP="00060F3F">
      <w:pPr>
        <w:autoSpaceDE w:val="0"/>
        <w:ind w:left="-284"/>
        <w:rPr>
          <w:rFonts w:ascii="Arial" w:hAnsi="Arial" w:cs="Arial"/>
          <w:sz w:val="20"/>
        </w:rPr>
      </w:pPr>
      <w:r>
        <w:rPr>
          <w:rFonts w:ascii="Arial" w:hAnsi="Arial" w:cs="Arial"/>
          <w:sz w:val="20"/>
        </w:rPr>
        <w:t>T</w:t>
      </w:r>
      <w:r w:rsidR="0025377A" w:rsidRPr="0025377A">
        <w:rPr>
          <w:rFonts w:ascii="Arial" w:hAnsi="Arial" w:cs="Arial"/>
          <w:sz w:val="20"/>
        </w:rPr>
        <w:t>êtu</w:t>
      </w:r>
      <w:r w:rsidR="00E56B81">
        <w:rPr>
          <w:rFonts w:ascii="Arial" w:hAnsi="Arial" w:cs="Arial"/>
          <w:sz w:val="20"/>
        </w:rPr>
        <w:tab/>
      </w:r>
      <w:r w:rsidR="00E56B81">
        <w:rPr>
          <w:rFonts w:ascii="Arial" w:hAnsi="Arial" w:cs="Arial"/>
          <w:sz w:val="20"/>
        </w:rPr>
        <w:tab/>
      </w:r>
      <w:r w:rsidR="00E56B81">
        <w:rPr>
          <w:rFonts w:ascii="Arial" w:hAnsi="Arial" w:cs="Arial"/>
          <w:sz w:val="20"/>
        </w:rPr>
        <w:tab/>
      </w:r>
      <w:r w:rsidR="00E56B81">
        <w:rPr>
          <w:rFonts w:ascii="Arial" w:hAnsi="Arial" w:cs="Arial"/>
          <w:sz w:val="20"/>
        </w:rPr>
        <w:tab/>
      </w:r>
      <w:r w:rsidR="00DF3909" w:rsidRPr="006C1095">
        <w:rPr>
          <w:rFonts w:cstheme="minorHAnsi"/>
        </w:rPr>
        <w:t>Oui</w:t>
      </w:r>
      <w:r w:rsidR="00DF3909">
        <w:rPr>
          <w:rFonts w:cstheme="minorHAnsi"/>
        </w:rPr>
        <w:t xml:space="preserve">  </w:t>
      </w:r>
      <w:sdt>
        <w:sdtPr>
          <w:rPr>
            <w:rFonts w:cstheme="minorHAnsi"/>
          </w:rPr>
          <w:id w:val="1171072916"/>
          <w14:checkbox>
            <w14:checked w14:val="0"/>
            <w14:checkedState w14:val="2612" w14:font="MS Gothic"/>
            <w14:uncheckedState w14:val="2610" w14:font="MS Gothic"/>
          </w14:checkbox>
        </w:sdtPr>
        <w:sdtEndPr/>
        <w:sdtContent>
          <w:r w:rsidR="00DF3909">
            <w:rPr>
              <w:rFonts w:ascii="MS Gothic" w:eastAsia="MS Gothic" w:hAnsi="MS Gothic" w:cstheme="minorHAnsi" w:hint="eastAsia"/>
            </w:rPr>
            <w:t>☐</w:t>
          </w:r>
        </w:sdtContent>
      </w:sdt>
      <w:r w:rsidR="00DF3909">
        <w:rPr>
          <w:rFonts w:cstheme="minorHAnsi"/>
        </w:rPr>
        <w:t xml:space="preserve">      </w:t>
      </w:r>
      <w:r w:rsidR="00DF3909" w:rsidRPr="006C1095">
        <w:rPr>
          <w:rFonts w:cstheme="minorHAnsi"/>
        </w:rPr>
        <w:t>Non</w:t>
      </w:r>
      <w:sdt>
        <w:sdtPr>
          <w:rPr>
            <w:rFonts w:cstheme="minorHAnsi"/>
          </w:rPr>
          <w:id w:val="-1344077753"/>
          <w14:checkbox>
            <w14:checked w14:val="0"/>
            <w14:checkedState w14:val="2612" w14:font="MS Gothic"/>
            <w14:uncheckedState w14:val="2610" w14:font="MS Gothic"/>
          </w14:checkbox>
        </w:sdtPr>
        <w:sdtEndPr/>
        <w:sdtContent>
          <w:r w:rsidR="00DF3909">
            <w:rPr>
              <w:rFonts w:ascii="MS Gothic" w:eastAsia="MS Gothic" w:hAnsi="MS Gothic" w:cstheme="minorHAnsi" w:hint="eastAsia"/>
            </w:rPr>
            <w:t>☐</w:t>
          </w:r>
        </w:sdtContent>
      </w:sdt>
    </w:p>
    <w:p w14:paraId="33D90543" w14:textId="176489B5" w:rsidR="00DF3909" w:rsidRDefault="00E56B81" w:rsidP="00060F3F">
      <w:pPr>
        <w:autoSpaceDE w:val="0"/>
        <w:ind w:left="-284"/>
        <w:rPr>
          <w:rFonts w:ascii="Arial" w:hAnsi="Arial" w:cs="Arial"/>
          <w:sz w:val="20"/>
        </w:rPr>
      </w:pPr>
      <w:r>
        <w:rPr>
          <w:rFonts w:ascii="Arial" w:hAnsi="Arial" w:cs="Arial"/>
          <w:sz w:val="20"/>
        </w:rPr>
        <w:t>Contexte,</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00DF3909" w:rsidRPr="006C1095">
        <w:rPr>
          <w:rFonts w:cstheme="minorHAnsi"/>
        </w:rPr>
        <w:t>Oui</w:t>
      </w:r>
      <w:r w:rsidR="00DF3909">
        <w:rPr>
          <w:rFonts w:cstheme="minorHAnsi"/>
        </w:rPr>
        <w:t xml:space="preserve">  </w:t>
      </w:r>
      <w:sdt>
        <w:sdtPr>
          <w:rPr>
            <w:rFonts w:cstheme="minorHAnsi"/>
          </w:rPr>
          <w:id w:val="425085786"/>
          <w14:checkbox>
            <w14:checked w14:val="0"/>
            <w14:checkedState w14:val="2612" w14:font="MS Gothic"/>
            <w14:uncheckedState w14:val="2610" w14:font="MS Gothic"/>
          </w14:checkbox>
        </w:sdtPr>
        <w:sdtEndPr/>
        <w:sdtContent>
          <w:r w:rsidR="00DF3909">
            <w:rPr>
              <w:rFonts w:ascii="MS Gothic" w:eastAsia="MS Gothic" w:hAnsi="MS Gothic" w:cstheme="minorHAnsi" w:hint="eastAsia"/>
            </w:rPr>
            <w:t>☐</w:t>
          </w:r>
        </w:sdtContent>
      </w:sdt>
      <w:r w:rsidR="00DF3909">
        <w:rPr>
          <w:rFonts w:cstheme="minorHAnsi"/>
        </w:rPr>
        <w:t xml:space="preserve">      </w:t>
      </w:r>
      <w:r w:rsidR="00DF3909" w:rsidRPr="006C1095">
        <w:rPr>
          <w:rFonts w:cstheme="minorHAnsi"/>
        </w:rPr>
        <w:t>Non</w:t>
      </w:r>
      <w:sdt>
        <w:sdtPr>
          <w:rPr>
            <w:rFonts w:cstheme="minorHAnsi"/>
          </w:rPr>
          <w:id w:val="223808437"/>
          <w14:checkbox>
            <w14:checked w14:val="0"/>
            <w14:checkedState w14:val="2612" w14:font="MS Gothic"/>
            <w14:uncheckedState w14:val="2610" w14:font="MS Gothic"/>
          </w14:checkbox>
        </w:sdtPr>
        <w:sdtEndPr/>
        <w:sdtContent>
          <w:r w:rsidR="00DF3909">
            <w:rPr>
              <w:rFonts w:ascii="MS Gothic" w:eastAsia="MS Gothic" w:hAnsi="MS Gothic" w:cstheme="minorHAnsi" w:hint="eastAsia"/>
            </w:rPr>
            <w:t>☐</w:t>
          </w:r>
        </w:sdtContent>
      </w:sdt>
    </w:p>
    <w:p w14:paraId="031C8EE4" w14:textId="78F96620" w:rsidR="0025377A" w:rsidRPr="0025377A" w:rsidRDefault="0025377A" w:rsidP="00060F3F">
      <w:pPr>
        <w:autoSpaceDE w:val="0"/>
        <w:ind w:left="-284"/>
        <w:rPr>
          <w:rFonts w:ascii="Arial" w:hAnsi="Arial" w:cs="Arial"/>
          <w:sz w:val="20"/>
        </w:rPr>
      </w:pPr>
      <w:r w:rsidRPr="0025377A">
        <w:rPr>
          <w:rFonts w:ascii="Arial" w:hAnsi="Arial" w:cs="Arial"/>
          <w:sz w:val="20"/>
        </w:rPr>
        <w:t>AOC media</w:t>
      </w:r>
      <w:r w:rsidR="00DF3909" w:rsidRPr="00DF3909">
        <w:rPr>
          <w:rFonts w:cstheme="minorHAnsi"/>
        </w:rPr>
        <w:t xml:space="preserve"> </w:t>
      </w:r>
      <w:r w:rsidR="007A678E">
        <w:rPr>
          <w:rFonts w:cstheme="minorHAnsi"/>
        </w:rPr>
        <w:tab/>
      </w:r>
      <w:r w:rsidR="00E56B81">
        <w:rPr>
          <w:rFonts w:cstheme="minorHAnsi"/>
        </w:rPr>
        <w:tab/>
      </w:r>
      <w:r w:rsidR="00E56B81">
        <w:rPr>
          <w:rFonts w:cstheme="minorHAnsi"/>
        </w:rPr>
        <w:tab/>
      </w:r>
      <w:r w:rsidR="00DF3909" w:rsidRPr="006C1095">
        <w:rPr>
          <w:rFonts w:cstheme="minorHAnsi"/>
        </w:rPr>
        <w:t>Oui</w:t>
      </w:r>
      <w:r w:rsidR="00DF3909">
        <w:rPr>
          <w:rFonts w:cstheme="minorHAnsi"/>
        </w:rPr>
        <w:t xml:space="preserve">  </w:t>
      </w:r>
      <w:sdt>
        <w:sdtPr>
          <w:rPr>
            <w:rFonts w:cstheme="minorHAnsi"/>
          </w:rPr>
          <w:id w:val="1219092937"/>
          <w14:checkbox>
            <w14:checked w14:val="0"/>
            <w14:checkedState w14:val="2612" w14:font="MS Gothic"/>
            <w14:uncheckedState w14:val="2610" w14:font="MS Gothic"/>
          </w14:checkbox>
        </w:sdtPr>
        <w:sdtEndPr/>
        <w:sdtContent>
          <w:r w:rsidR="00DF3909">
            <w:rPr>
              <w:rFonts w:ascii="MS Gothic" w:eastAsia="MS Gothic" w:hAnsi="MS Gothic" w:cstheme="minorHAnsi" w:hint="eastAsia"/>
            </w:rPr>
            <w:t>☐</w:t>
          </w:r>
        </w:sdtContent>
      </w:sdt>
      <w:r w:rsidR="00DF3909">
        <w:rPr>
          <w:rFonts w:cstheme="minorHAnsi"/>
        </w:rPr>
        <w:t xml:space="preserve">      </w:t>
      </w:r>
      <w:r w:rsidR="00DF3909" w:rsidRPr="006C1095">
        <w:rPr>
          <w:rFonts w:cstheme="minorHAnsi"/>
        </w:rPr>
        <w:t>Non</w:t>
      </w:r>
      <w:sdt>
        <w:sdtPr>
          <w:rPr>
            <w:rFonts w:cstheme="minorHAnsi"/>
          </w:rPr>
          <w:id w:val="985583677"/>
          <w14:checkbox>
            <w14:checked w14:val="0"/>
            <w14:checkedState w14:val="2612" w14:font="MS Gothic"/>
            <w14:uncheckedState w14:val="2610" w14:font="MS Gothic"/>
          </w14:checkbox>
        </w:sdtPr>
        <w:sdtEndPr/>
        <w:sdtContent>
          <w:r w:rsidR="00DF3909">
            <w:rPr>
              <w:rFonts w:ascii="MS Gothic" w:eastAsia="MS Gothic" w:hAnsi="MS Gothic" w:cstheme="minorHAnsi" w:hint="eastAsia"/>
            </w:rPr>
            <w:t>☐</w:t>
          </w:r>
        </w:sdtContent>
      </w:sdt>
    </w:p>
    <w:p w14:paraId="38F38EA6" w14:textId="77777777" w:rsidR="00462E2F" w:rsidRDefault="00462E2F" w:rsidP="0025377A">
      <w:pPr>
        <w:autoSpaceDE w:val="0"/>
        <w:rPr>
          <w:rFonts w:ascii="Arial" w:hAnsi="Arial" w:cs="Arial"/>
          <w:b/>
          <w:sz w:val="20"/>
        </w:rPr>
      </w:pPr>
    </w:p>
    <w:p w14:paraId="269CBFBB" w14:textId="77777777" w:rsidR="00E11BA0" w:rsidRDefault="00E11BA0" w:rsidP="0025377A">
      <w:pPr>
        <w:autoSpaceDE w:val="0"/>
        <w:rPr>
          <w:rFonts w:ascii="Arial" w:hAnsi="Arial" w:cs="Arial"/>
          <w:b/>
          <w:sz w:val="20"/>
        </w:rPr>
        <w:sectPr w:rsidR="00E11BA0" w:rsidSect="00462E2F">
          <w:type w:val="continuous"/>
          <w:pgSz w:w="11906" w:h="16838"/>
          <w:pgMar w:top="1084" w:right="606" w:bottom="1722" w:left="1416" w:header="720" w:footer="708" w:gutter="0"/>
          <w:cols w:num="2" w:space="720"/>
        </w:sectPr>
      </w:pPr>
    </w:p>
    <w:p w14:paraId="79A266E3" w14:textId="13C99F5E" w:rsidR="0025377A" w:rsidRPr="00DF3909" w:rsidRDefault="0025377A" w:rsidP="0025377A">
      <w:pPr>
        <w:autoSpaceDE w:val="0"/>
        <w:rPr>
          <w:rFonts w:ascii="Arial" w:hAnsi="Arial" w:cs="Arial"/>
          <w:b/>
          <w:sz w:val="20"/>
        </w:rPr>
      </w:pPr>
    </w:p>
    <w:p w14:paraId="36D60941" w14:textId="77777777" w:rsidR="00462E2F" w:rsidRDefault="00462E2F" w:rsidP="0025377A">
      <w:pPr>
        <w:autoSpaceDE w:val="0"/>
        <w:rPr>
          <w:rFonts w:ascii="Arial" w:hAnsi="Arial" w:cs="Arial"/>
          <w:b/>
          <w:i/>
          <w:sz w:val="20"/>
        </w:rPr>
        <w:sectPr w:rsidR="00462E2F" w:rsidSect="00462E2F">
          <w:type w:val="continuous"/>
          <w:pgSz w:w="11906" w:h="16838"/>
          <w:pgMar w:top="1084" w:right="606" w:bottom="1722" w:left="1416" w:header="720" w:footer="708" w:gutter="0"/>
          <w:cols w:space="720"/>
        </w:sectPr>
      </w:pPr>
    </w:p>
    <w:p w14:paraId="773580B0" w14:textId="1D03D383" w:rsidR="0025377A" w:rsidRDefault="0025377A" w:rsidP="00E56B81">
      <w:pPr>
        <w:autoSpaceDE w:val="0"/>
        <w:ind w:left="-284"/>
        <w:rPr>
          <w:rFonts w:ascii="Arial" w:hAnsi="Arial" w:cs="Arial"/>
          <w:b/>
          <w:i/>
          <w:sz w:val="20"/>
        </w:rPr>
      </w:pPr>
      <w:r w:rsidRPr="00DF3909">
        <w:rPr>
          <w:rFonts w:ascii="Arial" w:hAnsi="Arial" w:cs="Arial"/>
          <w:b/>
          <w:i/>
          <w:sz w:val="20"/>
        </w:rPr>
        <w:lastRenderedPageBreak/>
        <w:t>PQR (presse écrite et en ligne) :</w:t>
      </w:r>
    </w:p>
    <w:p w14:paraId="708C266D" w14:textId="77777777" w:rsidR="003B755F" w:rsidRPr="00DF3909" w:rsidRDefault="003B755F" w:rsidP="00E56B81">
      <w:pPr>
        <w:autoSpaceDE w:val="0"/>
        <w:ind w:left="-284"/>
        <w:rPr>
          <w:rFonts w:ascii="Arial" w:hAnsi="Arial" w:cs="Arial"/>
          <w:b/>
          <w:i/>
          <w:sz w:val="20"/>
        </w:rPr>
      </w:pPr>
    </w:p>
    <w:p w14:paraId="1B847AFF" w14:textId="5796E8BC" w:rsidR="00B41BC4" w:rsidRDefault="0025377A" w:rsidP="00E56B81">
      <w:pPr>
        <w:autoSpaceDE w:val="0"/>
        <w:ind w:left="-284"/>
        <w:rPr>
          <w:rFonts w:ascii="Arial" w:hAnsi="Arial" w:cs="Arial"/>
          <w:sz w:val="20"/>
        </w:rPr>
      </w:pPr>
      <w:r w:rsidRPr="0025377A">
        <w:rPr>
          <w:rFonts w:ascii="Arial" w:hAnsi="Arial" w:cs="Arial"/>
          <w:sz w:val="20"/>
        </w:rPr>
        <w:t>Le Parisien</w:t>
      </w:r>
      <w:r w:rsidR="007A678E" w:rsidRPr="007A678E">
        <w:rPr>
          <w:rFonts w:cstheme="minorHAnsi"/>
        </w:rPr>
        <w:t xml:space="preserve"> </w:t>
      </w:r>
      <w:r w:rsidR="00E56B81">
        <w:rPr>
          <w:rFonts w:cstheme="minorHAnsi"/>
        </w:rPr>
        <w:tab/>
      </w:r>
      <w:r w:rsidR="00E56B81">
        <w:rPr>
          <w:rFonts w:cstheme="minorHAnsi"/>
        </w:rPr>
        <w:tab/>
      </w:r>
      <w:r w:rsidR="007A678E" w:rsidRPr="006C1095">
        <w:rPr>
          <w:rFonts w:cstheme="minorHAnsi"/>
        </w:rPr>
        <w:t>Oui</w:t>
      </w:r>
      <w:r w:rsidR="007A678E">
        <w:rPr>
          <w:rFonts w:cstheme="minorHAnsi"/>
        </w:rPr>
        <w:t xml:space="preserve">  </w:t>
      </w:r>
      <w:sdt>
        <w:sdtPr>
          <w:rPr>
            <w:rFonts w:cstheme="minorHAnsi"/>
          </w:rPr>
          <w:id w:val="-236016773"/>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r w:rsidR="007A678E">
        <w:rPr>
          <w:rFonts w:cstheme="minorHAnsi"/>
        </w:rPr>
        <w:t xml:space="preserve">      </w:t>
      </w:r>
      <w:r w:rsidR="007A678E" w:rsidRPr="006C1095">
        <w:rPr>
          <w:rFonts w:cstheme="minorHAnsi"/>
        </w:rPr>
        <w:t>Non</w:t>
      </w:r>
      <w:sdt>
        <w:sdtPr>
          <w:rPr>
            <w:rFonts w:cstheme="minorHAnsi"/>
          </w:rPr>
          <w:id w:val="-226383459"/>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p>
    <w:p w14:paraId="16E4EC17" w14:textId="66F8898C" w:rsidR="00B41BC4" w:rsidRDefault="0025377A" w:rsidP="00E56B81">
      <w:pPr>
        <w:autoSpaceDE w:val="0"/>
        <w:ind w:left="-284"/>
        <w:rPr>
          <w:rFonts w:ascii="Arial" w:hAnsi="Arial" w:cs="Arial"/>
          <w:sz w:val="20"/>
        </w:rPr>
      </w:pPr>
      <w:r w:rsidRPr="0025377A">
        <w:rPr>
          <w:rFonts w:ascii="Arial" w:hAnsi="Arial" w:cs="Arial"/>
          <w:sz w:val="20"/>
        </w:rPr>
        <w:t>Ouest France,</w:t>
      </w:r>
      <w:r w:rsidR="007A678E" w:rsidRPr="007A678E">
        <w:rPr>
          <w:rFonts w:cstheme="minorHAnsi"/>
        </w:rPr>
        <w:t xml:space="preserve"> </w:t>
      </w:r>
      <w:r w:rsidR="007A678E">
        <w:rPr>
          <w:rFonts w:cstheme="minorHAnsi"/>
        </w:rPr>
        <w:tab/>
      </w:r>
      <w:r w:rsidR="00E56B81">
        <w:rPr>
          <w:rFonts w:cstheme="minorHAnsi"/>
        </w:rPr>
        <w:tab/>
      </w:r>
      <w:r w:rsidR="007A678E" w:rsidRPr="006C1095">
        <w:rPr>
          <w:rFonts w:cstheme="minorHAnsi"/>
        </w:rPr>
        <w:t>Oui</w:t>
      </w:r>
      <w:r w:rsidR="007A678E">
        <w:rPr>
          <w:rFonts w:cstheme="minorHAnsi"/>
        </w:rPr>
        <w:t xml:space="preserve">  </w:t>
      </w:r>
      <w:sdt>
        <w:sdtPr>
          <w:rPr>
            <w:rFonts w:cstheme="minorHAnsi"/>
          </w:rPr>
          <w:id w:val="-1494867471"/>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r w:rsidR="007A678E">
        <w:rPr>
          <w:rFonts w:cstheme="minorHAnsi"/>
        </w:rPr>
        <w:t xml:space="preserve">      </w:t>
      </w:r>
      <w:r w:rsidR="007A678E" w:rsidRPr="006C1095">
        <w:rPr>
          <w:rFonts w:cstheme="minorHAnsi"/>
        </w:rPr>
        <w:t>Non</w:t>
      </w:r>
      <w:sdt>
        <w:sdtPr>
          <w:rPr>
            <w:rFonts w:cstheme="minorHAnsi"/>
          </w:rPr>
          <w:id w:val="1997607199"/>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p>
    <w:p w14:paraId="3A917428" w14:textId="2A674A37" w:rsidR="00B41BC4" w:rsidRDefault="0025377A" w:rsidP="00E56B81">
      <w:pPr>
        <w:autoSpaceDE w:val="0"/>
        <w:ind w:left="-284"/>
        <w:rPr>
          <w:rFonts w:ascii="Arial" w:hAnsi="Arial" w:cs="Arial"/>
          <w:sz w:val="20"/>
        </w:rPr>
      </w:pPr>
      <w:r w:rsidRPr="0025377A">
        <w:rPr>
          <w:rFonts w:ascii="Arial" w:hAnsi="Arial" w:cs="Arial"/>
          <w:sz w:val="20"/>
        </w:rPr>
        <w:t>Sud-Ouest</w:t>
      </w:r>
      <w:r w:rsidR="007A678E" w:rsidRPr="007A678E">
        <w:rPr>
          <w:rFonts w:cstheme="minorHAnsi"/>
        </w:rPr>
        <w:t xml:space="preserve"> </w:t>
      </w:r>
      <w:r w:rsidR="007A678E">
        <w:rPr>
          <w:rFonts w:cstheme="minorHAnsi"/>
        </w:rPr>
        <w:tab/>
      </w:r>
      <w:r w:rsidR="00E56B81">
        <w:rPr>
          <w:rFonts w:cstheme="minorHAnsi"/>
        </w:rPr>
        <w:tab/>
      </w:r>
      <w:r w:rsidR="007A678E" w:rsidRPr="006C1095">
        <w:rPr>
          <w:rFonts w:cstheme="minorHAnsi"/>
        </w:rPr>
        <w:t>Oui</w:t>
      </w:r>
      <w:r w:rsidR="007A678E">
        <w:rPr>
          <w:rFonts w:cstheme="minorHAnsi"/>
        </w:rPr>
        <w:t xml:space="preserve">  </w:t>
      </w:r>
      <w:sdt>
        <w:sdtPr>
          <w:rPr>
            <w:rFonts w:cstheme="minorHAnsi"/>
          </w:rPr>
          <w:id w:val="-1458166119"/>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r w:rsidR="007A678E">
        <w:rPr>
          <w:rFonts w:cstheme="minorHAnsi"/>
        </w:rPr>
        <w:t xml:space="preserve">      </w:t>
      </w:r>
      <w:r w:rsidR="007A678E" w:rsidRPr="006C1095">
        <w:rPr>
          <w:rFonts w:cstheme="minorHAnsi"/>
        </w:rPr>
        <w:t>Non</w:t>
      </w:r>
      <w:sdt>
        <w:sdtPr>
          <w:rPr>
            <w:rFonts w:cstheme="minorHAnsi"/>
          </w:rPr>
          <w:id w:val="41111786"/>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p>
    <w:p w14:paraId="686C0FA2" w14:textId="50716CC9" w:rsidR="00B41BC4" w:rsidRDefault="0025377A" w:rsidP="00E56B81">
      <w:pPr>
        <w:autoSpaceDE w:val="0"/>
        <w:ind w:left="-284"/>
        <w:rPr>
          <w:rFonts w:ascii="Arial" w:hAnsi="Arial" w:cs="Arial"/>
          <w:sz w:val="20"/>
        </w:rPr>
      </w:pPr>
      <w:r w:rsidRPr="0025377A">
        <w:rPr>
          <w:rFonts w:ascii="Arial" w:hAnsi="Arial" w:cs="Arial"/>
          <w:sz w:val="20"/>
        </w:rPr>
        <w:t>L’Est Républicain</w:t>
      </w:r>
      <w:r w:rsidR="007A678E">
        <w:rPr>
          <w:rFonts w:ascii="Arial" w:hAnsi="Arial" w:cs="Arial"/>
          <w:sz w:val="20"/>
        </w:rPr>
        <w:tab/>
      </w:r>
      <w:r w:rsidR="007A678E" w:rsidRPr="007A678E">
        <w:rPr>
          <w:rFonts w:cstheme="minorHAnsi"/>
        </w:rPr>
        <w:t xml:space="preserve"> </w:t>
      </w:r>
      <w:r w:rsidR="00E56B81">
        <w:rPr>
          <w:rFonts w:cstheme="minorHAnsi"/>
        </w:rPr>
        <w:tab/>
      </w:r>
      <w:r w:rsidR="007A678E" w:rsidRPr="006C1095">
        <w:rPr>
          <w:rFonts w:cstheme="minorHAnsi"/>
        </w:rPr>
        <w:t>Oui</w:t>
      </w:r>
      <w:r w:rsidR="007A678E">
        <w:rPr>
          <w:rFonts w:cstheme="minorHAnsi"/>
        </w:rPr>
        <w:t xml:space="preserve">  </w:t>
      </w:r>
      <w:sdt>
        <w:sdtPr>
          <w:rPr>
            <w:rFonts w:cstheme="minorHAnsi"/>
          </w:rPr>
          <w:id w:val="196971596"/>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r w:rsidR="007A678E">
        <w:rPr>
          <w:rFonts w:cstheme="minorHAnsi"/>
        </w:rPr>
        <w:t xml:space="preserve">      </w:t>
      </w:r>
      <w:r w:rsidR="007A678E" w:rsidRPr="006C1095">
        <w:rPr>
          <w:rFonts w:cstheme="minorHAnsi"/>
        </w:rPr>
        <w:t>Non</w:t>
      </w:r>
      <w:sdt>
        <w:sdtPr>
          <w:rPr>
            <w:rFonts w:cstheme="minorHAnsi"/>
          </w:rPr>
          <w:id w:val="-1337460656"/>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p>
    <w:p w14:paraId="56DF6088" w14:textId="5A55C458" w:rsidR="00B41BC4" w:rsidRDefault="00B41BC4" w:rsidP="00E56B81">
      <w:pPr>
        <w:autoSpaceDE w:val="0"/>
        <w:ind w:left="-284"/>
        <w:rPr>
          <w:rFonts w:ascii="Arial" w:hAnsi="Arial" w:cs="Arial"/>
          <w:sz w:val="20"/>
        </w:rPr>
      </w:pPr>
      <w:r>
        <w:rPr>
          <w:rFonts w:ascii="Arial" w:hAnsi="Arial" w:cs="Arial"/>
          <w:sz w:val="20"/>
        </w:rPr>
        <w:t>La Montagne</w:t>
      </w:r>
      <w:r w:rsidR="007A678E">
        <w:rPr>
          <w:rFonts w:ascii="Arial" w:hAnsi="Arial" w:cs="Arial"/>
          <w:sz w:val="20"/>
        </w:rPr>
        <w:tab/>
      </w:r>
      <w:r w:rsidR="007A678E">
        <w:rPr>
          <w:rFonts w:ascii="Arial" w:hAnsi="Arial" w:cs="Arial"/>
          <w:sz w:val="20"/>
        </w:rPr>
        <w:tab/>
      </w:r>
      <w:r w:rsidR="007A678E" w:rsidRPr="006C1095">
        <w:rPr>
          <w:rFonts w:cstheme="minorHAnsi"/>
        </w:rPr>
        <w:t>Oui</w:t>
      </w:r>
      <w:r w:rsidR="007A678E">
        <w:rPr>
          <w:rFonts w:cstheme="minorHAnsi"/>
        </w:rPr>
        <w:t xml:space="preserve">  </w:t>
      </w:r>
      <w:sdt>
        <w:sdtPr>
          <w:rPr>
            <w:rFonts w:cstheme="minorHAnsi"/>
          </w:rPr>
          <w:id w:val="1151642651"/>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r w:rsidR="007A678E">
        <w:rPr>
          <w:rFonts w:cstheme="minorHAnsi"/>
        </w:rPr>
        <w:t xml:space="preserve">      </w:t>
      </w:r>
      <w:r w:rsidR="007A678E" w:rsidRPr="006C1095">
        <w:rPr>
          <w:rFonts w:cstheme="minorHAnsi"/>
        </w:rPr>
        <w:t>Non</w:t>
      </w:r>
      <w:sdt>
        <w:sdtPr>
          <w:rPr>
            <w:rFonts w:cstheme="minorHAnsi"/>
          </w:rPr>
          <w:id w:val="-120544084"/>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p>
    <w:p w14:paraId="6A6812B1" w14:textId="275A5B68" w:rsidR="007A678E" w:rsidRDefault="00B41BC4" w:rsidP="00E56B81">
      <w:pPr>
        <w:autoSpaceDE w:val="0"/>
        <w:ind w:left="-284"/>
        <w:rPr>
          <w:rFonts w:ascii="Arial" w:hAnsi="Arial" w:cs="Arial"/>
          <w:sz w:val="20"/>
        </w:rPr>
      </w:pPr>
      <w:r>
        <w:rPr>
          <w:rFonts w:ascii="Arial" w:hAnsi="Arial" w:cs="Arial"/>
          <w:sz w:val="20"/>
        </w:rPr>
        <w:t>L</w:t>
      </w:r>
      <w:r w:rsidR="0025377A" w:rsidRPr="0025377A">
        <w:rPr>
          <w:rFonts w:ascii="Arial" w:hAnsi="Arial" w:cs="Arial"/>
          <w:sz w:val="20"/>
        </w:rPr>
        <w:t>a Dépêche du Midi</w:t>
      </w:r>
      <w:r w:rsidR="007A678E">
        <w:rPr>
          <w:rFonts w:ascii="Arial" w:hAnsi="Arial" w:cs="Arial"/>
          <w:sz w:val="20"/>
        </w:rPr>
        <w:tab/>
      </w:r>
      <w:r w:rsidR="007A678E" w:rsidRPr="006C1095">
        <w:rPr>
          <w:rFonts w:cstheme="minorHAnsi"/>
        </w:rPr>
        <w:t>Oui</w:t>
      </w:r>
      <w:r w:rsidR="007A678E">
        <w:rPr>
          <w:rFonts w:cstheme="minorHAnsi"/>
        </w:rPr>
        <w:t xml:space="preserve">  </w:t>
      </w:r>
      <w:sdt>
        <w:sdtPr>
          <w:rPr>
            <w:rFonts w:cstheme="minorHAnsi"/>
          </w:rPr>
          <w:id w:val="-2080516693"/>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r w:rsidR="007A678E">
        <w:rPr>
          <w:rFonts w:cstheme="minorHAnsi"/>
        </w:rPr>
        <w:t xml:space="preserve">      </w:t>
      </w:r>
      <w:r w:rsidR="007A678E" w:rsidRPr="006C1095">
        <w:rPr>
          <w:rFonts w:cstheme="minorHAnsi"/>
        </w:rPr>
        <w:t>Non</w:t>
      </w:r>
      <w:sdt>
        <w:sdtPr>
          <w:rPr>
            <w:rFonts w:cstheme="minorHAnsi"/>
          </w:rPr>
          <w:id w:val="1647548502"/>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p>
    <w:p w14:paraId="645CA229" w14:textId="536B5C72" w:rsidR="007A678E" w:rsidRDefault="0025377A" w:rsidP="00E56B81">
      <w:pPr>
        <w:autoSpaceDE w:val="0"/>
        <w:ind w:left="-284"/>
        <w:rPr>
          <w:rFonts w:ascii="Arial" w:hAnsi="Arial" w:cs="Arial"/>
          <w:sz w:val="20"/>
        </w:rPr>
      </w:pPr>
      <w:r w:rsidRPr="0025377A">
        <w:rPr>
          <w:rFonts w:ascii="Arial" w:hAnsi="Arial" w:cs="Arial"/>
          <w:sz w:val="20"/>
        </w:rPr>
        <w:t>Le Progrès</w:t>
      </w:r>
      <w:r w:rsidR="007A678E">
        <w:rPr>
          <w:rFonts w:ascii="Arial" w:hAnsi="Arial" w:cs="Arial"/>
          <w:sz w:val="20"/>
        </w:rPr>
        <w:tab/>
      </w:r>
      <w:r w:rsidR="007A678E">
        <w:rPr>
          <w:rFonts w:ascii="Arial" w:hAnsi="Arial" w:cs="Arial"/>
          <w:sz w:val="20"/>
        </w:rPr>
        <w:tab/>
      </w:r>
      <w:r w:rsidR="002464E0">
        <w:rPr>
          <w:rFonts w:ascii="Arial" w:hAnsi="Arial" w:cs="Arial"/>
          <w:sz w:val="20"/>
        </w:rPr>
        <w:tab/>
      </w:r>
      <w:r w:rsidR="007A678E" w:rsidRPr="006C1095">
        <w:rPr>
          <w:rFonts w:cstheme="minorHAnsi"/>
        </w:rPr>
        <w:t>Oui</w:t>
      </w:r>
      <w:r w:rsidR="007A678E">
        <w:rPr>
          <w:rFonts w:cstheme="minorHAnsi"/>
        </w:rPr>
        <w:t xml:space="preserve">  </w:t>
      </w:r>
      <w:sdt>
        <w:sdtPr>
          <w:rPr>
            <w:rFonts w:cstheme="minorHAnsi"/>
          </w:rPr>
          <w:id w:val="-1581211469"/>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r w:rsidR="007A678E">
        <w:rPr>
          <w:rFonts w:cstheme="minorHAnsi"/>
        </w:rPr>
        <w:t xml:space="preserve">      </w:t>
      </w:r>
      <w:r w:rsidR="007A678E" w:rsidRPr="006C1095">
        <w:rPr>
          <w:rFonts w:cstheme="minorHAnsi"/>
        </w:rPr>
        <w:t>Non</w:t>
      </w:r>
      <w:sdt>
        <w:sdtPr>
          <w:rPr>
            <w:rFonts w:cstheme="minorHAnsi"/>
          </w:rPr>
          <w:id w:val="1400791805"/>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p>
    <w:p w14:paraId="7365F683" w14:textId="2C2D20F3" w:rsidR="007A678E" w:rsidRDefault="0025377A" w:rsidP="00E56B81">
      <w:pPr>
        <w:autoSpaceDE w:val="0"/>
        <w:ind w:left="-284"/>
        <w:rPr>
          <w:rFonts w:ascii="Arial" w:hAnsi="Arial" w:cs="Arial"/>
          <w:sz w:val="20"/>
        </w:rPr>
      </w:pPr>
      <w:r w:rsidRPr="0025377A">
        <w:rPr>
          <w:rFonts w:ascii="Arial" w:hAnsi="Arial" w:cs="Arial"/>
          <w:sz w:val="20"/>
        </w:rPr>
        <w:t>Le Dauphiné Libéré</w:t>
      </w:r>
      <w:r w:rsidR="007A678E">
        <w:rPr>
          <w:rFonts w:ascii="Arial" w:hAnsi="Arial" w:cs="Arial"/>
          <w:sz w:val="20"/>
        </w:rPr>
        <w:tab/>
      </w:r>
      <w:r w:rsidR="007A678E" w:rsidRPr="006C1095">
        <w:rPr>
          <w:rFonts w:cstheme="minorHAnsi"/>
        </w:rPr>
        <w:t>Oui</w:t>
      </w:r>
      <w:r w:rsidR="007A678E">
        <w:rPr>
          <w:rFonts w:cstheme="minorHAnsi"/>
        </w:rPr>
        <w:t xml:space="preserve">  </w:t>
      </w:r>
      <w:sdt>
        <w:sdtPr>
          <w:rPr>
            <w:rFonts w:cstheme="minorHAnsi"/>
          </w:rPr>
          <w:id w:val="-992642501"/>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r w:rsidR="007A678E">
        <w:rPr>
          <w:rFonts w:cstheme="minorHAnsi"/>
        </w:rPr>
        <w:t xml:space="preserve">      </w:t>
      </w:r>
      <w:r w:rsidR="007A678E" w:rsidRPr="006C1095">
        <w:rPr>
          <w:rFonts w:cstheme="minorHAnsi"/>
        </w:rPr>
        <w:t>Non</w:t>
      </w:r>
      <w:sdt>
        <w:sdtPr>
          <w:rPr>
            <w:rFonts w:cstheme="minorHAnsi"/>
          </w:rPr>
          <w:id w:val="2080012780"/>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p>
    <w:p w14:paraId="12AE1F1D" w14:textId="6B245D57" w:rsidR="007A678E" w:rsidRDefault="0025377A" w:rsidP="00E56B81">
      <w:pPr>
        <w:autoSpaceDE w:val="0"/>
        <w:ind w:left="-284"/>
        <w:rPr>
          <w:rFonts w:ascii="Arial" w:hAnsi="Arial" w:cs="Arial"/>
          <w:sz w:val="20"/>
        </w:rPr>
      </w:pPr>
      <w:r w:rsidRPr="0025377A">
        <w:rPr>
          <w:rFonts w:ascii="Arial" w:hAnsi="Arial" w:cs="Arial"/>
          <w:sz w:val="20"/>
        </w:rPr>
        <w:t>La Voix du Nord</w:t>
      </w:r>
      <w:r w:rsidR="007A678E">
        <w:rPr>
          <w:rFonts w:ascii="Arial" w:hAnsi="Arial" w:cs="Arial"/>
          <w:sz w:val="20"/>
        </w:rPr>
        <w:tab/>
      </w:r>
      <w:r w:rsidR="007A678E">
        <w:rPr>
          <w:rFonts w:ascii="Arial" w:hAnsi="Arial" w:cs="Arial"/>
          <w:sz w:val="20"/>
        </w:rPr>
        <w:tab/>
      </w:r>
      <w:r w:rsidR="007A678E" w:rsidRPr="006C1095">
        <w:rPr>
          <w:rFonts w:cstheme="minorHAnsi"/>
        </w:rPr>
        <w:t>Oui</w:t>
      </w:r>
      <w:r w:rsidR="007A678E">
        <w:rPr>
          <w:rFonts w:cstheme="minorHAnsi"/>
        </w:rPr>
        <w:t xml:space="preserve">  </w:t>
      </w:r>
      <w:sdt>
        <w:sdtPr>
          <w:rPr>
            <w:rFonts w:cstheme="minorHAnsi"/>
          </w:rPr>
          <w:id w:val="1526516030"/>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r w:rsidR="007A678E">
        <w:rPr>
          <w:rFonts w:cstheme="minorHAnsi"/>
        </w:rPr>
        <w:t xml:space="preserve">      </w:t>
      </w:r>
      <w:r w:rsidR="007A678E" w:rsidRPr="006C1095">
        <w:rPr>
          <w:rFonts w:cstheme="minorHAnsi"/>
        </w:rPr>
        <w:t>Non</w:t>
      </w:r>
      <w:sdt>
        <w:sdtPr>
          <w:rPr>
            <w:rFonts w:cstheme="minorHAnsi"/>
          </w:rPr>
          <w:id w:val="-1448617489"/>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p>
    <w:p w14:paraId="44C3AF6A" w14:textId="77777777" w:rsidR="00E56B81" w:rsidRDefault="0025377A" w:rsidP="00E56B81">
      <w:pPr>
        <w:autoSpaceDE w:val="0"/>
        <w:ind w:left="-284"/>
        <w:rPr>
          <w:rFonts w:ascii="Arial" w:hAnsi="Arial" w:cs="Arial"/>
          <w:sz w:val="20"/>
        </w:rPr>
      </w:pPr>
      <w:r w:rsidRPr="0025377A">
        <w:rPr>
          <w:rFonts w:ascii="Arial" w:hAnsi="Arial" w:cs="Arial"/>
          <w:sz w:val="20"/>
        </w:rPr>
        <w:t>Dernières Nouvelles d’Alsace</w:t>
      </w:r>
    </w:p>
    <w:p w14:paraId="0A7C89C3" w14:textId="3D24F232" w:rsidR="007A678E" w:rsidRDefault="007A678E" w:rsidP="00E56B81">
      <w:pPr>
        <w:autoSpaceDE w:val="0"/>
        <w:ind w:left="1132" w:firstLine="992"/>
        <w:rPr>
          <w:rFonts w:ascii="Arial" w:hAnsi="Arial" w:cs="Arial"/>
          <w:sz w:val="20"/>
        </w:rPr>
      </w:pPr>
      <w:r w:rsidRPr="006C1095">
        <w:rPr>
          <w:rFonts w:cstheme="minorHAnsi"/>
        </w:rPr>
        <w:t>Oui</w:t>
      </w:r>
      <w:r>
        <w:rPr>
          <w:rFonts w:cstheme="minorHAnsi"/>
        </w:rPr>
        <w:t xml:space="preserve">  </w:t>
      </w:r>
      <w:sdt>
        <w:sdtPr>
          <w:rPr>
            <w:rFonts w:cstheme="minorHAnsi"/>
          </w:rPr>
          <w:id w:val="-1186587967"/>
          <w14:checkbox>
            <w14:checked w14:val="0"/>
            <w14:checkedState w14:val="2612" w14:font="MS Gothic"/>
            <w14:uncheckedState w14:val="2610" w14:font="MS Gothic"/>
          </w14:checkbox>
        </w:sdtPr>
        <w:sdtEndPr/>
        <w:sdtContent>
          <w:r>
            <w:rPr>
              <w:rFonts w:ascii="MS Gothic" w:eastAsia="MS Gothic" w:hAnsi="MS Gothic" w:cstheme="minorHAnsi" w:hint="eastAsia"/>
            </w:rPr>
            <w:t>☐</w:t>
          </w:r>
        </w:sdtContent>
      </w:sdt>
      <w:r>
        <w:rPr>
          <w:rFonts w:cstheme="minorHAnsi"/>
        </w:rPr>
        <w:t xml:space="preserve">      </w:t>
      </w:r>
      <w:r w:rsidRPr="006C1095">
        <w:rPr>
          <w:rFonts w:cstheme="minorHAnsi"/>
        </w:rPr>
        <w:t>Non</w:t>
      </w:r>
      <w:sdt>
        <w:sdtPr>
          <w:rPr>
            <w:rFonts w:cstheme="minorHAnsi"/>
          </w:rPr>
          <w:id w:val="-1244637657"/>
          <w14:checkbox>
            <w14:checked w14:val="0"/>
            <w14:checkedState w14:val="2612" w14:font="MS Gothic"/>
            <w14:uncheckedState w14:val="2610" w14:font="MS Gothic"/>
          </w14:checkbox>
        </w:sdtPr>
        <w:sdtEndPr/>
        <w:sdtContent>
          <w:r>
            <w:rPr>
              <w:rFonts w:ascii="MS Gothic" w:eastAsia="MS Gothic" w:hAnsi="MS Gothic" w:cstheme="minorHAnsi" w:hint="eastAsia"/>
            </w:rPr>
            <w:t>☐</w:t>
          </w:r>
        </w:sdtContent>
      </w:sdt>
    </w:p>
    <w:p w14:paraId="3608EC15" w14:textId="6670AB1A" w:rsidR="007A678E" w:rsidRDefault="007A678E" w:rsidP="00060F3F">
      <w:pPr>
        <w:autoSpaceDE w:val="0"/>
        <w:ind w:left="-284"/>
        <w:rPr>
          <w:rFonts w:ascii="Arial" w:hAnsi="Arial" w:cs="Arial"/>
          <w:sz w:val="20"/>
        </w:rPr>
      </w:pPr>
      <w:r>
        <w:rPr>
          <w:rFonts w:ascii="Arial" w:hAnsi="Arial" w:cs="Arial"/>
          <w:sz w:val="20"/>
        </w:rPr>
        <w:lastRenderedPageBreak/>
        <w:t>Le Républicain Lorrain</w:t>
      </w:r>
      <w:r>
        <w:rPr>
          <w:rFonts w:ascii="Arial" w:hAnsi="Arial" w:cs="Arial"/>
          <w:sz w:val="20"/>
        </w:rPr>
        <w:tab/>
      </w:r>
      <w:r w:rsidR="00E56B81">
        <w:rPr>
          <w:rFonts w:ascii="Arial" w:hAnsi="Arial" w:cs="Arial"/>
          <w:sz w:val="20"/>
        </w:rPr>
        <w:tab/>
      </w:r>
      <w:r w:rsidRPr="006C1095">
        <w:rPr>
          <w:rFonts w:cstheme="minorHAnsi"/>
        </w:rPr>
        <w:t>Oui</w:t>
      </w:r>
      <w:r>
        <w:rPr>
          <w:rFonts w:cstheme="minorHAnsi"/>
        </w:rPr>
        <w:t xml:space="preserve">  </w:t>
      </w:r>
      <w:sdt>
        <w:sdtPr>
          <w:rPr>
            <w:rFonts w:cstheme="minorHAnsi"/>
          </w:rPr>
          <w:id w:val="-870385051"/>
          <w14:checkbox>
            <w14:checked w14:val="0"/>
            <w14:checkedState w14:val="2612" w14:font="MS Gothic"/>
            <w14:uncheckedState w14:val="2610" w14:font="MS Gothic"/>
          </w14:checkbox>
        </w:sdtPr>
        <w:sdtEndPr/>
        <w:sdtContent>
          <w:r>
            <w:rPr>
              <w:rFonts w:ascii="MS Gothic" w:eastAsia="MS Gothic" w:hAnsi="MS Gothic" w:cstheme="minorHAnsi" w:hint="eastAsia"/>
            </w:rPr>
            <w:t>☐</w:t>
          </w:r>
        </w:sdtContent>
      </w:sdt>
      <w:r>
        <w:rPr>
          <w:rFonts w:cstheme="minorHAnsi"/>
        </w:rPr>
        <w:t xml:space="preserve">      </w:t>
      </w:r>
      <w:r w:rsidRPr="006C1095">
        <w:rPr>
          <w:rFonts w:cstheme="minorHAnsi"/>
        </w:rPr>
        <w:t>Non</w:t>
      </w:r>
      <w:sdt>
        <w:sdtPr>
          <w:rPr>
            <w:rFonts w:cstheme="minorHAnsi"/>
          </w:rPr>
          <w:id w:val="1610773616"/>
          <w14:checkbox>
            <w14:checked w14:val="0"/>
            <w14:checkedState w14:val="2612" w14:font="MS Gothic"/>
            <w14:uncheckedState w14:val="2610" w14:font="MS Gothic"/>
          </w14:checkbox>
        </w:sdtPr>
        <w:sdtEndPr/>
        <w:sdtContent>
          <w:r>
            <w:rPr>
              <w:rFonts w:ascii="MS Gothic" w:eastAsia="MS Gothic" w:hAnsi="MS Gothic" w:cstheme="minorHAnsi" w:hint="eastAsia"/>
            </w:rPr>
            <w:t>☐</w:t>
          </w:r>
        </w:sdtContent>
      </w:sdt>
    </w:p>
    <w:p w14:paraId="636DE5A6" w14:textId="0B60F404" w:rsidR="007A678E" w:rsidRDefault="0025377A" w:rsidP="00060F3F">
      <w:pPr>
        <w:autoSpaceDE w:val="0"/>
        <w:ind w:left="-284"/>
        <w:rPr>
          <w:rFonts w:ascii="Arial" w:hAnsi="Arial" w:cs="Arial"/>
          <w:sz w:val="20"/>
        </w:rPr>
      </w:pPr>
      <w:r w:rsidRPr="0025377A">
        <w:rPr>
          <w:rFonts w:ascii="Arial" w:hAnsi="Arial" w:cs="Arial"/>
          <w:sz w:val="20"/>
        </w:rPr>
        <w:t xml:space="preserve">Midi Libre </w:t>
      </w:r>
      <w:r w:rsidR="007A678E">
        <w:rPr>
          <w:rFonts w:ascii="Arial" w:hAnsi="Arial" w:cs="Arial"/>
          <w:sz w:val="20"/>
        </w:rPr>
        <w:tab/>
      </w:r>
      <w:r w:rsidR="007A678E">
        <w:rPr>
          <w:rFonts w:ascii="Arial" w:hAnsi="Arial" w:cs="Arial"/>
          <w:sz w:val="20"/>
        </w:rPr>
        <w:tab/>
      </w:r>
      <w:r w:rsidR="00E56B81">
        <w:rPr>
          <w:rFonts w:ascii="Arial" w:hAnsi="Arial" w:cs="Arial"/>
          <w:sz w:val="20"/>
        </w:rPr>
        <w:tab/>
      </w:r>
      <w:r w:rsidR="00E56B81">
        <w:rPr>
          <w:rFonts w:ascii="Arial" w:hAnsi="Arial" w:cs="Arial"/>
          <w:sz w:val="20"/>
        </w:rPr>
        <w:tab/>
      </w:r>
      <w:r w:rsidR="007A678E" w:rsidRPr="006C1095">
        <w:rPr>
          <w:rFonts w:cstheme="minorHAnsi"/>
        </w:rPr>
        <w:t>Oui</w:t>
      </w:r>
      <w:r w:rsidR="007A678E">
        <w:rPr>
          <w:rFonts w:cstheme="minorHAnsi"/>
        </w:rPr>
        <w:t xml:space="preserve">  </w:t>
      </w:r>
      <w:sdt>
        <w:sdtPr>
          <w:rPr>
            <w:rFonts w:cstheme="minorHAnsi"/>
          </w:rPr>
          <w:id w:val="-1786804849"/>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r w:rsidR="007A678E">
        <w:rPr>
          <w:rFonts w:cstheme="minorHAnsi"/>
        </w:rPr>
        <w:t xml:space="preserve">      </w:t>
      </w:r>
      <w:r w:rsidR="007A678E" w:rsidRPr="006C1095">
        <w:rPr>
          <w:rFonts w:cstheme="minorHAnsi"/>
        </w:rPr>
        <w:t>Non</w:t>
      </w:r>
      <w:sdt>
        <w:sdtPr>
          <w:rPr>
            <w:rFonts w:cstheme="minorHAnsi"/>
          </w:rPr>
          <w:id w:val="213011975"/>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p>
    <w:p w14:paraId="45B26D97" w14:textId="217E02B0" w:rsidR="007A678E" w:rsidRDefault="007A678E" w:rsidP="00060F3F">
      <w:pPr>
        <w:autoSpaceDE w:val="0"/>
        <w:ind w:left="-284"/>
        <w:rPr>
          <w:rFonts w:ascii="Arial" w:hAnsi="Arial" w:cs="Arial"/>
          <w:sz w:val="20"/>
        </w:rPr>
      </w:pPr>
      <w:r>
        <w:rPr>
          <w:rFonts w:ascii="Arial" w:hAnsi="Arial" w:cs="Arial"/>
          <w:sz w:val="20"/>
        </w:rPr>
        <w:t>Le Télégramme</w:t>
      </w:r>
      <w:r w:rsidRPr="007A678E">
        <w:rPr>
          <w:rFonts w:cstheme="minorHAnsi"/>
        </w:rPr>
        <w:t xml:space="preserve"> </w:t>
      </w:r>
      <w:r>
        <w:rPr>
          <w:rFonts w:cstheme="minorHAnsi"/>
        </w:rPr>
        <w:tab/>
      </w:r>
      <w:r>
        <w:rPr>
          <w:rFonts w:cstheme="minorHAnsi"/>
        </w:rPr>
        <w:tab/>
      </w:r>
      <w:r w:rsidR="00E56B81">
        <w:rPr>
          <w:rFonts w:cstheme="minorHAnsi"/>
        </w:rPr>
        <w:tab/>
      </w:r>
      <w:r w:rsidRPr="006C1095">
        <w:rPr>
          <w:rFonts w:cstheme="minorHAnsi"/>
        </w:rPr>
        <w:t>Oui</w:t>
      </w:r>
      <w:r>
        <w:rPr>
          <w:rFonts w:cstheme="minorHAnsi"/>
        </w:rPr>
        <w:t xml:space="preserve">  </w:t>
      </w:r>
      <w:sdt>
        <w:sdtPr>
          <w:rPr>
            <w:rFonts w:cstheme="minorHAnsi"/>
          </w:rPr>
          <w:id w:val="-1716419664"/>
          <w14:checkbox>
            <w14:checked w14:val="0"/>
            <w14:checkedState w14:val="2612" w14:font="MS Gothic"/>
            <w14:uncheckedState w14:val="2610" w14:font="MS Gothic"/>
          </w14:checkbox>
        </w:sdtPr>
        <w:sdtEndPr/>
        <w:sdtContent>
          <w:r>
            <w:rPr>
              <w:rFonts w:ascii="MS Gothic" w:eastAsia="MS Gothic" w:hAnsi="MS Gothic" w:cstheme="minorHAnsi" w:hint="eastAsia"/>
            </w:rPr>
            <w:t>☐</w:t>
          </w:r>
        </w:sdtContent>
      </w:sdt>
      <w:r>
        <w:rPr>
          <w:rFonts w:cstheme="minorHAnsi"/>
        </w:rPr>
        <w:t xml:space="preserve">      </w:t>
      </w:r>
      <w:r w:rsidRPr="006C1095">
        <w:rPr>
          <w:rFonts w:cstheme="minorHAnsi"/>
        </w:rPr>
        <w:t>Non</w:t>
      </w:r>
      <w:sdt>
        <w:sdtPr>
          <w:rPr>
            <w:rFonts w:cstheme="minorHAnsi"/>
          </w:rPr>
          <w:id w:val="1610313980"/>
          <w14:checkbox>
            <w14:checked w14:val="0"/>
            <w14:checkedState w14:val="2612" w14:font="MS Gothic"/>
            <w14:uncheckedState w14:val="2610" w14:font="MS Gothic"/>
          </w14:checkbox>
        </w:sdtPr>
        <w:sdtEndPr/>
        <w:sdtContent>
          <w:r>
            <w:rPr>
              <w:rFonts w:ascii="MS Gothic" w:eastAsia="MS Gothic" w:hAnsi="MS Gothic" w:cstheme="minorHAnsi" w:hint="eastAsia"/>
            </w:rPr>
            <w:t>☐</w:t>
          </w:r>
        </w:sdtContent>
      </w:sdt>
    </w:p>
    <w:p w14:paraId="313A6EDC" w14:textId="7A39ED7B" w:rsidR="007A678E" w:rsidRDefault="0025377A" w:rsidP="00060F3F">
      <w:pPr>
        <w:autoSpaceDE w:val="0"/>
        <w:ind w:left="-284"/>
        <w:rPr>
          <w:rFonts w:ascii="Arial" w:hAnsi="Arial" w:cs="Arial"/>
          <w:sz w:val="20"/>
        </w:rPr>
      </w:pPr>
      <w:r w:rsidRPr="0025377A">
        <w:rPr>
          <w:rFonts w:ascii="Arial" w:hAnsi="Arial" w:cs="Arial"/>
          <w:sz w:val="20"/>
        </w:rPr>
        <w:t>La Provence</w:t>
      </w:r>
      <w:r w:rsidR="007A678E">
        <w:rPr>
          <w:rFonts w:ascii="Arial" w:hAnsi="Arial" w:cs="Arial"/>
          <w:sz w:val="20"/>
        </w:rPr>
        <w:tab/>
      </w:r>
      <w:r w:rsidR="00E56B81">
        <w:rPr>
          <w:rFonts w:ascii="Arial" w:hAnsi="Arial" w:cs="Arial"/>
          <w:sz w:val="20"/>
        </w:rPr>
        <w:tab/>
      </w:r>
      <w:r w:rsidR="00E56B81">
        <w:rPr>
          <w:rFonts w:ascii="Arial" w:hAnsi="Arial" w:cs="Arial"/>
          <w:sz w:val="20"/>
        </w:rPr>
        <w:tab/>
      </w:r>
      <w:r w:rsidR="007A678E" w:rsidRPr="006C1095">
        <w:rPr>
          <w:rFonts w:cstheme="minorHAnsi"/>
        </w:rPr>
        <w:t>Oui</w:t>
      </w:r>
      <w:r w:rsidR="007A678E">
        <w:rPr>
          <w:rFonts w:cstheme="minorHAnsi"/>
        </w:rPr>
        <w:t xml:space="preserve">  </w:t>
      </w:r>
      <w:sdt>
        <w:sdtPr>
          <w:rPr>
            <w:rFonts w:cstheme="minorHAnsi"/>
          </w:rPr>
          <w:id w:val="112559849"/>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r w:rsidR="007A678E">
        <w:rPr>
          <w:rFonts w:cstheme="minorHAnsi"/>
        </w:rPr>
        <w:t xml:space="preserve">      </w:t>
      </w:r>
      <w:r w:rsidR="007A678E" w:rsidRPr="006C1095">
        <w:rPr>
          <w:rFonts w:cstheme="minorHAnsi"/>
        </w:rPr>
        <w:t>Non</w:t>
      </w:r>
      <w:sdt>
        <w:sdtPr>
          <w:rPr>
            <w:rFonts w:cstheme="minorHAnsi"/>
          </w:rPr>
          <w:id w:val="-357739381"/>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p>
    <w:p w14:paraId="321CFAEC" w14:textId="77777777" w:rsidR="00E11BA0" w:rsidRDefault="0025377A" w:rsidP="00060F3F">
      <w:pPr>
        <w:autoSpaceDE w:val="0"/>
        <w:ind w:left="-284"/>
        <w:rPr>
          <w:rFonts w:ascii="Arial" w:hAnsi="Arial" w:cs="Arial"/>
          <w:sz w:val="20"/>
        </w:rPr>
      </w:pPr>
      <w:r w:rsidRPr="0025377A">
        <w:rPr>
          <w:rFonts w:ascii="Arial" w:hAnsi="Arial" w:cs="Arial"/>
          <w:sz w:val="20"/>
        </w:rPr>
        <w:t>La Nouvelle République du Centre Ouest.</w:t>
      </w:r>
    </w:p>
    <w:p w14:paraId="677B09C2" w14:textId="1CD2EAEE" w:rsidR="0025377A" w:rsidRPr="0025377A" w:rsidRDefault="007A678E" w:rsidP="00E56B81">
      <w:pPr>
        <w:autoSpaceDE w:val="0"/>
        <w:ind w:left="1840" w:firstLine="992"/>
        <w:rPr>
          <w:rFonts w:ascii="Arial" w:hAnsi="Arial" w:cs="Arial"/>
          <w:sz w:val="20"/>
        </w:rPr>
      </w:pPr>
      <w:r w:rsidRPr="006C1095">
        <w:rPr>
          <w:rFonts w:cstheme="minorHAnsi"/>
        </w:rPr>
        <w:t>Oui</w:t>
      </w:r>
      <w:r>
        <w:rPr>
          <w:rFonts w:cstheme="minorHAnsi"/>
        </w:rPr>
        <w:t xml:space="preserve">  </w:t>
      </w:r>
      <w:sdt>
        <w:sdtPr>
          <w:rPr>
            <w:rFonts w:cstheme="minorHAnsi"/>
          </w:rPr>
          <w:id w:val="-1518922344"/>
          <w14:checkbox>
            <w14:checked w14:val="0"/>
            <w14:checkedState w14:val="2612" w14:font="MS Gothic"/>
            <w14:uncheckedState w14:val="2610" w14:font="MS Gothic"/>
          </w14:checkbox>
        </w:sdtPr>
        <w:sdtEndPr/>
        <w:sdtContent>
          <w:r>
            <w:rPr>
              <w:rFonts w:ascii="MS Gothic" w:eastAsia="MS Gothic" w:hAnsi="MS Gothic" w:cstheme="minorHAnsi" w:hint="eastAsia"/>
            </w:rPr>
            <w:t>☐</w:t>
          </w:r>
        </w:sdtContent>
      </w:sdt>
      <w:r>
        <w:rPr>
          <w:rFonts w:cstheme="minorHAnsi"/>
        </w:rPr>
        <w:t xml:space="preserve">      </w:t>
      </w:r>
      <w:r w:rsidRPr="006C1095">
        <w:rPr>
          <w:rFonts w:cstheme="minorHAnsi"/>
        </w:rPr>
        <w:t>Non</w:t>
      </w:r>
      <w:sdt>
        <w:sdtPr>
          <w:rPr>
            <w:rFonts w:cstheme="minorHAnsi"/>
          </w:rPr>
          <w:id w:val="-1246487280"/>
          <w14:checkbox>
            <w14:checked w14:val="0"/>
            <w14:checkedState w14:val="2612" w14:font="MS Gothic"/>
            <w14:uncheckedState w14:val="2610" w14:font="MS Gothic"/>
          </w14:checkbox>
        </w:sdtPr>
        <w:sdtEndPr/>
        <w:sdtContent>
          <w:r>
            <w:rPr>
              <w:rFonts w:ascii="MS Gothic" w:eastAsia="MS Gothic" w:hAnsi="MS Gothic" w:cstheme="minorHAnsi" w:hint="eastAsia"/>
            </w:rPr>
            <w:t>☐</w:t>
          </w:r>
        </w:sdtContent>
      </w:sdt>
    </w:p>
    <w:p w14:paraId="76324F36" w14:textId="77777777" w:rsidR="0025377A" w:rsidRPr="0025377A" w:rsidRDefault="0025377A" w:rsidP="00462E2F">
      <w:pPr>
        <w:autoSpaceDE w:val="0"/>
        <w:ind w:left="-142"/>
        <w:rPr>
          <w:rFonts w:ascii="Arial" w:hAnsi="Arial" w:cs="Arial"/>
          <w:sz w:val="20"/>
        </w:rPr>
      </w:pPr>
    </w:p>
    <w:p w14:paraId="0315AE80" w14:textId="77777777" w:rsidR="0025377A" w:rsidRDefault="0025377A" w:rsidP="00060F3F">
      <w:pPr>
        <w:autoSpaceDE w:val="0"/>
        <w:ind w:left="-284"/>
        <w:rPr>
          <w:rFonts w:ascii="Arial" w:hAnsi="Arial" w:cs="Arial"/>
          <w:b/>
          <w:i/>
          <w:sz w:val="20"/>
        </w:rPr>
      </w:pPr>
      <w:r w:rsidRPr="00DF3909">
        <w:rPr>
          <w:rFonts w:ascii="Arial" w:hAnsi="Arial" w:cs="Arial"/>
          <w:b/>
          <w:i/>
          <w:sz w:val="20"/>
        </w:rPr>
        <w:t xml:space="preserve">Presse santé grand public </w:t>
      </w:r>
    </w:p>
    <w:p w14:paraId="057C19F7" w14:textId="77777777" w:rsidR="003B755F" w:rsidRPr="00DF3909" w:rsidRDefault="003B755F" w:rsidP="00060F3F">
      <w:pPr>
        <w:autoSpaceDE w:val="0"/>
        <w:ind w:left="-284"/>
        <w:rPr>
          <w:rFonts w:ascii="Arial" w:hAnsi="Arial" w:cs="Arial"/>
          <w:b/>
          <w:i/>
          <w:sz w:val="20"/>
        </w:rPr>
      </w:pPr>
    </w:p>
    <w:p w14:paraId="6560533A" w14:textId="1B5875D5" w:rsidR="00B41BC4" w:rsidRDefault="0025377A" w:rsidP="00060F3F">
      <w:pPr>
        <w:autoSpaceDE w:val="0"/>
        <w:ind w:left="-284"/>
        <w:rPr>
          <w:rFonts w:ascii="Arial" w:hAnsi="Arial" w:cs="Arial"/>
          <w:sz w:val="20"/>
        </w:rPr>
      </w:pPr>
      <w:r w:rsidRPr="0025377A">
        <w:rPr>
          <w:rFonts w:ascii="Arial" w:hAnsi="Arial" w:cs="Arial"/>
          <w:sz w:val="20"/>
        </w:rPr>
        <w:t>Santé magazine</w:t>
      </w:r>
      <w:r w:rsidR="00E56B81">
        <w:rPr>
          <w:rFonts w:ascii="Arial" w:hAnsi="Arial" w:cs="Arial"/>
          <w:sz w:val="20"/>
        </w:rPr>
        <w:tab/>
      </w:r>
      <w:r w:rsidR="00E56B81">
        <w:rPr>
          <w:rFonts w:ascii="Arial" w:hAnsi="Arial" w:cs="Arial"/>
          <w:sz w:val="20"/>
        </w:rPr>
        <w:tab/>
      </w:r>
      <w:r w:rsidR="00E56B81">
        <w:rPr>
          <w:rFonts w:ascii="Arial" w:hAnsi="Arial" w:cs="Arial"/>
          <w:sz w:val="20"/>
        </w:rPr>
        <w:tab/>
      </w:r>
      <w:r w:rsidR="007A678E" w:rsidRPr="006C1095">
        <w:rPr>
          <w:rFonts w:cstheme="minorHAnsi"/>
        </w:rPr>
        <w:t>Oui</w:t>
      </w:r>
      <w:r w:rsidR="007A678E">
        <w:rPr>
          <w:rFonts w:cstheme="minorHAnsi"/>
        </w:rPr>
        <w:t xml:space="preserve">  </w:t>
      </w:r>
      <w:sdt>
        <w:sdtPr>
          <w:rPr>
            <w:rFonts w:cstheme="minorHAnsi"/>
          </w:rPr>
          <w:id w:val="2034760419"/>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r w:rsidR="007A678E">
        <w:rPr>
          <w:rFonts w:cstheme="minorHAnsi"/>
        </w:rPr>
        <w:t xml:space="preserve">      </w:t>
      </w:r>
      <w:r w:rsidR="007A678E" w:rsidRPr="006C1095">
        <w:rPr>
          <w:rFonts w:cstheme="minorHAnsi"/>
        </w:rPr>
        <w:t>Non</w:t>
      </w:r>
      <w:sdt>
        <w:sdtPr>
          <w:rPr>
            <w:rFonts w:cstheme="minorHAnsi"/>
          </w:rPr>
          <w:id w:val="1292170575"/>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p>
    <w:p w14:paraId="6E6E3408" w14:textId="5F5ECF4E" w:rsidR="00E56B81" w:rsidRDefault="00B41BC4" w:rsidP="00060F3F">
      <w:pPr>
        <w:autoSpaceDE w:val="0"/>
        <w:ind w:left="-284"/>
        <w:rPr>
          <w:rFonts w:ascii="Arial" w:hAnsi="Arial" w:cs="Arial"/>
          <w:sz w:val="20"/>
        </w:rPr>
      </w:pPr>
      <w:r>
        <w:rPr>
          <w:rFonts w:ascii="Arial" w:hAnsi="Arial" w:cs="Arial"/>
          <w:sz w:val="20"/>
        </w:rPr>
        <w:t>Top santé</w:t>
      </w:r>
      <w:r w:rsidR="002464E0">
        <w:rPr>
          <w:rFonts w:ascii="Arial" w:hAnsi="Arial" w:cs="Arial"/>
          <w:sz w:val="20"/>
        </w:rPr>
        <w:tab/>
      </w:r>
      <w:r w:rsidR="002464E0">
        <w:rPr>
          <w:rFonts w:ascii="Arial" w:hAnsi="Arial" w:cs="Arial"/>
          <w:sz w:val="20"/>
        </w:rPr>
        <w:tab/>
      </w:r>
      <w:r w:rsidR="00E56B81">
        <w:rPr>
          <w:rFonts w:cstheme="minorHAnsi"/>
        </w:rPr>
        <w:tab/>
      </w:r>
      <w:r w:rsidR="00E56B81">
        <w:rPr>
          <w:rFonts w:cstheme="minorHAnsi"/>
        </w:rPr>
        <w:tab/>
      </w:r>
      <w:r w:rsidR="00E56B81" w:rsidRPr="006C1095">
        <w:rPr>
          <w:rFonts w:cstheme="minorHAnsi"/>
        </w:rPr>
        <w:t>Oui</w:t>
      </w:r>
      <w:r w:rsidR="00E56B81">
        <w:rPr>
          <w:rFonts w:cstheme="minorHAnsi"/>
        </w:rPr>
        <w:t xml:space="preserve">  </w:t>
      </w:r>
      <w:sdt>
        <w:sdtPr>
          <w:rPr>
            <w:rFonts w:cstheme="minorHAnsi"/>
          </w:rPr>
          <w:id w:val="23523394"/>
          <w14:checkbox>
            <w14:checked w14:val="0"/>
            <w14:checkedState w14:val="2612" w14:font="MS Gothic"/>
            <w14:uncheckedState w14:val="2610" w14:font="MS Gothic"/>
          </w14:checkbox>
        </w:sdtPr>
        <w:sdtEndPr/>
        <w:sdtContent>
          <w:r w:rsidR="00E56B81">
            <w:rPr>
              <w:rFonts w:ascii="MS Gothic" w:eastAsia="MS Gothic" w:hAnsi="MS Gothic" w:cstheme="minorHAnsi" w:hint="eastAsia"/>
            </w:rPr>
            <w:t>☐</w:t>
          </w:r>
        </w:sdtContent>
      </w:sdt>
      <w:r w:rsidR="00E56B81">
        <w:rPr>
          <w:rFonts w:cstheme="minorHAnsi"/>
        </w:rPr>
        <w:t xml:space="preserve">      </w:t>
      </w:r>
      <w:r w:rsidR="00E56B81" w:rsidRPr="006C1095">
        <w:rPr>
          <w:rFonts w:cstheme="minorHAnsi"/>
        </w:rPr>
        <w:t>Non</w:t>
      </w:r>
      <w:sdt>
        <w:sdtPr>
          <w:rPr>
            <w:rFonts w:cstheme="minorHAnsi"/>
          </w:rPr>
          <w:id w:val="-1915149786"/>
          <w14:checkbox>
            <w14:checked w14:val="0"/>
            <w14:checkedState w14:val="2612" w14:font="MS Gothic"/>
            <w14:uncheckedState w14:val="2610" w14:font="MS Gothic"/>
          </w14:checkbox>
        </w:sdtPr>
        <w:sdtEndPr/>
        <w:sdtContent>
          <w:r w:rsidR="00E56B81">
            <w:rPr>
              <w:rFonts w:ascii="MS Gothic" w:eastAsia="MS Gothic" w:hAnsi="MS Gothic" w:cstheme="minorHAnsi" w:hint="eastAsia"/>
            </w:rPr>
            <w:t>☐</w:t>
          </w:r>
        </w:sdtContent>
      </w:sdt>
    </w:p>
    <w:p w14:paraId="395A2001" w14:textId="5343CD35" w:rsidR="00B41BC4" w:rsidRDefault="0025377A" w:rsidP="00060F3F">
      <w:pPr>
        <w:autoSpaceDE w:val="0"/>
        <w:ind w:left="-284"/>
        <w:rPr>
          <w:rFonts w:ascii="Arial" w:hAnsi="Arial" w:cs="Arial"/>
          <w:sz w:val="20"/>
        </w:rPr>
      </w:pPr>
      <w:r w:rsidRPr="0025377A">
        <w:rPr>
          <w:rFonts w:ascii="Arial" w:hAnsi="Arial" w:cs="Arial"/>
          <w:sz w:val="20"/>
        </w:rPr>
        <w:t>Que Choisir Santé</w:t>
      </w:r>
      <w:r w:rsidR="00E56B81">
        <w:rPr>
          <w:rFonts w:ascii="Arial" w:hAnsi="Arial" w:cs="Arial"/>
          <w:sz w:val="20"/>
        </w:rPr>
        <w:tab/>
      </w:r>
      <w:r w:rsidR="00E56B81">
        <w:rPr>
          <w:rFonts w:ascii="Arial" w:hAnsi="Arial" w:cs="Arial"/>
          <w:sz w:val="20"/>
        </w:rPr>
        <w:tab/>
      </w:r>
      <w:r w:rsidR="00E56B81">
        <w:rPr>
          <w:rFonts w:ascii="Arial" w:hAnsi="Arial" w:cs="Arial"/>
          <w:sz w:val="20"/>
        </w:rPr>
        <w:tab/>
      </w:r>
      <w:r w:rsidR="007A678E" w:rsidRPr="006C1095">
        <w:rPr>
          <w:rFonts w:cstheme="minorHAnsi"/>
        </w:rPr>
        <w:t>Oui</w:t>
      </w:r>
      <w:r w:rsidR="007A678E">
        <w:rPr>
          <w:rFonts w:cstheme="minorHAnsi"/>
        </w:rPr>
        <w:t xml:space="preserve">  </w:t>
      </w:r>
      <w:sdt>
        <w:sdtPr>
          <w:rPr>
            <w:rFonts w:cstheme="minorHAnsi"/>
          </w:rPr>
          <w:id w:val="-618449418"/>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r w:rsidR="007A678E">
        <w:rPr>
          <w:rFonts w:cstheme="minorHAnsi"/>
        </w:rPr>
        <w:t xml:space="preserve">      </w:t>
      </w:r>
      <w:r w:rsidR="007A678E" w:rsidRPr="006C1095">
        <w:rPr>
          <w:rFonts w:cstheme="minorHAnsi"/>
        </w:rPr>
        <w:t>Non</w:t>
      </w:r>
      <w:sdt>
        <w:sdtPr>
          <w:rPr>
            <w:rFonts w:cstheme="minorHAnsi"/>
          </w:rPr>
          <w:id w:val="1615406829"/>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p>
    <w:p w14:paraId="71665AF5" w14:textId="52F930DB" w:rsidR="0025377A" w:rsidRPr="0025377A" w:rsidRDefault="0025377A" w:rsidP="00060F3F">
      <w:pPr>
        <w:autoSpaceDE w:val="0"/>
        <w:ind w:left="-284"/>
        <w:rPr>
          <w:rFonts w:ascii="Arial" w:hAnsi="Arial" w:cs="Arial"/>
          <w:sz w:val="20"/>
        </w:rPr>
      </w:pPr>
      <w:r w:rsidRPr="0025377A">
        <w:rPr>
          <w:rFonts w:ascii="Arial" w:hAnsi="Arial" w:cs="Arial"/>
          <w:sz w:val="20"/>
        </w:rPr>
        <w:t>Dr Good</w:t>
      </w:r>
      <w:r w:rsidR="00E56B81">
        <w:rPr>
          <w:rFonts w:ascii="Arial" w:hAnsi="Arial" w:cs="Arial"/>
          <w:sz w:val="20"/>
        </w:rPr>
        <w:tab/>
      </w:r>
      <w:r w:rsidR="00E56B81">
        <w:rPr>
          <w:rFonts w:ascii="Arial" w:hAnsi="Arial" w:cs="Arial"/>
          <w:sz w:val="20"/>
        </w:rPr>
        <w:tab/>
      </w:r>
      <w:r w:rsidR="00E56B81">
        <w:rPr>
          <w:rFonts w:ascii="Arial" w:hAnsi="Arial" w:cs="Arial"/>
          <w:sz w:val="20"/>
        </w:rPr>
        <w:tab/>
      </w:r>
      <w:r w:rsidR="00E56B81">
        <w:rPr>
          <w:rFonts w:ascii="Arial" w:hAnsi="Arial" w:cs="Arial"/>
          <w:sz w:val="20"/>
        </w:rPr>
        <w:tab/>
      </w:r>
      <w:r w:rsidR="007A678E" w:rsidRPr="006C1095">
        <w:rPr>
          <w:rFonts w:cstheme="minorHAnsi"/>
        </w:rPr>
        <w:t>Oui</w:t>
      </w:r>
      <w:r w:rsidR="007A678E">
        <w:rPr>
          <w:rFonts w:cstheme="minorHAnsi"/>
        </w:rPr>
        <w:t xml:space="preserve">  </w:t>
      </w:r>
      <w:sdt>
        <w:sdtPr>
          <w:rPr>
            <w:rFonts w:cstheme="minorHAnsi"/>
          </w:rPr>
          <w:id w:val="-1635163903"/>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r w:rsidR="007A678E">
        <w:rPr>
          <w:rFonts w:cstheme="minorHAnsi"/>
        </w:rPr>
        <w:t xml:space="preserve">      </w:t>
      </w:r>
      <w:r w:rsidR="007A678E" w:rsidRPr="006C1095">
        <w:rPr>
          <w:rFonts w:cstheme="minorHAnsi"/>
        </w:rPr>
        <w:t>Non</w:t>
      </w:r>
      <w:sdt>
        <w:sdtPr>
          <w:rPr>
            <w:rFonts w:cstheme="minorHAnsi"/>
          </w:rPr>
          <w:id w:val="-1130636343"/>
          <w14:checkbox>
            <w14:checked w14:val="0"/>
            <w14:checkedState w14:val="2612" w14:font="MS Gothic"/>
            <w14:uncheckedState w14:val="2610" w14:font="MS Gothic"/>
          </w14:checkbox>
        </w:sdtPr>
        <w:sdtEndPr/>
        <w:sdtContent>
          <w:r w:rsidR="004F3A2E">
            <w:rPr>
              <w:rFonts w:ascii="MS Gothic" w:eastAsia="MS Gothic" w:hAnsi="MS Gothic" w:cstheme="minorHAnsi" w:hint="eastAsia"/>
            </w:rPr>
            <w:t>☐</w:t>
          </w:r>
        </w:sdtContent>
      </w:sdt>
    </w:p>
    <w:p w14:paraId="1507CFFB" w14:textId="77777777" w:rsidR="00462E2F" w:rsidRDefault="00462E2F" w:rsidP="00462E2F">
      <w:pPr>
        <w:autoSpaceDE w:val="0"/>
        <w:ind w:left="-142"/>
        <w:rPr>
          <w:rFonts w:ascii="Arial" w:hAnsi="Arial" w:cs="Arial"/>
          <w:sz w:val="20"/>
        </w:rPr>
        <w:sectPr w:rsidR="00462E2F" w:rsidSect="00462E2F">
          <w:type w:val="continuous"/>
          <w:pgSz w:w="11906" w:h="16838"/>
          <w:pgMar w:top="1084" w:right="606" w:bottom="1722" w:left="1416" w:header="720" w:footer="708" w:gutter="0"/>
          <w:cols w:num="2" w:space="720"/>
        </w:sectPr>
      </w:pPr>
    </w:p>
    <w:p w14:paraId="7EBC5605" w14:textId="4C2DD316" w:rsidR="0025377A" w:rsidRPr="0025377A" w:rsidRDefault="0025377A" w:rsidP="0025377A">
      <w:pPr>
        <w:autoSpaceDE w:val="0"/>
        <w:rPr>
          <w:rFonts w:ascii="Arial" w:hAnsi="Arial" w:cs="Arial"/>
          <w:sz w:val="20"/>
        </w:rPr>
      </w:pPr>
    </w:p>
    <w:p w14:paraId="1A3D091C" w14:textId="77777777" w:rsidR="0025377A" w:rsidRDefault="0025377A" w:rsidP="00E56B81">
      <w:pPr>
        <w:autoSpaceDE w:val="0"/>
        <w:ind w:left="-284"/>
        <w:rPr>
          <w:rFonts w:ascii="Arial" w:hAnsi="Arial" w:cs="Arial"/>
          <w:b/>
          <w:i/>
          <w:sz w:val="20"/>
        </w:rPr>
      </w:pPr>
      <w:r w:rsidRPr="00DF3909">
        <w:rPr>
          <w:rFonts w:ascii="Arial" w:hAnsi="Arial" w:cs="Arial"/>
          <w:b/>
          <w:i/>
          <w:sz w:val="20"/>
        </w:rPr>
        <w:t xml:space="preserve">Presse Consommation </w:t>
      </w:r>
    </w:p>
    <w:p w14:paraId="04FCC7DD" w14:textId="77777777" w:rsidR="003B755F" w:rsidRPr="00DF3909" w:rsidRDefault="003B755F" w:rsidP="00E56B81">
      <w:pPr>
        <w:autoSpaceDE w:val="0"/>
        <w:ind w:left="-284"/>
        <w:rPr>
          <w:rFonts w:ascii="Arial" w:hAnsi="Arial" w:cs="Arial"/>
          <w:b/>
          <w:i/>
          <w:sz w:val="20"/>
        </w:rPr>
      </w:pPr>
    </w:p>
    <w:p w14:paraId="3774755D" w14:textId="77777777" w:rsidR="00E56B81" w:rsidRDefault="0025377A" w:rsidP="00E56B81">
      <w:pPr>
        <w:autoSpaceDE w:val="0"/>
        <w:ind w:left="-284"/>
        <w:rPr>
          <w:rFonts w:cstheme="minorHAnsi"/>
        </w:rPr>
      </w:pPr>
      <w:r w:rsidRPr="0025377A">
        <w:rPr>
          <w:rFonts w:ascii="Arial" w:hAnsi="Arial" w:cs="Arial"/>
          <w:sz w:val="20"/>
        </w:rPr>
        <w:t>60 millions de consommateurs</w:t>
      </w:r>
      <w:r w:rsidR="007A678E" w:rsidRPr="007A678E">
        <w:rPr>
          <w:rFonts w:cstheme="minorHAnsi"/>
        </w:rPr>
        <w:t xml:space="preserve"> </w:t>
      </w:r>
    </w:p>
    <w:p w14:paraId="4831753F" w14:textId="09C74815" w:rsidR="00B41BC4" w:rsidRDefault="007A678E" w:rsidP="00E56B81">
      <w:pPr>
        <w:autoSpaceDE w:val="0"/>
        <w:ind w:left="1132" w:firstLine="992"/>
        <w:rPr>
          <w:rFonts w:ascii="Arial" w:hAnsi="Arial" w:cs="Arial"/>
          <w:sz w:val="20"/>
        </w:rPr>
      </w:pPr>
      <w:r w:rsidRPr="006C1095">
        <w:rPr>
          <w:rFonts w:cstheme="minorHAnsi"/>
        </w:rPr>
        <w:t>Oui</w:t>
      </w:r>
      <w:r>
        <w:rPr>
          <w:rFonts w:cstheme="minorHAnsi"/>
        </w:rPr>
        <w:t xml:space="preserve">  </w:t>
      </w:r>
      <w:sdt>
        <w:sdtPr>
          <w:rPr>
            <w:rFonts w:cstheme="minorHAnsi"/>
          </w:rPr>
          <w:id w:val="1926380450"/>
          <w14:checkbox>
            <w14:checked w14:val="0"/>
            <w14:checkedState w14:val="2612" w14:font="MS Gothic"/>
            <w14:uncheckedState w14:val="2610" w14:font="MS Gothic"/>
          </w14:checkbox>
        </w:sdtPr>
        <w:sdtEndPr/>
        <w:sdtContent>
          <w:r>
            <w:rPr>
              <w:rFonts w:ascii="MS Gothic" w:eastAsia="MS Gothic" w:hAnsi="MS Gothic" w:cstheme="minorHAnsi" w:hint="eastAsia"/>
            </w:rPr>
            <w:t>☐</w:t>
          </w:r>
        </w:sdtContent>
      </w:sdt>
      <w:r>
        <w:rPr>
          <w:rFonts w:cstheme="minorHAnsi"/>
        </w:rPr>
        <w:t xml:space="preserve">      </w:t>
      </w:r>
      <w:r w:rsidRPr="006C1095">
        <w:rPr>
          <w:rFonts w:cstheme="minorHAnsi"/>
        </w:rPr>
        <w:t>Non</w:t>
      </w:r>
      <w:sdt>
        <w:sdtPr>
          <w:rPr>
            <w:rFonts w:cstheme="minorHAnsi"/>
          </w:rPr>
          <w:id w:val="-89015845"/>
          <w14:checkbox>
            <w14:checked w14:val="0"/>
            <w14:checkedState w14:val="2612" w14:font="MS Gothic"/>
            <w14:uncheckedState w14:val="2610" w14:font="MS Gothic"/>
          </w14:checkbox>
        </w:sdtPr>
        <w:sdtEndPr/>
        <w:sdtContent>
          <w:r>
            <w:rPr>
              <w:rFonts w:ascii="MS Gothic" w:eastAsia="MS Gothic" w:hAnsi="MS Gothic" w:cstheme="minorHAnsi" w:hint="eastAsia"/>
            </w:rPr>
            <w:t>☐</w:t>
          </w:r>
        </w:sdtContent>
      </w:sdt>
    </w:p>
    <w:p w14:paraId="56B4C77D" w14:textId="4B1C09D5" w:rsidR="0025377A" w:rsidRPr="0025377A" w:rsidRDefault="0025377A" w:rsidP="00E56B81">
      <w:pPr>
        <w:autoSpaceDE w:val="0"/>
        <w:ind w:left="-284"/>
        <w:rPr>
          <w:rFonts w:ascii="Arial" w:hAnsi="Arial" w:cs="Arial"/>
          <w:sz w:val="20"/>
        </w:rPr>
      </w:pPr>
      <w:r w:rsidRPr="0025377A">
        <w:rPr>
          <w:rFonts w:ascii="Arial" w:hAnsi="Arial" w:cs="Arial"/>
          <w:sz w:val="20"/>
        </w:rPr>
        <w:t>Que Choisir</w:t>
      </w:r>
      <w:r w:rsidR="007A678E" w:rsidRPr="007A678E">
        <w:rPr>
          <w:rFonts w:cstheme="minorHAnsi"/>
        </w:rPr>
        <w:t xml:space="preserve"> </w:t>
      </w:r>
      <w:r w:rsidR="00E56B81">
        <w:rPr>
          <w:rFonts w:cstheme="minorHAnsi"/>
        </w:rPr>
        <w:tab/>
      </w:r>
      <w:r w:rsidR="00E56B81">
        <w:rPr>
          <w:rFonts w:cstheme="minorHAnsi"/>
        </w:rPr>
        <w:tab/>
      </w:r>
      <w:r w:rsidR="007A678E" w:rsidRPr="006C1095">
        <w:rPr>
          <w:rFonts w:cstheme="minorHAnsi"/>
        </w:rPr>
        <w:t>Oui</w:t>
      </w:r>
      <w:r w:rsidR="007A678E">
        <w:rPr>
          <w:rFonts w:cstheme="minorHAnsi"/>
        </w:rPr>
        <w:t xml:space="preserve">  </w:t>
      </w:r>
      <w:sdt>
        <w:sdtPr>
          <w:rPr>
            <w:rFonts w:cstheme="minorHAnsi"/>
          </w:rPr>
          <w:id w:val="575246532"/>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r w:rsidR="007A678E">
        <w:rPr>
          <w:rFonts w:cstheme="minorHAnsi"/>
        </w:rPr>
        <w:t xml:space="preserve">      </w:t>
      </w:r>
      <w:r w:rsidR="007A678E" w:rsidRPr="006C1095">
        <w:rPr>
          <w:rFonts w:cstheme="minorHAnsi"/>
        </w:rPr>
        <w:t>Non</w:t>
      </w:r>
      <w:sdt>
        <w:sdtPr>
          <w:rPr>
            <w:rFonts w:cstheme="minorHAnsi"/>
          </w:rPr>
          <w:id w:val="171154032"/>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p>
    <w:p w14:paraId="7055E198" w14:textId="77777777" w:rsidR="0025377A" w:rsidRPr="0025377A" w:rsidRDefault="0025377A" w:rsidP="00060F3F">
      <w:pPr>
        <w:autoSpaceDE w:val="0"/>
        <w:ind w:left="-567"/>
        <w:rPr>
          <w:rFonts w:ascii="Arial" w:hAnsi="Arial" w:cs="Arial"/>
          <w:sz w:val="20"/>
        </w:rPr>
      </w:pPr>
    </w:p>
    <w:p w14:paraId="29BC8698" w14:textId="5280F825" w:rsidR="00E56B81" w:rsidRDefault="00E56B81">
      <w:pPr>
        <w:spacing w:after="160" w:line="259" w:lineRule="auto"/>
        <w:ind w:left="0" w:firstLine="0"/>
        <w:jc w:val="left"/>
        <w:rPr>
          <w:rFonts w:ascii="Arial" w:hAnsi="Arial" w:cs="Arial"/>
          <w:b/>
          <w:sz w:val="20"/>
          <w:u w:val="single"/>
        </w:rPr>
      </w:pPr>
      <w:r>
        <w:rPr>
          <w:rFonts w:ascii="Arial" w:hAnsi="Arial" w:cs="Arial"/>
          <w:b/>
          <w:sz w:val="20"/>
          <w:u w:val="single"/>
        </w:rPr>
        <w:br w:type="page"/>
      </w:r>
    </w:p>
    <w:p w14:paraId="40845128" w14:textId="4E2C7679" w:rsidR="0025377A" w:rsidRPr="00E11BA0" w:rsidRDefault="00E11BA0" w:rsidP="00E56B81">
      <w:pPr>
        <w:autoSpaceDE w:val="0"/>
        <w:ind w:left="-567" w:firstLine="0"/>
        <w:rPr>
          <w:rFonts w:ascii="Arial" w:hAnsi="Arial" w:cs="Arial"/>
          <w:b/>
          <w:color w:val="0070C0"/>
          <w:sz w:val="20"/>
          <w:u w:val="single"/>
        </w:rPr>
      </w:pPr>
      <w:r w:rsidRPr="00E11BA0">
        <w:rPr>
          <w:rFonts w:ascii="Arial" w:hAnsi="Arial" w:cs="Arial"/>
          <w:b/>
          <w:color w:val="0070C0"/>
          <w:sz w:val="20"/>
          <w:u w:val="single"/>
        </w:rPr>
        <w:lastRenderedPageBreak/>
        <w:t>MEDIAS COMPLEMENTAIRES </w:t>
      </w:r>
      <w:r w:rsidR="00DF3909" w:rsidRPr="00E11BA0">
        <w:rPr>
          <w:rFonts w:ascii="Arial" w:hAnsi="Arial" w:cs="Arial"/>
          <w:b/>
          <w:color w:val="0070C0"/>
          <w:sz w:val="20"/>
          <w:u w:val="single"/>
        </w:rPr>
        <w:t>:</w:t>
      </w:r>
    </w:p>
    <w:p w14:paraId="2F2A4080" w14:textId="77777777" w:rsidR="0025377A" w:rsidRPr="0025377A" w:rsidRDefault="0025377A" w:rsidP="00E56B81">
      <w:pPr>
        <w:autoSpaceDE w:val="0"/>
        <w:ind w:left="0" w:firstLine="0"/>
        <w:rPr>
          <w:rFonts w:ascii="Arial" w:hAnsi="Arial" w:cs="Arial"/>
          <w:sz w:val="20"/>
        </w:rPr>
      </w:pPr>
    </w:p>
    <w:p w14:paraId="5DBA972E" w14:textId="77777777" w:rsidR="00E56B81" w:rsidRDefault="00E56B81" w:rsidP="00E56B81">
      <w:pPr>
        <w:autoSpaceDE w:val="0"/>
        <w:ind w:left="0" w:firstLine="0"/>
        <w:rPr>
          <w:rFonts w:ascii="Arial" w:hAnsi="Arial" w:cs="Arial"/>
          <w:b/>
          <w:i/>
          <w:sz w:val="20"/>
        </w:rPr>
        <w:sectPr w:rsidR="00E56B81" w:rsidSect="00E56B81">
          <w:type w:val="continuous"/>
          <w:pgSz w:w="11906" w:h="16838"/>
          <w:pgMar w:top="1084" w:right="606" w:bottom="1722" w:left="1416" w:header="720" w:footer="708" w:gutter="0"/>
          <w:cols w:space="720"/>
        </w:sectPr>
      </w:pPr>
    </w:p>
    <w:p w14:paraId="02F94798" w14:textId="6F2AF309" w:rsidR="0025377A" w:rsidRPr="002777E8" w:rsidRDefault="0025377A" w:rsidP="00E56B81">
      <w:pPr>
        <w:autoSpaceDE w:val="0"/>
        <w:ind w:left="-567" w:firstLine="0"/>
        <w:rPr>
          <w:rFonts w:ascii="Arial" w:hAnsi="Arial" w:cs="Arial"/>
          <w:b/>
          <w:i/>
          <w:sz w:val="20"/>
        </w:rPr>
      </w:pPr>
      <w:r w:rsidRPr="002777E8">
        <w:rPr>
          <w:rFonts w:ascii="Arial" w:hAnsi="Arial" w:cs="Arial"/>
          <w:b/>
          <w:i/>
          <w:sz w:val="20"/>
        </w:rPr>
        <w:lastRenderedPageBreak/>
        <w:t xml:space="preserve">Presse féminine </w:t>
      </w:r>
    </w:p>
    <w:p w14:paraId="303C4492" w14:textId="77777777" w:rsidR="0025377A" w:rsidRPr="0025377A" w:rsidRDefault="0025377A" w:rsidP="00E56B81">
      <w:pPr>
        <w:autoSpaceDE w:val="0"/>
        <w:ind w:left="-567"/>
        <w:rPr>
          <w:rFonts w:ascii="Arial" w:hAnsi="Arial" w:cs="Arial"/>
          <w:sz w:val="20"/>
        </w:rPr>
      </w:pPr>
    </w:p>
    <w:p w14:paraId="4DF86396" w14:textId="5A5ECA3C" w:rsidR="00B41BC4" w:rsidRDefault="0025377A" w:rsidP="00E56B81">
      <w:pPr>
        <w:autoSpaceDE w:val="0"/>
        <w:ind w:left="-567"/>
        <w:rPr>
          <w:rFonts w:ascii="Arial" w:hAnsi="Arial" w:cs="Arial"/>
          <w:sz w:val="20"/>
        </w:rPr>
      </w:pPr>
      <w:r w:rsidRPr="0025377A">
        <w:rPr>
          <w:rFonts w:ascii="Arial" w:hAnsi="Arial" w:cs="Arial"/>
          <w:sz w:val="20"/>
        </w:rPr>
        <w:t>Avantages</w:t>
      </w:r>
      <w:r w:rsidR="00E56B81">
        <w:rPr>
          <w:rFonts w:ascii="Arial" w:hAnsi="Arial" w:cs="Arial"/>
          <w:sz w:val="20"/>
        </w:rPr>
        <w:tab/>
      </w:r>
      <w:r w:rsidR="00E56B81">
        <w:rPr>
          <w:rFonts w:ascii="Arial" w:hAnsi="Arial" w:cs="Arial"/>
          <w:sz w:val="20"/>
        </w:rPr>
        <w:tab/>
      </w:r>
      <w:r w:rsidR="00E56B81">
        <w:rPr>
          <w:rFonts w:ascii="Arial" w:hAnsi="Arial" w:cs="Arial"/>
          <w:sz w:val="20"/>
        </w:rPr>
        <w:tab/>
      </w:r>
      <w:r w:rsidR="007A678E" w:rsidRPr="006C1095">
        <w:rPr>
          <w:rFonts w:cstheme="minorHAnsi"/>
        </w:rPr>
        <w:t>Oui</w:t>
      </w:r>
      <w:r w:rsidR="007A678E">
        <w:rPr>
          <w:rFonts w:cstheme="minorHAnsi"/>
        </w:rPr>
        <w:t xml:space="preserve">  </w:t>
      </w:r>
      <w:sdt>
        <w:sdtPr>
          <w:rPr>
            <w:rFonts w:cstheme="minorHAnsi"/>
          </w:rPr>
          <w:id w:val="-1821105018"/>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r w:rsidR="007A678E">
        <w:rPr>
          <w:rFonts w:cstheme="minorHAnsi"/>
        </w:rPr>
        <w:t xml:space="preserve">      </w:t>
      </w:r>
      <w:r w:rsidR="007A678E" w:rsidRPr="006C1095">
        <w:rPr>
          <w:rFonts w:cstheme="minorHAnsi"/>
        </w:rPr>
        <w:t>Non</w:t>
      </w:r>
      <w:sdt>
        <w:sdtPr>
          <w:rPr>
            <w:rFonts w:cstheme="minorHAnsi"/>
          </w:rPr>
          <w:id w:val="2134445734"/>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p>
    <w:p w14:paraId="2F9E35F1" w14:textId="0C2C5569" w:rsidR="00B41BC4" w:rsidRDefault="0025377A" w:rsidP="00E56B81">
      <w:pPr>
        <w:autoSpaceDE w:val="0"/>
        <w:ind w:left="-567"/>
        <w:rPr>
          <w:rFonts w:ascii="Arial" w:hAnsi="Arial" w:cs="Arial"/>
          <w:sz w:val="20"/>
        </w:rPr>
      </w:pPr>
      <w:proofErr w:type="spellStart"/>
      <w:r w:rsidRPr="0025377A">
        <w:rPr>
          <w:rFonts w:ascii="Arial" w:hAnsi="Arial" w:cs="Arial"/>
          <w:sz w:val="20"/>
        </w:rPr>
        <w:t>Biba</w:t>
      </w:r>
      <w:proofErr w:type="spellEnd"/>
      <w:r w:rsidR="004F3A2E">
        <w:rPr>
          <w:rFonts w:ascii="Arial" w:hAnsi="Arial" w:cs="Arial"/>
          <w:sz w:val="20"/>
        </w:rPr>
        <w:tab/>
      </w:r>
      <w:r w:rsidR="004F3A2E">
        <w:rPr>
          <w:rFonts w:ascii="Arial" w:hAnsi="Arial" w:cs="Arial"/>
          <w:sz w:val="20"/>
        </w:rPr>
        <w:tab/>
      </w:r>
      <w:r w:rsidR="004F3A2E">
        <w:rPr>
          <w:rFonts w:ascii="Arial" w:hAnsi="Arial" w:cs="Arial"/>
          <w:sz w:val="20"/>
        </w:rPr>
        <w:tab/>
      </w:r>
      <w:r w:rsidR="004F3A2E">
        <w:rPr>
          <w:rFonts w:ascii="Arial" w:hAnsi="Arial" w:cs="Arial"/>
          <w:sz w:val="20"/>
        </w:rPr>
        <w:tab/>
      </w:r>
      <w:r w:rsidR="007A678E" w:rsidRPr="006C1095">
        <w:rPr>
          <w:rFonts w:cstheme="minorHAnsi"/>
        </w:rPr>
        <w:t>Oui</w:t>
      </w:r>
      <w:r w:rsidR="007A678E">
        <w:rPr>
          <w:rFonts w:cstheme="minorHAnsi"/>
        </w:rPr>
        <w:t xml:space="preserve">  </w:t>
      </w:r>
      <w:sdt>
        <w:sdtPr>
          <w:rPr>
            <w:rFonts w:cstheme="minorHAnsi"/>
          </w:rPr>
          <w:id w:val="2140687792"/>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r w:rsidR="007A678E">
        <w:rPr>
          <w:rFonts w:cstheme="minorHAnsi"/>
        </w:rPr>
        <w:t xml:space="preserve">      </w:t>
      </w:r>
      <w:r w:rsidR="007A678E" w:rsidRPr="006C1095">
        <w:rPr>
          <w:rFonts w:cstheme="minorHAnsi"/>
        </w:rPr>
        <w:t>Non</w:t>
      </w:r>
      <w:sdt>
        <w:sdtPr>
          <w:rPr>
            <w:rFonts w:cstheme="minorHAnsi"/>
          </w:rPr>
          <w:id w:val="-1356650663"/>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p>
    <w:p w14:paraId="594455FA" w14:textId="4D19F103" w:rsidR="00B41BC4" w:rsidRDefault="00B41BC4" w:rsidP="00E56B81">
      <w:pPr>
        <w:autoSpaceDE w:val="0"/>
        <w:ind w:left="-567"/>
        <w:rPr>
          <w:rFonts w:ascii="Arial" w:hAnsi="Arial" w:cs="Arial"/>
          <w:sz w:val="20"/>
        </w:rPr>
      </w:pPr>
      <w:proofErr w:type="spellStart"/>
      <w:r>
        <w:rPr>
          <w:rFonts w:ascii="Arial" w:hAnsi="Arial" w:cs="Arial"/>
          <w:sz w:val="20"/>
        </w:rPr>
        <w:t>Cosmopolitan</w:t>
      </w:r>
      <w:proofErr w:type="spellEnd"/>
      <w:r w:rsidR="004F3A2E" w:rsidRPr="004F3A2E">
        <w:rPr>
          <w:rFonts w:cstheme="minorHAnsi"/>
        </w:rPr>
        <w:t xml:space="preserve"> </w:t>
      </w:r>
      <w:r w:rsidR="004F3A2E">
        <w:rPr>
          <w:rFonts w:cstheme="minorHAnsi"/>
        </w:rPr>
        <w:tab/>
      </w:r>
      <w:r w:rsidR="004F3A2E">
        <w:rPr>
          <w:rFonts w:cstheme="minorHAnsi"/>
        </w:rPr>
        <w:tab/>
      </w:r>
      <w:r w:rsidR="002464E0">
        <w:rPr>
          <w:rFonts w:cstheme="minorHAnsi"/>
        </w:rPr>
        <w:tab/>
      </w:r>
      <w:r w:rsidR="004F3A2E" w:rsidRPr="006C1095">
        <w:rPr>
          <w:rFonts w:cstheme="minorHAnsi"/>
        </w:rPr>
        <w:t>Oui</w:t>
      </w:r>
      <w:r w:rsidR="004F3A2E">
        <w:rPr>
          <w:rFonts w:cstheme="minorHAnsi"/>
        </w:rPr>
        <w:t xml:space="preserve">  </w:t>
      </w:r>
      <w:sdt>
        <w:sdtPr>
          <w:rPr>
            <w:rFonts w:cstheme="minorHAnsi"/>
          </w:rPr>
          <w:id w:val="933938212"/>
          <w14:checkbox>
            <w14:checked w14:val="0"/>
            <w14:checkedState w14:val="2612" w14:font="MS Gothic"/>
            <w14:uncheckedState w14:val="2610" w14:font="MS Gothic"/>
          </w14:checkbox>
        </w:sdtPr>
        <w:sdtEndPr/>
        <w:sdtContent>
          <w:r w:rsidR="004F3A2E">
            <w:rPr>
              <w:rFonts w:ascii="MS Gothic" w:eastAsia="MS Gothic" w:hAnsi="MS Gothic" w:cstheme="minorHAnsi" w:hint="eastAsia"/>
            </w:rPr>
            <w:t>☐</w:t>
          </w:r>
        </w:sdtContent>
      </w:sdt>
      <w:r w:rsidR="004F3A2E">
        <w:rPr>
          <w:rFonts w:cstheme="minorHAnsi"/>
        </w:rPr>
        <w:t xml:space="preserve">      </w:t>
      </w:r>
      <w:r w:rsidR="004F3A2E" w:rsidRPr="006C1095">
        <w:rPr>
          <w:rFonts w:cstheme="minorHAnsi"/>
        </w:rPr>
        <w:t>Non</w:t>
      </w:r>
      <w:sdt>
        <w:sdtPr>
          <w:rPr>
            <w:rFonts w:cstheme="minorHAnsi"/>
          </w:rPr>
          <w:id w:val="-261216111"/>
          <w14:checkbox>
            <w14:checked w14:val="0"/>
            <w14:checkedState w14:val="2612" w14:font="MS Gothic"/>
            <w14:uncheckedState w14:val="2610" w14:font="MS Gothic"/>
          </w14:checkbox>
        </w:sdtPr>
        <w:sdtEndPr/>
        <w:sdtContent>
          <w:r w:rsidR="004F3A2E">
            <w:rPr>
              <w:rFonts w:ascii="MS Gothic" w:eastAsia="MS Gothic" w:hAnsi="MS Gothic" w:cstheme="minorHAnsi" w:hint="eastAsia"/>
            </w:rPr>
            <w:t>☐</w:t>
          </w:r>
        </w:sdtContent>
      </w:sdt>
    </w:p>
    <w:p w14:paraId="68EE6F7A" w14:textId="4F6ABE78" w:rsidR="00B41BC4" w:rsidRDefault="0025377A" w:rsidP="00E56B81">
      <w:pPr>
        <w:autoSpaceDE w:val="0"/>
        <w:ind w:left="-567"/>
        <w:rPr>
          <w:rFonts w:ascii="Arial" w:hAnsi="Arial" w:cs="Arial"/>
          <w:sz w:val="20"/>
        </w:rPr>
      </w:pPr>
      <w:r w:rsidRPr="0025377A">
        <w:rPr>
          <w:rFonts w:ascii="Arial" w:hAnsi="Arial" w:cs="Arial"/>
          <w:sz w:val="20"/>
        </w:rPr>
        <w:t>Côté femme</w:t>
      </w:r>
      <w:r w:rsidR="004F3A2E">
        <w:rPr>
          <w:rFonts w:ascii="Arial" w:hAnsi="Arial" w:cs="Arial"/>
          <w:sz w:val="20"/>
        </w:rPr>
        <w:tab/>
      </w:r>
      <w:r w:rsidR="004F3A2E">
        <w:rPr>
          <w:rFonts w:ascii="Arial" w:hAnsi="Arial" w:cs="Arial"/>
          <w:sz w:val="20"/>
        </w:rPr>
        <w:tab/>
      </w:r>
      <w:r w:rsidR="004F3A2E">
        <w:rPr>
          <w:rFonts w:ascii="Arial" w:hAnsi="Arial" w:cs="Arial"/>
          <w:sz w:val="20"/>
        </w:rPr>
        <w:tab/>
      </w:r>
      <w:r w:rsidR="007A678E" w:rsidRPr="006C1095">
        <w:rPr>
          <w:rFonts w:cstheme="minorHAnsi"/>
        </w:rPr>
        <w:t>Oui</w:t>
      </w:r>
      <w:r w:rsidR="007A678E">
        <w:rPr>
          <w:rFonts w:cstheme="minorHAnsi"/>
        </w:rPr>
        <w:t xml:space="preserve">  </w:t>
      </w:r>
      <w:sdt>
        <w:sdtPr>
          <w:rPr>
            <w:rFonts w:cstheme="minorHAnsi"/>
          </w:rPr>
          <w:id w:val="669367709"/>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r w:rsidR="007A678E">
        <w:rPr>
          <w:rFonts w:cstheme="minorHAnsi"/>
        </w:rPr>
        <w:t xml:space="preserve">      </w:t>
      </w:r>
      <w:r w:rsidR="007A678E" w:rsidRPr="006C1095">
        <w:rPr>
          <w:rFonts w:cstheme="minorHAnsi"/>
        </w:rPr>
        <w:t>Non</w:t>
      </w:r>
      <w:sdt>
        <w:sdtPr>
          <w:rPr>
            <w:rFonts w:cstheme="minorHAnsi"/>
          </w:rPr>
          <w:id w:val="-1694993084"/>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p>
    <w:p w14:paraId="556A7FF5" w14:textId="773FDDBF" w:rsidR="00B41BC4" w:rsidRDefault="0025377A" w:rsidP="00E56B81">
      <w:pPr>
        <w:autoSpaceDE w:val="0"/>
        <w:ind w:left="-567"/>
        <w:rPr>
          <w:rFonts w:ascii="Arial" w:hAnsi="Arial" w:cs="Arial"/>
          <w:sz w:val="20"/>
        </w:rPr>
      </w:pPr>
      <w:r w:rsidRPr="0025377A">
        <w:rPr>
          <w:rFonts w:ascii="Arial" w:hAnsi="Arial" w:cs="Arial"/>
          <w:sz w:val="20"/>
        </w:rPr>
        <w:t>Elle</w:t>
      </w:r>
      <w:r w:rsidR="004F3A2E">
        <w:rPr>
          <w:rFonts w:ascii="Arial" w:hAnsi="Arial" w:cs="Arial"/>
          <w:sz w:val="20"/>
        </w:rPr>
        <w:tab/>
      </w:r>
      <w:r w:rsidR="004F3A2E">
        <w:rPr>
          <w:rFonts w:ascii="Arial" w:hAnsi="Arial" w:cs="Arial"/>
          <w:sz w:val="20"/>
        </w:rPr>
        <w:tab/>
      </w:r>
      <w:r w:rsidR="004F3A2E">
        <w:rPr>
          <w:rFonts w:ascii="Arial" w:hAnsi="Arial" w:cs="Arial"/>
          <w:sz w:val="20"/>
        </w:rPr>
        <w:tab/>
      </w:r>
      <w:r w:rsidR="004F3A2E">
        <w:rPr>
          <w:rFonts w:ascii="Arial" w:hAnsi="Arial" w:cs="Arial"/>
          <w:sz w:val="20"/>
        </w:rPr>
        <w:tab/>
      </w:r>
      <w:r w:rsidR="007A678E" w:rsidRPr="006C1095">
        <w:rPr>
          <w:rFonts w:cstheme="minorHAnsi"/>
        </w:rPr>
        <w:t>Oui</w:t>
      </w:r>
      <w:r w:rsidR="007A678E">
        <w:rPr>
          <w:rFonts w:cstheme="minorHAnsi"/>
        </w:rPr>
        <w:t xml:space="preserve">  </w:t>
      </w:r>
      <w:sdt>
        <w:sdtPr>
          <w:rPr>
            <w:rFonts w:cstheme="minorHAnsi"/>
          </w:rPr>
          <w:id w:val="-824280230"/>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r w:rsidR="007A678E">
        <w:rPr>
          <w:rFonts w:cstheme="minorHAnsi"/>
        </w:rPr>
        <w:t xml:space="preserve">      </w:t>
      </w:r>
      <w:r w:rsidR="007A678E" w:rsidRPr="006C1095">
        <w:rPr>
          <w:rFonts w:cstheme="minorHAnsi"/>
        </w:rPr>
        <w:t>Non</w:t>
      </w:r>
      <w:sdt>
        <w:sdtPr>
          <w:rPr>
            <w:rFonts w:cstheme="minorHAnsi"/>
          </w:rPr>
          <w:id w:val="-1760590523"/>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p>
    <w:p w14:paraId="4F8834FD" w14:textId="682AEA89" w:rsidR="00B41BC4" w:rsidRDefault="0025377A" w:rsidP="00E56B81">
      <w:pPr>
        <w:autoSpaceDE w:val="0"/>
        <w:ind w:left="-567"/>
        <w:rPr>
          <w:rFonts w:ascii="Arial" w:hAnsi="Arial" w:cs="Arial"/>
          <w:sz w:val="20"/>
        </w:rPr>
      </w:pPr>
      <w:r w:rsidRPr="0025377A">
        <w:rPr>
          <w:rFonts w:ascii="Arial" w:hAnsi="Arial" w:cs="Arial"/>
          <w:sz w:val="20"/>
        </w:rPr>
        <w:t>Femme Magazine</w:t>
      </w:r>
      <w:r w:rsidR="004F3A2E">
        <w:rPr>
          <w:rFonts w:ascii="Arial" w:hAnsi="Arial" w:cs="Arial"/>
          <w:sz w:val="20"/>
        </w:rPr>
        <w:tab/>
      </w:r>
      <w:r w:rsidR="004F3A2E">
        <w:rPr>
          <w:rFonts w:ascii="Arial" w:hAnsi="Arial" w:cs="Arial"/>
          <w:sz w:val="20"/>
        </w:rPr>
        <w:tab/>
      </w:r>
      <w:r w:rsidR="007A678E" w:rsidRPr="006C1095">
        <w:rPr>
          <w:rFonts w:cstheme="minorHAnsi"/>
        </w:rPr>
        <w:t>Oui</w:t>
      </w:r>
      <w:r w:rsidR="007A678E">
        <w:rPr>
          <w:rFonts w:cstheme="minorHAnsi"/>
        </w:rPr>
        <w:t xml:space="preserve">  </w:t>
      </w:r>
      <w:sdt>
        <w:sdtPr>
          <w:rPr>
            <w:rFonts w:cstheme="minorHAnsi"/>
          </w:rPr>
          <w:id w:val="-653300401"/>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r w:rsidR="007A678E">
        <w:rPr>
          <w:rFonts w:cstheme="minorHAnsi"/>
        </w:rPr>
        <w:t xml:space="preserve">      </w:t>
      </w:r>
      <w:r w:rsidR="007A678E" w:rsidRPr="006C1095">
        <w:rPr>
          <w:rFonts w:cstheme="minorHAnsi"/>
        </w:rPr>
        <w:t>Non</w:t>
      </w:r>
      <w:sdt>
        <w:sdtPr>
          <w:rPr>
            <w:rFonts w:cstheme="minorHAnsi"/>
          </w:rPr>
          <w:id w:val="-1051534960"/>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p>
    <w:p w14:paraId="52235F72" w14:textId="19319EA1" w:rsidR="00B41BC4" w:rsidRDefault="0025377A" w:rsidP="00E56B81">
      <w:pPr>
        <w:autoSpaceDE w:val="0"/>
        <w:ind w:left="-567"/>
        <w:rPr>
          <w:rFonts w:ascii="Arial" w:hAnsi="Arial" w:cs="Arial"/>
          <w:sz w:val="20"/>
        </w:rPr>
      </w:pPr>
      <w:r w:rsidRPr="0025377A">
        <w:rPr>
          <w:rFonts w:ascii="Arial" w:hAnsi="Arial" w:cs="Arial"/>
          <w:sz w:val="20"/>
        </w:rPr>
        <w:t>Femme actuelle</w:t>
      </w:r>
      <w:r w:rsidR="004F3A2E">
        <w:rPr>
          <w:rFonts w:ascii="Arial" w:hAnsi="Arial" w:cs="Arial"/>
          <w:sz w:val="20"/>
        </w:rPr>
        <w:tab/>
      </w:r>
      <w:r w:rsidR="004F3A2E">
        <w:rPr>
          <w:rFonts w:ascii="Arial" w:hAnsi="Arial" w:cs="Arial"/>
          <w:sz w:val="20"/>
        </w:rPr>
        <w:tab/>
      </w:r>
      <w:r w:rsidR="004F3A2E">
        <w:rPr>
          <w:rFonts w:cstheme="minorHAnsi"/>
        </w:rPr>
        <w:t>O</w:t>
      </w:r>
      <w:r w:rsidR="007A678E" w:rsidRPr="006C1095">
        <w:rPr>
          <w:rFonts w:cstheme="minorHAnsi"/>
        </w:rPr>
        <w:t>ui</w:t>
      </w:r>
      <w:r w:rsidR="007A678E">
        <w:rPr>
          <w:rFonts w:cstheme="minorHAnsi"/>
        </w:rPr>
        <w:t xml:space="preserve">  </w:t>
      </w:r>
      <w:sdt>
        <w:sdtPr>
          <w:rPr>
            <w:rFonts w:cstheme="minorHAnsi"/>
          </w:rPr>
          <w:id w:val="-741491379"/>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r w:rsidR="007A678E">
        <w:rPr>
          <w:rFonts w:cstheme="minorHAnsi"/>
        </w:rPr>
        <w:t xml:space="preserve">      </w:t>
      </w:r>
      <w:r w:rsidR="007A678E" w:rsidRPr="006C1095">
        <w:rPr>
          <w:rFonts w:cstheme="minorHAnsi"/>
        </w:rPr>
        <w:t>Non</w:t>
      </w:r>
      <w:sdt>
        <w:sdtPr>
          <w:rPr>
            <w:rFonts w:cstheme="minorHAnsi"/>
          </w:rPr>
          <w:id w:val="-2043894749"/>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p>
    <w:p w14:paraId="3143DBF0" w14:textId="1E8CAFAF" w:rsidR="00B41BC4" w:rsidRDefault="0025377A" w:rsidP="00E56B81">
      <w:pPr>
        <w:autoSpaceDE w:val="0"/>
        <w:ind w:left="-567"/>
        <w:rPr>
          <w:rFonts w:ascii="Arial" w:hAnsi="Arial" w:cs="Arial"/>
          <w:sz w:val="20"/>
        </w:rPr>
      </w:pPr>
      <w:r w:rsidRPr="0025377A">
        <w:rPr>
          <w:rFonts w:ascii="Arial" w:hAnsi="Arial" w:cs="Arial"/>
          <w:sz w:val="20"/>
        </w:rPr>
        <w:t xml:space="preserve">Jalouse </w:t>
      </w:r>
      <w:r w:rsidR="004F3A2E">
        <w:rPr>
          <w:rFonts w:ascii="Arial" w:hAnsi="Arial" w:cs="Arial"/>
          <w:sz w:val="20"/>
        </w:rPr>
        <w:tab/>
      </w:r>
      <w:r w:rsidR="004F3A2E">
        <w:rPr>
          <w:rFonts w:ascii="Arial" w:hAnsi="Arial" w:cs="Arial"/>
          <w:sz w:val="20"/>
        </w:rPr>
        <w:tab/>
      </w:r>
      <w:r w:rsidR="004F3A2E">
        <w:rPr>
          <w:rFonts w:ascii="Arial" w:hAnsi="Arial" w:cs="Arial"/>
          <w:sz w:val="20"/>
        </w:rPr>
        <w:tab/>
      </w:r>
      <w:r w:rsidR="007A678E" w:rsidRPr="006C1095">
        <w:rPr>
          <w:rFonts w:cstheme="minorHAnsi"/>
        </w:rPr>
        <w:t>Oui</w:t>
      </w:r>
      <w:r w:rsidR="007A678E">
        <w:rPr>
          <w:rFonts w:cstheme="minorHAnsi"/>
        </w:rPr>
        <w:t xml:space="preserve">  </w:t>
      </w:r>
      <w:sdt>
        <w:sdtPr>
          <w:rPr>
            <w:rFonts w:cstheme="minorHAnsi"/>
          </w:rPr>
          <w:id w:val="1739895293"/>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r w:rsidR="007A678E">
        <w:rPr>
          <w:rFonts w:cstheme="minorHAnsi"/>
        </w:rPr>
        <w:t xml:space="preserve">      </w:t>
      </w:r>
      <w:r w:rsidR="007A678E" w:rsidRPr="006C1095">
        <w:rPr>
          <w:rFonts w:cstheme="minorHAnsi"/>
        </w:rPr>
        <w:t>Non</w:t>
      </w:r>
      <w:sdt>
        <w:sdtPr>
          <w:rPr>
            <w:rFonts w:cstheme="minorHAnsi"/>
          </w:rPr>
          <w:id w:val="-1440903532"/>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p>
    <w:p w14:paraId="2273B964" w14:textId="163C7FAE" w:rsidR="00B41BC4" w:rsidRDefault="00B41BC4" w:rsidP="00E56B81">
      <w:pPr>
        <w:autoSpaceDE w:val="0"/>
        <w:ind w:left="-567"/>
        <w:rPr>
          <w:rFonts w:ascii="Arial" w:hAnsi="Arial" w:cs="Arial"/>
          <w:sz w:val="20"/>
        </w:rPr>
      </w:pPr>
      <w:r>
        <w:rPr>
          <w:rFonts w:ascii="Arial" w:hAnsi="Arial" w:cs="Arial"/>
          <w:sz w:val="20"/>
        </w:rPr>
        <w:t>Madame Figaro</w:t>
      </w:r>
      <w:r w:rsidR="007A678E" w:rsidRPr="007A678E">
        <w:rPr>
          <w:rFonts w:cstheme="minorHAnsi"/>
        </w:rPr>
        <w:t xml:space="preserve"> </w:t>
      </w:r>
      <w:r w:rsidR="004F3A2E">
        <w:rPr>
          <w:rFonts w:cstheme="minorHAnsi"/>
        </w:rPr>
        <w:tab/>
      </w:r>
      <w:r w:rsidR="004F3A2E">
        <w:rPr>
          <w:rFonts w:cstheme="minorHAnsi"/>
        </w:rPr>
        <w:tab/>
      </w:r>
      <w:r w:rsidR="007A678E" w:rsidRPr="006C1095">
        <w:rPr>
          <w:rFonts w:cstheme="minorHAnsi"/>
        </w:rPr>
        <w:t>Oui</w:t>
      </w:r>
      <w:r w:rsidR="007A678E">
        <w:rPr>
          <w:rFonts w:cstheme="minorHAnsi"/>
        </w:rPr>
        <w:t xml:space="preserve">  </w:t>
      </w:r>
      <w:sdt>
        <w:sdtPr>
          <w:rPr>
            <w:rFonts w:cstheme="minorHAnsi"/>
          </w:rPr>
          <w:id w:val="909422207"/>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r w:rsidR="007A678E">
        <w:rPr>
          <w:rFonts w:cstheme="minorHAnsi"/>
        </w:rPr>
        <w:t xml:space="preserve">      </w:t>
      </w:r>
      <w:r w:rsidR="007A678E" w:rsidRPr="006C1095">
        <w:rPr>
          <w:rFonts w:cstheme="minorHAnsi"/>
        </w:rPr>
        <w:t>Non</w:t>
      </w:r>
      <w:sdt>
        <w:sdtPr>
          <w:rPr>
            <w:rFonts w:cstheme="minorHAnsi"/>
          </w:rPr>
          <w:id w:val="-1673333736"/>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p>
    <w:p w14:paraId="732D57BA" w14:textId="29FAE50B" w:rsidR="00B41BC4" w:rsidRDefault="0025377A" w:rsidP="00E56B81">
      <w:pPr>
        <w:autoSpaceDE w:val="0"/>
        <w:ind w:left="-567"/>
        <w:rPr>
          <w:rFonts w:ascii="Arial" w:hAnsi="Arial" w:cs="Arial"/>
          <w:sz w:val="20"/>
        </w:rPr>
      </w:pPr>
      <w:r w:rsidRPr="0025377A">
        <w:rPr>
          <w:rFonts w:ascii="Arial" w:hAnsi="Arial" w:cs="Arial"/>
          <w:sz w:val="20"/>
        </w:rPr>
        <w:t>Marie-Claire</w:t>
      </w:r>
      <w:r w:rsidR="004F3A2E">
        <w:rPr>
          <w:rFonts w:ascii="Arial" w:hAnsi="Arial" w:cs="Arial"/>
          <w:sz w:val="20"/>
        </w:rPr>
        <w:tab/>
      </w:r>
      <w:r w:rsidR="004F3A2E">
        <w:rPr>
          <w:rFonts w:ascii="Arial" w:hAnsi="Arial" w:cs="Arial"/>
          <w:sz w:val="20"/>
        </w:rPr>
        <w:tab/>
      </w:r>
      <w:r w:rsidR="004F3A2E">
        <w:rPr>
          <w:rFonts w:ascii="Arial" w:hAnsi="Arial" w:cs="Arial"/>
          <w:sz w:val="20"/>
        </w:rPr>
        <w:tab/>
      </w:r>
      <w:r w:rsidR="007A678E" w:rsidRPr="006C1095">
        <w:rPr>
          <w:rFonts w:cstheme="minorHAnsi"/>
        </w:rPr>
        <w:t>Oui</w:t>
      </w:r>
      <w:r w:rsidR="007A678E">
        <w:rPr>
          <w:rFonts w:cstheme="minorHAnsi"/>
        </w:rPr>
        <w:t xml:space="preserve">  </w:t>
      </w:r>
      <w:sdt>
        <w:sdtPr>
          <w:rPr>
            <w:rFonts w:cstheme="minorHAnsi"/>
          </w:rPr>
          <w:id w:val="858009815"/>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r w:rsidR="007A678E">
        <w:rPr>
          <w:rFonts w:cstheme="minorHAnsi"/>
        </w:rPr>
        <w:t xml:space="preserve">      </w:t>
      </w:r>
      <w:r w:rsidR="007A678E" w:rsidRPr="006C1095">
        <w:rPr>
          <w:rFonts w:cstheme="minorHAnsi"/>
        </w:rPr>
        <w:t>Non</w:t>
      </w:r>
      <w:sdt>
        <w:sdtPr>
          <w:rPr>
            <w:rFonts w:cstheme="minorHAnsi"/>
          </w:rPr>
          <w:id w:val="-70426604"/>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p>
    <w:p w14:paraId="68E766B1" w14:textId="01814601" w:rsidR="00B41BC4" w:rsidRDefault="00B41BC4" w:rsidP="00E56B81">
      <w:pPr>
        <w:autoSpaceDE w:val="0"/>
        <w:ind w:left="-284"/>
        <w:rPr>
          <w:rFonts w:ascii="Arial" w:hAnsi="Arial" w:cs="Arial"/>
          <w:sz w:val="20"/>
        </w:rPr>
      </w:pPr>
      <w:r>
        <w:rPr>
          <w:rFonts w:ascii="Arial" w:hAnsi="Arial" w:cs="Arial"/>
          <w:sz w:val="20"/>
        </w:rPr>
        <w:lastRenderedPageBreak/>
        <w:t>Marie-Claire maison</w:t>
      </w:r>
      <w:r w:rsidR="004F3A2E">
        <w:rPr>
          <w:rFonts w:ascii="Arial" w:hAnsi="Arial" w:cs="Arial"/>
          <w:sz w:val="20"/>
        </w:rPr>
        <w:tab/>
      </w:r>
      <w:r w:rsidR="004F3A2E">
        <w:rPr>
          <w:rFonts w:ascii="Arial" w:hAnsi="Arial" w:cs="Arial"/>
          <w:sz w:val="20"/>
        </w:rPr>
        <w:tab/>
      </w:r>
      <w:r w:rsidR="007A678E" w:rsidRPr="006C1095">
        <w:rPr>
          <w:rFonts w:cstheme="minorHAnsi"/>
        </w:rPr>
        <w:t>Oui</w:t>
      </w:r>
      <w:r w:rsidR="007A678E">
        <w:rPr>
          <w:rFonts w:cstheme="minorHAnsi"/>
        </w:rPr>
        <w:t xml:space="preserve">  </w:t>
      </w:r>
      <w:sdt>
        <w:sdtPr>
          <w:rPr>
            <w:rFonts w:cstheme="minorHAnsi"/>
          </w:rPr>
          <w:id w:val="-122925141"/>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r w:rsidR="007A678E">
        <w:rPr>
          <w:rFonts w:cstheme="minorHAnsi"/>
        </w:rPr>
        <w:t xml:space="preserve">      </w:t>
      </w:r>
      <w:r w:rsidR="007A678E" w:rsidRPr="006C1095">
        <w:rPr>
          <w:rFonts w:cstheme="minorHAnsi"/>
        </w:rPr>
        <w:t>Non</w:t>
      </w:r>
      <w:sdt>
        <w:sdtPr>
          <w:rPr>
            <w:rFonts w:cstheme="minorHAnsi"/>
          </w:rPr>
          <w:id w:val="-1500119642"/>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p>
    <w:p w14:paraId="283EDE9D" w14:textId="57674A03" w:rsidR="00B41BC4" w:rsidRDefault="00B41BC4" w:rsidP="00E56B81">
      <w:pPr>
        <w:autoSpaceDE w:val="0"/>
        <w:ind w:left="-284"/>
        <w:rPr>
          <w:rFonts w:ascii="Arial" w:hAnsi="Arial" w:cs="Arial"/>
          <w:sz w:val="20"/>
        </w:rPr>
      </w:pPr>
      <w:r>
        <w:rPr>
          <w:rFonts w:ascii="Arial" w:hAnsi="Arial" w:cs="Arial"/>
          <w:sz w:val="20"/>
        </w:rPr>
        <w:t>Marie-France</w:t>
      </w:r>
      <w:r w:rsidR="004F3A2E">
        <w:rPr>
          <w:rFonts w:ascii="Arial" w:hAnsi="Arial" w:cs="Arial"/>
          <w:sz w:val="20"/>
        </w:rPr>
        <w:tab/>
      </w:r>
      <w:r w:rsidR="004F3A2E">
        <w:rPr>
          <w:rFonts w:ascii="Arial" w:hAnsi="Arial" w:cs="Arial"/>
          <w:sz w:val="20"/>
        </w:rPr>
        <w:tab/>
      </w:r>
      <w:r w:rsidR="004F3A2E">
        <w:rPr>
          <w:rFonts w:ascii="Arial" w:hAnsi="Arial" w:cs="Arial"/>
          <w:sz w:val="20"/>
        </w:rPr>
        <w:tab/>
      </w:r>
      <w:r w:rsidR="007A678E" w:rsidRPr="006C1095">
        <w:rPr>
          <w:rFonts w:cstheme="minorHAnsi"/>
        </w:rPr>
        <w:t>Oui</w:t>
      </w:r>
      <w:r w:rsidR="007A678E">
        <w:rPr>
          <w:rFonts w:cstheme="minorHAnsi"/>
        </w:rPr>
        <w:t xml:space="preserve">  </w:t>
      </w:r>
      <w:sdt>
        <w:sdtPr>
          <w:rPr>
            <w:rFonts w:cstheme="minorHAnsi"/>
          </w:rPr>
          <w:id w:val="-255604399"/>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r w:rsidR="007A678E">
        <w:rPr>
          <w:rFonts w:cstheme="minorHAnsi"/>
        </w:rPr>
        <w:t xml:space="preserve">      </w:t>
      </w:r>
      <w:r w:rsidR="007A678E" w:rsidRPr="006C1095">
        <w:rPr>
          <w:rFonts w:cstheme="minorHAnsi"/>
        </w:rPr>
        <w:t>Non</w:t>
      </w:r>
      <w:sdt>
        <w:sdtPr>
          <w:rPr>
            <w:rFonts w:cstheme="minorHAnsi"/>
          </w:rPr>
          <w:id w:val="-1990788785"/>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p>
    <w:p w14:paraId="7FCB54DE" w14:textId="308F3107" w:rsidR="00B41BC4" w:rsidRDefault="0025377A" w:rsidP="00E56B81">
      <w:pPr>
        <w:autoSpaceDE w:val="0"/>
        <w:ind w:left="-284"/>
        <w:rPr>
          <w:rFonts w:ascii="Arial" w:hAnsi="Arial" w:cs="Arial"/>
          <w:sz w:val="20"/>
        </w:rPr>
      </w:pPr>
      <w:r w:rsidRPr="0025377A">
        <w:rPr>
          <w:rFonts w:ascii="Arial" w:hAnsi="Arial" w:cs="Arial"/>
          <w:sz w:val="20"/>
        </w:rPr>
        <w:t>Prima</w:t>
      </w:r>
      <w:r w:rsidR="004F3A2E">
        <w:rPr>
          <w:rFonts w:ascii="Arial" w:hAnsi="Arial" w:cs="Arial"/>
          <w:sz w:val="20"/>
        </w:rPr>
        <w:tab/>
      </w:r>
      <w:r w:rsidR="004F3A2E">
        <w:rPr>
          <w:rFonts w:ascii="Arial" w:hAnsi="Arial" w:cs="Arial"/>
          <w:sz w:val="20"/>
        </w:rPr>
        <w:tab/>
      </w:r>
      <w:r w:rsidR="004F3A2E">
        <w:rPr>
          <w:rFonts w:ascii="Arial" w:hAnsi="Arial" w:cs="Arial"/>
          <w:sz w:val="20"/>
        </w:rPr>
        <w:tab/>
      </w:r>
      <w:r w:rsidR="004F3A2E">
        <w:rPr>
          <w:rFonts w:ascii="Arial" w:hAnsi="Arial" w:cs="Arial"/>
          <w:sz w:val="20"/>
        </w:rPr>
        <w:tab/>
      </w:r>
      <w:r w:rsidR="007A678E" w:rsidRPr="006C1095">
        <w:rPr>
          <w:rFonts w:cstheme="minorHAnsi"/>
        </w:rPr>
        <w:t>Oui</w:t>
      </w:r>
      <w:r w:rsidR="007A678E">
        <w:rPr>
          <w:rFonts w:cstheme="minorHAnsi"/>
        </w:rPr>
        <w:t xml:space="preserve">  </w:t>
      </w:r>
      <w:sdt>
        <w:sdtPr>
          <w:rPr>
            <w:rFonts w:cstheme="minorHAnsi"/>
          </w:rPr>
          <w:id w:val="628977236"/>
          <w14:checkbox>
            <w14:checked w14:val="0"/>
            <w14:checkedState w14:val="2612" w14:font="MS Gothic"/>
            <w14:uncheckedState w14:val="2610" w14:font="MS Gothic"/>
          </w14:checkbox>
        </w:sdtPr>
        <w:sdtEndPr/>
        <w:sdtContent>
          <w:r w:rsidR="004F3A2E">
            <w:rPr>
              <w:rFonts w:ascii="MS Gothic" w:eastAsia="MS Gothic" w:hAnsi="MS Gothic" w:cstheme="minorHAnsi" w:hint="eastAsia"/>
            </w:rPr>
            <w:t>☐</w:t>
          </w:r>
        </w:sdtContent>
      </w:sdt>
      <w:r w:rsidR="007A678E">
        <w:rPr>
          <w:rFonts w:cstheme="minorHAnsi"/>
        </w:rPr>
        <w:t xml:space="preserve">      </w:t>
      </w:r>
      <w:r w:rsidR="007A678E" w:rsidRPr="006C1095">
        <w:rPr>
          <w:rFonts w:cstheme="minorHAnsi"/>
        </w:rPr>
        <w:t>Non</w:t>
      </w:r>
      <w:sdt>
        <w:sdtPr>
          <w:rPr>
            <w:rFonts w:cstheme="minorHAnsi"/>
          </w:rPr>
          <w:id w:val="-676648259"/>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p>
    <w:p w14:paraId="6F4B6D71" w14:textId="0058B9FB" w:rsidR="00B41BC4" w:rsidRDefault="00B41BC4" w:rsidP="00E56B81">
      <w:pPr>
        <w:autoSpaceDE w:val="0"/>
        <w:ind w:left="-284"/>
        <w:rPr>
          <w:rFonts w:ascii="Arial" w:hAnsi="Arial" w:cs="Arial"/>
          <w:sz w:val="20"/>
        </w:rPr>
      </w:pPr>
      <w:r>
        <w:rPr>
          <w:rFonts w:ascii="Arial" w:hAnsi="Arial" w:cs="Arial"/>
          <w:sz w:val="20"/>
        </w:rPr>
        <w:t xml:space="preserve">Version </w:t>
      </w:r>
      <w:proofErr w:type="spellStart"/>
      <w:r>
        <w:rPr>
          <w:rFonts w:ascii="Arial" w:hAnsi="Arial" w:cs="Arial"/>
          <w:sz w:val="20"/>
        </w:rPr>
        <w:t>Fémina</w:t>
      </w:r>
      <w:proofErr w:type="spellEnd"/>
      <w:r w:rsidR="004F3A2E">
        <w:rPr>
          <w:rFonts w:ascii="Arial" w:hAnsi="Arial" w:cs="Arial"/>
          <w:sz w:val="20"/>
        </w:rPr>
        <w:tab/>
      </w:r>
      <w:r w:rsidR="004F3A2E">
        <w:rPr>
          <w:rFonts w:ascii="Arial" w:hAnsi="Arial" w:cs="Arial"/>
          <w:sz w:val="20"/>
        </w:rPr>
        <w:tab/>
      </w:r>
      <w:r w:rsidR="004F3A2E">
        <w:rPr>
          <w:rFonts w:ascii="Arial" w:hAnsi="Arial" w:cs="Arial"/>
          <w:sz w:val="20"/>
        </w:rPr>
        <w:tab/>
      </w:r>
      <w:r w:rsidR="007A678E" w:rsidRPr="006C1095">
        <w:rPr>
          <w:rFonts w:cstheme="minorHAnsi"/>
        </w:rPr>
        <w:t>Oui</w:t>
      </w:r>
      <w:r w:rsidR="007A678E">
        <w:rPr>
          <w:rFonts w:cstheme="minorHAnsi"/>
        </w:rPr>
        <w:t xml:space="preserve">  </w:t>
      </w:r>
      <w:sdt>
        <w:sdtPr>
          <w:rPr>
            <w:rFonts w:cstheme="minorHAnsi"/>
          </w:rPr>
          <w:id w:val="-1613273773"/>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r w:rsidR="007A678E">
        <w:rPr>
          <w:rFonts w:cstheme="minorHAnsi"/>
        </w:rPr>
        <w:t xml:space="preserve">      </w:t>
      </w:r>
      <w:r w:rsidR="007A678E" w:rsidRPr="006C1095">
        <w:rPr>
          <w:rFonts w:cstheme="minorHAnsi"/>
        </w:rPr>
        <w:t>Non</w:t>
      </w:r>
      <w:sdt>
        <w:sdtPr>
          <w:rPr>
            <w:rFonts w:cstheme="minorHAnsi"/>
          </w:rPr>
          <w:id w:val="1742977193"/>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p>
    <w:p w14:paraId="2E24D173" w14:textId="66E37CE4" w:rsidR="00B41BC4" w:rsidRDefault="00B41BC4" w:rsidP="00E56B81">
      <w:pPr>
        <w:autoSpaceDE w:val="0"/>
        <w:ind w:left="-284"/>
        <w:rPr>
          <w:rFonts w:ascii="Arial" w:hAnsi="Arial" w:cs="Arial"/>
          <w:sz w:val="20"/>
        </w:rPr>
      </w:pPr>
      <w:r>
        <w:rPr>
          <w:rFonts w:ascii="Arial" w:hAnsi="Arial" w:cs="Arial"/>
          <w:sz w:val="20"/>
        </w:rPr>
        <w:t>Vogue</w:t>
      </w:r>
      <w:r w:rsidR="004F3A2E">
        <w:rPr>
          <w:rFonts w:ascii="Arial" w:hAnsi="Arial" w:cs="Arial"/>
          <w:sz w:val="20"/>
        </w:rPr>
        <w:tab/>
      </w:r>
      <w:r w:rsidR="004F3A2E">
        <w:rPr>
          <w:rFonts w:ascii="Arial" w:hAnsi="Arial" w:cs="Arial"/>
          <w:sz w:val="20"/>
        </w:rPr>
        <w:tab/>
      </w:r>
      <w:r w:rsidR="004F3A2E">
        <w:rPr>
          <w:rFonts w:ascii="Arial" w:hAnsi="Arial" w:cs="Arial"/>
          <w:sz w:val="20"/>
        </w:rPr>
        <w:tab/>
      </w:r>
      <w:r w:rsidR="004F3A2E">
        <w:rPr>
          <w:rFonts w:ascii="Arial" w:hAnsi="Arial" w:cs="Arial"/>
          <w:sz w:val="20"/>
        </w:rPr>
        <w:tab/>
      </w:r>
      <w:r w:rsidR="007A678E" w:rsidRPr="006C1095">
        <w:rPr>
          <w:rFonts w:cstheme="minorHAnsi"/>
        </w:rPr>
        <w:t>Oui</w:t>
      </w:r>
      <w:r w:rsidR="007A678E">
        <w:rPr>
          <w:rFonts w:cstheme="minorHAnsi"/>
        </w:rPr>
        <w:t xml:space="preserve">  </w:t>
      </w:r>
      <w:sdt>
        <w:sdtPr>
          <w:rPr>
            <w:rFonts w:cstheme="minorHAnsi"/>
          </w:rPr>
          <w:id w:val="-1573110531"/>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r w:rsidR="007A678E">
        <w:rPr>
          <w:rFonts w:cstheme="minorHAnsi"/>
        </w:rPr>
        <w:t xml:space="preserve">      </w:t>
      </w:r>
      <w:r w:rsidR="007A678E" w:rsidRPr="006C1095">
        <w:rPr>
          <w:rFonts w:cstheme="minorHAnsi"/>
        </w:rPr>
        <w:t>Non</w:t>
      </w:r>
      <w:sdt>
        <w:sdtPr>
          <w:rPr>
            <w:rFonts w:cstheme="minorHAnsi"/>
          </w:rPr>
          <w:id w:val="424551492"/>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p>
    <w:p w14:paraId="048863E5" w14:textId="403B2533" w:rsidR="00B41BC4" w:rsidRDefault="00B41BC4" w:rsidP="00E56B81">
      <w:pPr>
        <w:autoSpaceDE w:val="0"/>
        <w:ind w:left="-284"/>
        <w:rPr>
          <w:rFonts w:ascii="Arial" w:hAnsi="Arial" w:cs="Arial"/>
          <w:sz w:val="20"/>
        </w:rPr>
      </w:pPr>
      <w:r>
        <w:rPr>
          <w:rFonts w:ascii="Arial" w:hAnsi="Arial" w:cs="Arial"/>
          <w:sz w:val="20"/>
        </w:rPr>
        <w:t>Maxi</w:t>
      </w:r>
      <w:r w:rsidR="004F3A2E">
        <w:rPr>
          <w:rFonts w:ascii="Arial" w:hAnsi="Arial" w:cs="Arial"/>
          <w:sz w:val="20"/>
        </w:rPr>
        <w:tab/>
      </w:r>
      <w:r w:rsidR="004F3A2E">
        <w:rPr>
          <w:rFonts w:ascii="Arial" w:hAnsi="Arial" w:cs="Arial"/>
          <w:sz w:val="20"/>
        </w:rPr>
        <w:tab/>
      </w:r>
      <w:r w:rsidR="004F3A2E">
        <w:rPr>
          <w:rFonts w:ascii="Arial" w:hAnsi="Arial" w:cs="Arial"/>
          <w:sz w:val="20"/>
        </w:rPr>
        <w:tab/>
      </w:r>
      <w:r w:rsidR="004F3A2E">
        <w:rPr>
          <w:rFonts w:ascii="Arial" w:hAnsi="Arial" w:cs="Arial"/>
          <w:sz w:val="20"/>
        </w:rPr>
        <w:tab/>
      </w:r>
      <w:r w:rsidR="007A678E" w:rsidRPr="006C1095">
        <w:rPr>
          <w:rFonts w:cstheme="minorHAnsi"/>
        </w:rPr>
        <w:t>Oui</w:t>
      </w:r>
      <w:r w:rsidR="007A678E">
        <w:rPr>
          <w:rFonts w:cstheme="minorHAnsi"/>
        </w:rPr>
        <w:t xml:space="preserve">  </w:t>
      </w:r>
      <w:sdt>
        <w:sdtPr>
          <w:rPr>
            <w:rFonts w:cstheme="minorHAnsi"/>
          </w:rPr>
          <w:id w:val="90138628"/>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r w:rsidR="007A678E">
        <w:rPr>
          <w:rFonts w:cstheme="minorHAnsi"/>
        </w:rPr>
        <w:t xml:space="preserve">      </w:t>
      </w:r>
      <w:r w:rsidR="007A678E" w:rsidRPr="006C1095">
        <w:rPr>
          <w:rFonts w:cstheme="minorHAnsi"/>
        </w:rPr>
        <w:t>Non</w:t>
      </w:r>
      <w:sdt>
        <w:sdtPr>
          <w:rPr>
            <w:rFonts w:cstheme="minorHAnsi"/>
          </w:rPr>
          <w:id w:val="-1301609353"/>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p>
    <w:p w14:paraId="7BFF86FF" w14:textId="24F322D9" w:rsidR="00B41BC4" w:rsidRDefault="00B41BC4" w:rsidP="00E56B81">
      <w:pPr>
        <w:autoSpaceDE w:val="0"/>
        <w:ind w:left="-284"/>
        <w:rPr>
          <w:rFonts w:ascii="Arial" w:hAnsi="Arial" w:cs="Arial"/>
          <w:sz w:val="20"/>
        </w:rPr>
      </w:pPr>
      <w:r>
        <w:rPr>
          <w:rFonts w:ascii="Arial" w:hAnsi="Arial" w:cs="Arial"/>
          <w:sz w:val="20"/>
        </w:rPr>
        <w:t>Grazia</w:t>
      </w:r>
      <w:r w:rsidR="004F3A2E">
        <w:rPr>
          <w:rFonts w:ascii="Arial" w:hAnsi="Arial" w:cs="Arial"/>
          <w:sz w:val="20"/>
        </w:rPr>
        <w:tab/>
      </w:r>
      <w:r w:rsidR="004F3A2E">
        <w:rPr>
          <w:rFonts w:ascii="Arial" w:hAnsi="Arial" w:cs="Arial"/>
          <w:sz w:val="20"/>
        </w:rPr>
        <w:tab/>
      </w:r>
      <w:r w:rsidR="004F3A2E">
        <w:rPr>
          <w:rFonts w:ascii="Arial" w:hAnsi="Arial" w:cs="Arial"/>
          <w:sz w:val="20"/>
        </w:rPr>
        <w:tab/>
      </w:r>
      <w:r w:rsidR="004F3A2E">
        <w:rPr>
          <w:rFonts w:ascii="Arial" w:hAnsi="Arial" w:cs="Arial"/>
          <w:sz w:val="20"/>
        </w:rPr>
        <w:tab/>
      </w:r>
      <w:r w:rsidR="007A678E" w:rsidRPr="006C1095">
        <w:rPr>
          <w:rFonts w:cstheme="minorHAnsi"/>
        </w:rPr>
        <w:t>Oui</w:t>
      </w:r>
      <w:r w:rsidR="007A678E">
        <w:rPr>
          <w:rFonts w:cstheme="minorHAnsi"/>
        </w:rPr>
        <w:t xml:space="preserve">  </w:t>
      </w:r>
      <w:sdt>
        <w:sdtPr>
          <w:rPr>
            <w:rFonts w:cstheme="minorHAnsi"/>
          </w:rPr>
          <w:id w:val="2016956142"/>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r w:rsidR="007A678E">
        <w:rPr>
          <w:rFonts w:cstheme="minorHAnsi"/>
        </w:rPr>
        <w:t xml:space="preserve">      </w:t>
      </w:r>
      <w:r w:rsidR="007A678E" w:rsidRPr="006C1095">
        <w:rPr>
          <w:rFonts w:cstheme="minorHAnsi"/>
        </w:rPr>
        <w:t>Non</w:t>
      </w:r>
      <w:sdt>
        <w:sdtPr>
          <w:rPr>
            <w:rFonts w:cstheme="minorHAnsi"/>
          </w:rPr>
          <w:id w:val="1570147645"/>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p>
    <w:p w14:paraId="2A4B8874" w14:textId="71354DB6" w:rsidR="00B41BC4" w:rsidRDefault="00B41BC4" w:rsidP="00E56B81">
      <w:pPr>
        <w:autoSpaceDE w:val="0"/>
        <w:ind w:left="-284"/>
        <w:rPr>
          <w:rFonts w:ascii="Arial" w:hAnsi="Arial" w:cs="Arial"/>
          <w:sz w:val="20"/>
        </w:rPr>
      </w:pPr>
      <w:r>
        <w:rPr>
          <w:rFonts w:ascii="Arial" w:hAnsi="Arial" w:cs="Arial"/>
          <w:sz w:val="20"/>
        </w:rPr>
        <w:t>Glamour</w:t>
      </w:r>
      <w:r w:rsidR="004F3A2E">
        <w:rPr>
          <w:rFonts w:ascii="Arial" w:hAnsi="Arial" w:cs="Arial"/>
          <w:sz w:val="20"/>
        </w:rPr>
        <w:tab/>
      </w:r>
      <w:r w:rsidR="004F3A2E">
        <w:rPr>
          <w:rFonts w:ascii="Arial" w:hAnsi="Arial" w:cs="Arial"/>
          <w:sz w:val="20"/>
        </w:rPr>
        <w:tab/>
      </w:r>
      <w:r w:rsidR="004F3A2E">
        <w:rPr>
          <w:rFonts w:ascii="Arial" w:hAnsi="Arial" w:cs="Arial"/>
          <w:sz w:val="20"/>
        </w:rPr>
        <w:tab/>
      </w:r>
      <w:r w:rsidR="004F3A2E">
        <w:rPr>
          <w:rFonts w:ascii="Arial" w:hAnsi="Arial" w:cs="Arial"/>
          <w:sz w:val="20"/>
        </w:rPr>
        <w:tab/>
      </w:r>
      <w:r w:rsidR="007A678E" w:rsidRPr="006C1095">
        <w:rPr>
          <w:rFonts w:cstheme="minorHAnsi"/>
        </w:rPr>
        <w:t>Oui</w:t>
      </w:r>
      <w:r w:rsidR="007A678E">
        <w:rPr>
          <w:rFonts w:cstheme="minorHAnsi"/>
        </w:rPr>
        <w:t xml:space="preserve">  </w:t>
      </w:r>
      <w:sdt>
        <w:sdtPr>
          <w:rPr>
            <w:rFonts w:cstheme="minorHAnsi"/>
          </w:rPr>
          <w:id w:val="-1370677388"/>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r w:rsidR="007A678E">
        <w:rPr>
          <w:rFonts w:cstheme="minorHAnsi"/>
        </w:rPr>
        <w:t xml:space="preserve">      </w:t>
      </w:r>
      <w:r w:rsidR="007A678E" w:rsidRPr="006C1095">
        <w:rPr>
          <w:rFonts w:cstheme="minorHAnsi"/>
        </w:rPr>
        <w:t>Non</w:t>
      </w:r>
      <w:sdt>
        <w:sdtPr>
          <w:rPr>
            <w:rFonts w:cstheme="minorHAnsi"/>
          </w:rPr>
          <w:id w:val="-346639577"/>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p>
    <w:p w14:paraId="7AC699B6" w14:textId="7C0F4775" w:rsidR="00B41BC4" w:rsidRDefault="00B41BC4" w:rsidP="00E56B81">
      <w:pPr>
        <w:autoSpaceDE w:val="0"/>
        <w:ind w:left="-284"/>
        <w:rPr>
          <w:rFonts w:ascii="Arial" w:hAnsi="Arial" w:cs="Arial"/>
          <w:sz w:val="20"/>
        </w:rPr>
      </w:pPr>
      <w:r>
        <w:rPr>
          <w:rFonts w:ascii="Arial" w:hAnsi="Arial" w:cs="Arial"/>
          <w:sz w:val="20"/>
        </w:rPr>
        <w:t>La Parisienne</w:t>
      </w:r>
      <w:r w:rsidR="004F3A2E">
        <w:rPr>
          <w:rFonts w:ascii="Arial" w:hAnsi="Arial" w:cs="Arial"/>
          <w:sz w:val="20"/>
        </w:rPr>
        <w:tab/>
      </w:r>
      <w:r w:rsidR="004F3A2E">
        <w:rPr>
          <w:rFonts w:ascii="Arial" w:hAnsi="Arial" w:cs="Arial"/>
          <w:sz w:val="20"/>
        </w:rPr>
        <w:tab/>
      </w:r>
      <w:r w:rsidR="004F3A2E">
        <w:rPr>
          <w:rFonts w:ascii="Arial" w:hAnsi="Arial" w:cs="Arial"/>
          <w:sz w:val="20"/>
        </w:rPr>
        <w:tab/>
      </w:r>
      <w:r w:rsidR="007A678E" w:rsidRPr="006C1095">
        <w:rPr>
          <w:rFonts w:cstheme="minorHAnsi"/>
        </w:rPr>
        <w:t>Oui</w:t>
      </w:r>
      <w:r w:rsidR="007A678E">
        <w:rPr>
          <w:rFonts w:cstheme="minorHAnsi"/>
        </w:rPr>
        <w:t xml:space="preserve">  </w:t>
      </w:r>
      <w:sdt>
        <w:sdtPr>
          <w:rPr>
            <w:rFonts w:cstheme="minorHAnsi"/>
          </w:rPr>
          <w:id w:val="-431816538"/>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r w:rsidR="007A678E">
        <w:rPr>
          <w:rFonts w:cstheme="minorHAnsi"/>
        </w:rPr>
        <w:t xml:space="preserve">      </w:t>
      </w:r>
      <w:r w:rsidR="007A678E" w:rsidRPr="006C1095">
        <w:rPr>
          <w:rFonts w:cstheme="minorHAnsi"/>
        </w:rPr>
        <w:t>Non</w:t>
      </w:r>
      <w:sdt>
        <w:sdtPr>
          <w:rPr>
            <w:rFonts w:cstheme="minorHAnsi"/>
          </w:rPr>
          <w:id w:val="693347447"/>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p>
    <w:p w14:paraId="4B4E01DB" w14:textId="5174773D" w:rsidR="00B41BC4" w:rsidRDefault="00B41BC4" w:rsidP="00E56B81">
      <w:pPr>
        <w:autoSpaceDE w:val="0"/>
        <w:ind w:left="-284"/>
        <w:rPr>
          <w:rFonts w:ascii="Arial" w:hAnsi="Arial" w:cs="Arial"/>
          <w:sz w:val="20"/>
        </w:rPr>
      </w:pPr>
      <w:r>
        <w:rPr>
          <w:rFonts w:ascii="Arial" w:hAnsi="Arial" w:cs="Arial"/>
          <w:sz w:val="20"/>
        </w:rPr>
        <w:t>Rose Magazine</w:t>
      </w:r>
      <w:r w:rsidR="004F3A2E">
        <w:rPr>
          <w:rFonts w:ascii="Arial" w:hAnsi="Arial" w:cs="Arial"/>
          <w:sz w:val="20"/>
        </w:rPr>
        <w:tab/>
      </w:r>
      <w:r w:rsidR="004F3A2E">
        <w:rPr>
          <w:rFonts w:ascii="Arial" w:hAnsi="Arial" w:cs="Arial"/>
          <w:sz w:val="20"/>
        </w:rPr>
        <w:tab/>
      </w:r>
      <w:r w:rsidR="004F3A2E">
        <w:rPr>
          <w:rFonts w:ascii="Arial" w:hAnsi="Arial" w:cs="Arial"/>
          <w:sz w:val="20"/>
        </w:rPr>
        <w:tab/>
      </w:r>
      <w:r w:rsidR="007A678E" w:rsidRPr="006C1095">
        <w:rPr>
          <w:rFonts w:cstheme="minorHAnsi"/>
        </w:rPr>
        <w:t>Oui</w:t>
      </w:r>
      <w:r w:rsidR="007A678E">
        <w:rPr>
          <w:rFonts w:cstheme="minorHAnsi"/>
        </w:rPr>
        <w:t xml:space="preserve">  </w:t>
      </w:r>
      <w:sdt>
        <w:sdtPr>
          <w:rPr>
            <w:rFonts w:cstheme="minorHAnsi"/>
          </w:rPr>
          <w:id w:val="-844620876"/>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r w:rsidR="007A678E">
        <w:rPr>
          <w:rFonts w:cstheme="minorHAnsi"/>
        </w:rPr>
        <w:t xml:space="preserve">      </w:t>
      </w:r>
      <w:r w:rsidR="007A678E" w:rsidRPr="006C1095">
        <w:rPr>
          <w:rFonts w:cstheme="minorHAnsi"/>
        </w:rPr>
        <w:t>Non</w:t>
      </w:r>
      <w:sdt>
        <w:sdtPr>
          <w:rPr>
            <w:rFonts w:cstheme="minorHAnsi"/>
          </w:rPr>
          <w:id w:val="235607476"/>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p>
    <w:p w14:paraId="3DE74B2C" w14:textId="29146B2E" w:rsidR="00060F3F" w:rsidRDefault="0025377A" w:rsidP="00E56B81">
      <w:pPr>
        <w:autoSpaceDE w:val="0"/>
        <w:ind w:left="-284"/>
        <w:rPr>
          <w:rFonts w:cstheme="minorHAnsi"/>
        </w:rPr>
        <w:sectPr w:rsidR="00060F3F" w:rsidSect="00E56B81">
          <w:type w:val="continuous"/>
          <w:pgSz w:w="11906" w:h="16838"/>
          <w:pgMar w:top="1084" w:right="606" w:bottom="1722" w:left="1416" w:header="720" w:footer="708" w:gutter="0"/>
          <w:cols w:num="2" w:space="720"/>
        </w:sectPr>
      </w:pPr>
      <w:r w:rsidRPr="0025377A">
        <w:rPr>
          <w:rFonts w:ascii="Arial" w:hAnsi="Arial" w:cs="Arial"/>
          <w:sz w:val="20"/>
        </w:rPr>
        <w:t>Causette</w:t>
      </w:r>
      <w:r w:rsidR="004F3A2E">
        <w:rPr>
          <w:rFonts w:ascii="Arial" w:hAnsi="Arial" w:cs="Arial"/>
          <w:sz w:val="20"/>
        </w:rPr>
        <w:tab/>
      </w:r>
      <w:r w:rsidR="004F3A2E">
        <w:rPr>
          <w:rFonts w:ascii="Arial" w:hAnsi="Arial" w:cs="Arial"/>
          <w:sz w:val="20"/>
        </w:rPr>
        <w:tab/>
      </w:r>
      <w:r w:rsidR="004F3A2E">
        <w:rPr>
          <w:rFonts w:ascii="Arial" w:hAnsi="Arial" w:cs="Arial"/>
          <w:sz w:val="20"/>
        </w:rPr>
        <w:tab/>
      </w:r>
      <w:r w:rsidR="004F3A2E">
        <w:rPr>
          <w:rFonts w:ascii="Arial" w:hAnsi="Arial" w:cs="Arial"/>
          <w:sz w:val="20"/>
        </w:rPr>
        <w:tab/>
      </w:r>
      <w:r w:rsidR="007A678E" w:rsidRPr="006C1095">
        <w:rPr>
          <w:rFonts w:cstheme="minorHAnsi"/>
        </w:rPr>
        <w:t>Oui</w:t>
      </w:r>
      <w:r w:rsidR="007A678E">
        <w:rPr>
          <w:rFonts w:cstheme="minorHAnsi"/>
        </w:rPr>
        <w:t xml:space="preserve">  </w:t>
      </w:r>
      <w:sdt>
        <w:sdtPr>
          <w:rPr>
            <w:rFonts w:cstheme="minorHAnsi"/>
          </w:rPr>
          <w:id w:val="-302234234"/>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r w:rsidR="007A678E">
        <w:rPr>
          <w:rFonts w:cstheme="minorHAnsi"/>
        </w:rPr>
        <w:t xml:space="preserve">      </w:t>
      </w:r>
      <w:r w:rsidR="007A678E" w:rsidRPr="006C1095">
        <w:rPr>
          <w:rFonts w:cstheme="minorHAnsi"/>
        </w:rPr>
        <w:t>Non</w:t>
      </w:r>
      <w:sdt>
        <w:sdtPr>
          <w:rPr>
            <w:rFonts w:cstheme="minorHAnsi"/>
          </w:rPr>
          <w:id w:val="1870713710"/>
          <w14:checkbox>
            <w14:checked w14:val="0"/>
            <w14:checkedState w14:val="2612" w14:font="MS Gothic"/>
            <w14:uncheckedState w14:val="2610" w14:font="MS Gothic"/>
          </w14:checkbox>
        </w:sdtPr>
        <w:sdtEndPr/>
        <w:sdtContent>
          <w:r w:rsidR="004F3A2E">
            <w:rPr>
              <w:rFonts w:ascii="MS Gothic" w:eastAsia="MS Gothic" w:hAnsi="MS Gothic" w:cstheme="minorHAnsi" w:hint="eastAsia"/>
            </w:rPr>
            <w:t>☐</w:t>
          </w:r>
        </w:sdtContent>
      </w:sdt>
    </w:p>
    <w:p w14:paraId="38E76547" w14:textId="77777777" w:rsidR="000C5AFF" w:rsidRDefault="000C5AFF" w:rsidP="0025377A">
      <w:pPr>
        <w:autoSpaceDE w:val="0"/>
        <w:rPr>
          <w:rFonts w:ascii="Arial" w:hAnsi="Arial" w:cs="Arial"/>
          <w:sz w:val="20"/>
        </w:rPr>
      </w:pPr>
    </w:p>
    <w:p w14:paraId="3D3B76B6" w14:textId="77777777" w:rsidR="00E56B81" w:rsidRDefault="00E56B81" w:rsidP="0025377A">
      <w:pPr>
        <w:autoSpaceDE w:val="0"/>
        <w:rPr>
          <w:rFonts w:ascii="Arial" w:hAnsi="Arial" w:cs="Arial"/>
          <w:sz w:val="20"/>
        </w:rPr>
        <w:sectPr w:rsidR="00E56B81" w:rsidSect="00462E2F">
          <w:type w:val="continuous"/>
          <w:pgSz w:w="11906" w:h="16838"/>
          <w:pgMar w:top="1084" w:right="606" w:bottom="1722" w:left="1416" w:header="720" w:footer="708" w:gutter="0"/>
          <w:cols w:space="720"/>
        </w:sectPr>
      </w:pPr>
    </w:p>
    <w:p w14:paraId="797D6D54" w14:textId="77777777" w:rsidR="0025377A" w:rsidRDefault="0025377A" w:rsidP="00060F3F">
      <w:pPr>
        <w:autoSpaceDE w:val="0"/>
        <w:ind w:left="-567"/>
        <w:rPr>
          <w:rFonts w:ascii="Arial" w:hAnsi="Arial" w:cs="Arial"/>
          <w:b/>
          <w:i/>
          <w:sz w:val="20"/>
        </w:rPr>
      </w:pPr>
      <w:r w:rsidRPr="002777E8">
        <w:rPr>
          <w:rFonts w:ascii="Arial" w:hAnsi="Arial" w:cs="Arial"/>
          <w:b/>
          <w:i/>
          <w:sz w:val="20"/>
        </w:rPr>
        <w:lastRenderedPageBreak/>
        <w:t xml:space="preserve">Presse seniors </w:t>
      </w:r>
    </w:p>
    <w:p w14:paraId="25CE6C1B" w14:textId="77777777" w:rsidR="004F3A2E" w:rsidRPr="002777E8" w:rsidRDefault="004F3A2E" w:rsidP="00060F3F">
      <w:pPr>
        <w:autoSpaceDE w:val="0"/>
        <w:ind w:left="-567"/>
        <w:rPr>
          <w:rFonts w:ascii="Arial" w:hAnsi="Arial" w:cs="Arial"/>
          <w:b/>
          <w:i/>
          <w:sz w:val="20"/>
        </w:rPr>
      </w:pPr>
    </w:p>
    <w:p w14:paraId="17B5E84F" w14:textId="2DE5C004" w:rsidR="00B41BC4" w:rsidRDefault="004F3A2E" w:rsidP="00222B76">
      <w:pPr>
        <w:autoSpaceDE w:val="0"/>
        <w:ind w:left="-567"/>
        <w:rPr>
          <w:rFonts w:ascii="Arial" w:hAnsi="Arial" w:cs="Arial"/>
          <w:sz w:val="20"/>
        </w:rPr>
      </w:pPr>
      <w:r>
        <w:rPr>
          <w:rFonts w:ascii="Arial" w:hAnsi="Arial" w:cs="Arial"/>
          <w:sz w:val="20"/>
        </w:rPr>
        <w:t>Notre temps</w:t>
      </w:r>
      <w:r>
        <w:rPr>
          <w:rFonts w:ascii="Arial" w:hAnsi="Arial" w:cs="Arial"/>
          <w:sz w:val="20"/>
        </w:rPr>
        <w:tab/>
      </w:r>
      <w:r>
        <w:rPr>
          <w:rFonts w:ascii="Arial" w:hAnsi="Arial" w:cs="Arial"/>
          <w:sz w:val="20"/>
        </w:rPr>
        <w:tab/>
      </w:r>
      <w:r>
        <w:rPr>
          <w:rFonts w:ascii="Arial" w:hAnsi="Arial" w:cs="Arial"/>
          <w:sz w:val="20"/>
        </w:rPr>
        <w:tab/>
      </w:r>
      <w:r w:rsidR="007A678E" w:rsidRPr="006C1095">
        <w:rPr>
          <w:rFonts w:cstheme="minorHAnsi"/>
        </w:rPr>
        <w:t>Oui</w:t>
      </w:r>
      <w:r w:rsidR="007A678E">
        <w:rPr>
          <w:rFonts w:cstheme="minorHAnsi"/>
        </w:rPr>
        <w:t xml:space="preserve">  </w:t>
      </w:r>
      <w:sdt>
        <w:sdtPr>
          <w:rPr>
            <w:rFonts w:cstheme="minorHAnsi"/>
          </w:rPr>
          <w:id w:val="568230591"/>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r w:rsidR="007A678E">
        <w:rPr>
          <w:rFonts w:cstheme="minorHAnsi"/>
        </w:rPr>
        <w:t xml:space="preserve">      </w:t>
      </w:r>
      <w:r w:rsidR="007A678E" w:rsidRPr="006C1095">
        <w:rPr>
          <w:rFonts w:cstheme="minorHAnsi"/>
        </w:rPr>
        <w:t>Non</w:t>
      </w:r>
      <w:sdt>
        <w:sdtPr>
          <w:rPr>
            <w:rFonts w:cstheme="minorHAnsi"/>
          </w:rPr>
          <w:id w:val="831101417"/>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p>
    <w:p w14:paraId="1B8BE364" w14:textId="1F9F52D8" w:rsidR="00B41BC4" w:rsidRDefault="0025377A" w:rsidP="00222B76">
      <w:pPr>
        <w:autoSpaceDE w:val="0"/>
        <w:ind w:left="-567"/>
        <w:rPr>
          <w:rFonts w:ascii="Arial" w:hAnsi="Arial" w:cs="Arial"/>
          <w:sz w:val="20"/>
        </w:rPr>
      </w:pPr>
      <w:r w:rsidRPr="0025377A">
        <w:rPr>
          <w:rFonts w:ascii="Arial" w:hAnsi="Arial" w:cs="Arial"/>
          <w:sz w:val="20"/>
        </w:rPr>
        <w:t xml:space="preserve">Nous deux </w:t>
      </w:r>
      <w:r w:rsidR="004F3A2E">
        <w:rPr>
          <w:rFonts w:ascii="Arial" w:hAnsi="Arial" w:cs="Arial"/>
          <w:sz w:val="20"/>
        </w:rPr>
        <w:tab/>
      </w:r>
      <w:r w:rsidR="004F3A2E">
        <w:rPr>
          <w:rFonts w:ascii="Arial" w:hAnsi="Arial" w:cs="Arial"/>
          <w:sz w:val="20"/>
        </w:rPr>
        <w:tab/>
      </w:r>
      <w:r w:rsidR="004F3A2E">
        <w:rPr>
          <w:rFonts w:ascii="Arial" w:hAnsi="Arial" w:cs="Arial"/>
          <w:sz w:val="20"/>
        </w:rPr>
        <w:tab/>
      </w:r>
      <w:r w:rsidR="007A678E" w:rsidRPr="006C1095">
        <w:rPr>
          <w:rFonts w:cstheme="minorHAnsi"/>
        </w:rPr>
        <w:t>Oui</w:t>
      </w:r>
      <w:r w:rsidR="007A678E">
        <w:rPr>
          <w:rFonts w:cstheme="minorHAnsi"/>
        </w:rPr>
        <w:t xml:space="preserve">  </w:t>
      </w:r>
      <w:sdt>
        <w:sdtPr>
          <w:rPr>
            <w:rFonts w:cstheme="minorHAnsi"/>
          </w:rPr>
          <w:id w:val="-595785279"/>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r w:rsidR="007A678E">
        <w:rPr>
          <w:rFonts w:cstheme="minorHAnsi"/>
        </w:rPr>
        <w:t xml:space="preserve">      </w:t>
      </w:r>
      <w:r w:rsidR="007A678E" w:rsidRPr="006C1095">
        <w:rPr>
          <w:rFonts w:cstheme="minorHAnsi"/>
        </w:rPr>
        <w:t>Non</w:t>
      </w:r>
      <w:sdt>
        <w:sdtPr>
          <w:rPr>
            <w:rFonts w:cstheme="minorHAnsi"/>
          </w:rPr>
          <w:id w:val="1988899328"/>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p>
    <w:p w14:paraId="0FD97586" w14:textId="77C96C00" w:rsidR="0025377A" w:rsidRPr="0025377A" w:rsidRDefault="0025377A" w:rsidP="00222B76">
      <w:pPr>
        <w:autoSpaceDE w:val="0"/>
        <w:ind w:left="-567"/>
        <w:rPr>
          <w:rFonts w:ascii="Arial" w:hAnsi="Arial" w:cs="Arial"/>
          <w:sz w:val="20"/>
        </w:rPr>
      </w:pPr>
      <w:r w:rsidRPr="0025377A">
        <w:rPr>
          <w:rFonts w:ascii="Arial" w:hAnsi="Arial" w:cs="Arial"/>
          <w:sz w:val="20"/>
        </w:rPr>
        <w:t>Pleine vie</w:t>
      </w:r>
      <w:r w:rsidR="007A678E" w:rsidRPr="007A678E">
        <w:rPr>
          <w:rFonts w:cstheme="minorHAnsi"/>
        </w:rPr>
        <w:t xml:space="preserve"> </w:t>
      </w:r>
      <w:r w:rsidR="004F3A2E">
        <w:rPr>
          <w:rFonts w:cstheme="minorHAnsi"/>
        </w:rPr>
        <w:tab/>
      </w:r>
      <w:r w:rsidR="004F3A2E">
        <w:rPr>
          <w:rFonts w:cstheme="minorHAnsi"/>
        </w:rPr>
        <w:tab/>
      </w:r>
      <w:r w:rsidR="004F3A2E">
        <w:rPr>
          <w:rFonts w:cstheme="minorHAnsi"/>
        </w:rPr>
        <w:tab/>
      </w:r>
      <w:r w:rsidR="007A678E" w:rsidRPr="006C1095">
        <w:rPr>
          <w:rFonts w:cstheme="minorHAnsi"/>
        </w:rPr>
        <w:t>Oui</w:t>
      </w:r>
      <w:r w:rsidR="007A678E">
        <w:rPr>
          <w:rFonts w:cstheme="minorHAnsi"/>
        </w:rPr>
        <w:t xml:space="preserve">  </w:t>
      </w:r>
      <w:sdt>
        <w:sdtPr>
          <w:rPr>
            <w:rFonts w:cstheme="minorHAnsi"/>
          </w:rPr>
          <w:id w:val="-1229609637"/>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r w:rsidR="007A678E">
        <w:rPr>
          <w:rFonts w:cstheme="minorHAnsi"/>
        </w:rPr>
        <w:t xml:space="preserve">      </w:t>
      </w:r>
      <w:r w:rsidR="007A678E" w:rsidRPr="006C1095">
        <w:rPr>
          <w:rFonts w:cstheme="minorHAnsi"/>
        </w:rPr>
        <w:t>Non</w:t>
      </w:r>
      <w:sdt>
        <w:sdtPr>
          <w:rPr>
            <w:rFonts w:cstheme="minorHAnsi"/>
          </w:rPr>
          <w:id w:val="-135183728"/>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p>
    <w:p w14:paraId="1E615755" w14:textId="010EDBDD" w:rsidR="0025377A" w:rsidRPr="0025377A" w:rsidRDefault="0025377A" w:rsidP="00222B76">
      <w:pPr>
        <w:autoSpaceDE w:val="0"/>
        <w:ind w:left="-567"/>
        <w:rPr>
          <w:rFonts w:ascii="Arial" w:hAnsi="Arial" w:cs="Arial"/>
          <w:sz w:val="20"/>
        </w:rPr>
      </w:pPr>
      <w:r w:rsidRPr="0025377A">
        <w:rPr>
          <w:rFonts w:ascii="Arial" w:hAnsi="Arial" w:cs="Arial"/>
          <w:sz w:val="20"/>
        </w:rPr>
        <w:t xml:space="preserve">Presse Sciences </w:t>
      </w:r>
      <w:r w:rsidR="004F3A2E">
        <w:rPr>
          <w:rFonts w:ascii="Arial" w:hAnsi="Arial" w:cs="Arial"/>
          <w:sz w:val="20"/>
        </w:rPr>
        <w:tab/>
      </w:r>
      <w:r w:rsidR="004F3A2E">
        <w:rPr>
          <w:rFonts w:ascii="Arial" w:hAnsi="Arial" w:cs="Arial"/>
          <w:sz w:val="20"/>
        </w:rPr>
        <w:tab/>
      </w:r>
      <w:r w:rsidR="007A678E" w:rsidRPr="006C1095">
        <w:rPr>
          <w:rFonts w:cstheme="minorHAnsi"/>
        </w:rPr>
        <w:t>Oui</w:t>
      </w:r>
      <w:r w:rsidR="007A678E">
        <w:rPr>
          <w:rFonts w:cstheme="minorHAnsi"/>
        </w:rPr>
        <w:t xml:space="preserve">  </w:t>
      </w:r>
      <w:sdt>
        <w:sdtPr>
          <w:rPr>
            <w:rFonts w:cstheme="minorHAnsi"/>
          </w:rPr>
          <w:id w:val="-831758142"/>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r w:rsidR="007A678E">
        <w:rPr>
          <w:rFonts w:cstheme="minorHAnsi"/>
        </w:rPr>
        <w:t xml:space="preserve">      </w:t>
      </w:r>
      <w:r w:rsidR="007A678E" w:rsidRPr="006C1095">
        <w:rPr>
          <w:rFonts w:cstheme="minorHAnsi"/>
        </w:rPr>
        <w:t>Non</w:t>
      </w:r>
      <w:sdt>
        <w:sdtPr>
          <w:rPr>
            <w:rFonts w:cstheme="minorHAnsi"/>
          </w:rPr>
          <w:id w:val="1154725279"/>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p>
    <w:p w14:paraId="41177C9E" w14:textId="3E39DF77" w:rsidR="00222B76" w:rsidRDefault="0025377A" w:rsidP="00222B76">
      <w:pPr>
        <w:autoSpaceDE w:val="0"/>
        <w:ind w:left="-567"/>
        <w:rPr>
          <w:rFonts w:ascii="Arial" w:hAnsi="Arial" w:cs="Arial"/>
          <w:sz w:val="20"/>
        </w:rPr>
      </w:pPr>
      <w:r w:rsidRPr="0025377A">
        <w:rPr>
          <w:rFonts w:ascii="Arial" w:hAnsi="Arial" w:cs="Arial"/>
          <w:sz w:val="20"/>
        </w:rPr>
        <w:t>Ça m’intéresse</w:t>
      </w:r>
      <w:r w:rsidR="004F3A2E" w:rsidRPr="004F3A2E">
        <w:rPr>
          <w:rFonts w:cstheme="minorHAnsi"/>
        </w:rPr>
        <w:t xml:space="preserve"> </w:t>
      </w:r>
      <w:r w:rsidR="004F3A2E">
        <w:rPr>
          <w:rFonts w:cstheme="minorHAnsi"/>
        </w:rPr>
        <w:tab/>
      </w:r>
      <w:r w:rsidR="004F3A2E">
        <w:rPr>
          <w:rFonts w:cstheme="minorHAnsi"/>
        </w:rPr>
        <w:tab/>
        <w:t>O</w:t>
      </w:r>
      <w:r w:rsidR="004F3A2E" w:rsidRPr="006C1095">
        <w:rPr>
          <w:rFonts w:cstheme="minorHAnsi"/>
        </w:rPr>
        <w:t>ui</w:t>
      </w:r>
      <w:r w:rsidR="004F3A2E">
        <w:rPr>
          <w:rFonts w:cstheme="minorHAnsi"/>
        </w:rPr>
        <w:t xml:space="preserve">  </w:t>
      </w:r>
      <w:sdt>
        <w:sdtPr>
          <w:rPr>
            <w:rFonts w:cstheme="minorHAnsi"/>
          </w:rPr>
          <w:id w:val="1680535010"/>
          <w14:checkbox>
            <w14:checked w14:val="0"/>
            <w14:checkedState w14:val="2612" w14:font="MS Gothic"/>
            <w14:uncheckedState w14:val="2610" w14:font="MS Gothic"/>
          </w14:checkbox>
        </w:sdtPr>
        <w:sdtEndPr/>
        <w:sdtContent>
          <w:r w:rsidR="004F3A2E">
            <w:rPr>
              <w:rFonts w:ascii="MS Gothic" w:eastAsia="MS Gothic" w:hAnsi="MS Gothic" w:cstheme="minorHAnsi" w:hint="eastAsia"/>
            </w:rPr>
            <w:t>☐</w:t>
          </w:r>
        </w:sdtContent>
      </w:sdt>
      <w:r w:rsidR="004F3A2E">
        <w:rPr>
          <w:rFonts w:cstheme="minorHAnsi"/>
        </w:rPr>
        <w:t xml:space="preserve">      </w:t>
      </w:r>
      <w:r w:rsidR="004F3A2E" w:rsidRPr="006C1095">
        <w:rPr>
          <w:rFonts w:cstheme="minorHAnsi"/>
        </w:rPr>
        <w:t>Non</w:t>
      </w:r>
      <w:sdt>
        <w:sdtPr>
          <w:rPr>
            <w:rFonts w:cstheme="minorHAnsi"/>
          </w:rPr>
          <w:id w:val="1906029728"/>
          <w14:checkbox>
            <w14:checked w14:val="0"/>
            <w14:checkedState w14:val="2612" w14:font="MS Gothic"/>
            <w14:uncheckedState w14:val="2610" w14:font="MS Gothic"/>
          </w14:checkbox>
        </w:sdtPr>
        <w:sdtEndPr/>
        <w:sdtContent>
          <w:r w:rsidR="004F3A2E">
            <w:rPr>
              <w:rFonts w:ascii="MS Gothic" w:eastAsia="MS Gothic" w:hAnsi="MS Gothic" w:cstheme="minorHAnsi" w:hint="eastAsia"/>
            </w:rPr>
            <w:t>☐</w:t>
          </w:r>
        </w:sdtContent>
      </w:sdt>
    </w:p>
    <w:p w14:paraId="270EFD14" w14:textId="42E8CB3B" w:rsidR="00222B76" w:rsidRDefault="0025377A" w:rsidP="00222B76">
      <w:pPr>
        <w:autoSpaceDE w:val="0"/>
        <w:ind w:left="-567"/>
        <w:rPr>
          <w:rFonts w:ascii="Arial" w:hAnsi="Arial" w:cs="Arial"/>
          <w:sz w:val="20"/>
        </w:rPr>
      </w:pPr>
      <w:r w:rsidRPr="0025377A">
        <w:rPr>
          <w:rFonts w:ascii="Arial" w:hAnsi="Arial" w:cs="Arial"/>
          <w:sz w:val="20"/>
        </w:rPr>
        <w:t>Science et vie</w:t>
      </w:r>
      <w:r w:rsidR="002464E0">
        <w:rPr>
          <w:rFonts w:ascii="Arial" w:hAnsi="Arial" w:cs="Arial"/>
          <w:sz w:val="20"/>
        </w:rPr>
        <w:tab/>
      </w:r>
      <w:r w:rsidR="004F3A2E">
        <w:rPr>
          <w:rFonts w:ascii="Arial" w:hAnsi="Arial" w:cs="Arial"/>
          <w:sz w:val="20"/>
        </w:rPr>
        <w:tab/>
      </w:r>
      <w:r w:rsidR="004F3A2E">
        <w:rPr>
          <w:rFonts w:ascii="Arial" w:hAnsi="Arial" w:cs="Arial"/>
          <w:sz w:val="20"/>
        </w:rPr>
        <w:tab/>
      </w:r>
      <w:r w:rsidR="007A678E" w:rsidRPr="006C1095">
        <w:rPr>
          <w:rFonts w:cstheme="minorHAnsi"/>
        </w:rPr>
        <w:t>Oui</w:t>
      </w:r>
      <w:r w:rsidR="007A678E">
        <w:rPr>
          <w:rFonts w:cstheme="minorHAnsi"/>
        </w:rPr>
        <w:t xml:space="preserve">  </w:t>
      </w:r>
      <w:sdt>
        <w:sdtPr>
          <w:rPr>
            <w:rFonts w:cstheme="minorHAnsi"/>
          </w:rPr>
          <w:id w:val="-1005971199"/>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r w:rsidR="007A678E">
        <w:rPr>
          <w:rFonts w:cstheme="minorHAnsi"/>
        </w:rPr>
        <w:t xml:space="preserve">      </w:t>
      </w:r>
      <w:r w:rsidR="007A678E" w:rsidRPr="006C1095">
        <w:rPr>
          <w:rFonts w:cstheme="minorHAnsi"/>
        </w:rPr>
        <w:t>Non</w:t>
      </w:r>
      <w:sdt>
        <w:sdtPr>
          <w:rPr>
            <w:rFonts w:cstheme="minorHAnsi"/>
          </w:rPr>
          <w:id w:val="2141000387"/>
          <w14:checkbox>
            <w14:checked w14:val="0"/>
            <w14:checkedState w14:val="2612" w14:font="MS Gothic"/>
            <w14:uncheckedState w14:val="2610" w14:font="MS Gothic"/>
          </w14:checkbox>
        </w:sdtPr>
        <w:sdtEndPr/>
        <w:sdtContent>
          <w:r w:rsidR="004F3A2E">
            <w:rPr>
              <w:rFonts w:ascii="MS Gothic" w:eastAsia="MS Gothic" w:hAnsi="MS Gothic" w:cstheme="minorHAnsi" w:hint="eastAsia"/>
            </w:rPr>
            <w:t>☐</w:t>
          </w:r>
        </w:sdtContent>
      </w:sdt>
    </w:p>
    <w:p w14:paraId="4FAB8D2E" w14:textId="77777777" w:rsidR="003B755F" w:rsidRDefault="003B755F" w:rsidP="003B755F">
      <w:pPr>
        <w:autoSpaceDE w:val="0"/>
        <w:ind w:left="-567" w:firstLine="0"/>
        <w:rPr>
          <w:rFonts w:ascii="Arial" w:hAnsi="Arial" w:cs="Arial"/>
          <w:b/>
          <w:i/>
          <w:sz w:val="20"/>
        </w:rPr>
      </w:pPr>
    </w:p>
    <w:p w14:paraId="19756E6D" w14:textId="77777777" w:rsidR="0025377A" w:rsidRDefault="0025377A" w:rsidP="003B755F">
      <w:pPr>
        <w:autoSpaceDE w:val="0"/>
        <w:ind w:left="-284" w:firstLine="0"/>
        <w:rPr>
          <w:rFonts w:ascii="Arial" w:hAnsi="Arial" w:cs="Arial"/>
          <w:b/>
          <w:i/>
          <w:sz w:val="20"/>
        </w:rPr>
      </w:pPr>
      <w:r w:rsidRPr="002777E8">
        <w:rPr>
          <w:rFonts w:ascii="Arial" w:hAnsi="Arial" w:cs="Arial"/>
          <w:b/>
          <w:i/>
          <w:sz w:val="20"/>
        </w:rPr>
        <w:t xml:space="preserve">Presse Famille </w:t>
      </w:r>
    </w:p>
    <w:p w14:paraId="3B96DDF9" w14:textId="77777777" w:rsidR="004F3A2E" w:rsidRPr="002777E8" w:rsidRDefault="004F3A2E" w:rsidP="003B755F">
      <w:pPr>
        <w:autoSpaceDE w:val="0"/>
        <w:ind w:left="-284" w:firstLine="0"/>
        <w:rPr>
          <w:rFonts w:ascii="Arial" w:hAnsi="Arial" w:cs="Arial"/>
          <w:b/>
          <w:i/>
          <w:sz w:val="20"/>
        </w:rPr>
      </w:pPr>
    </w:p>
    <w:p w14:paraId="1E004B7D" w14:textId="31B77498" w:rsidR="00B41BC4" w:rsidRDefault="0025377A" w:rsidP="003B755F">
      <w:pPr>
        <w:autoSpaceDE w:val="0"/>
        <w:ind w:left="-284" w:firstLine="0"/>
        <w:rPr>
          <w:rFonts w:ascii="Arial" w:hAnsi="Arial" w:cs="Arial"/>
          <w:sz w:val="20"/>
        </w:rPr>
      </w:pPr>
      <w:r w:rsidRPr="0025377A">
        <w:rPr>
          <w:rFonts w:ascii="Arial" w:hAnsi="Arial" w:cs="Arial"/>
          <w:sz w:val="20"/>
        </w:rPr>
        <w:t>L’Etudiant</w:t>
      </w:r>
      <w:r w:rsidR="002464E0">
        <w:rPr>
          <w:rFonts w:ascii="Arial" w:hAnsi="Arial" w:cs="Arial"/>
          <w:sz w:val="20"/>
        </w:rPr>
        <w:tab/>
      </w:r>
      <w:r w:rsidR="007A678E" w:rsidRPr="007A678E">
        <w:rPr>
          <w:rFonts w:cstheme="minorHAnsi"/>
        </w:rPr>
        <w:t xml:space="preserve"> </w:t>
      </w:r>
      <w:r w:rsidR="004F3A2E">
        <w:rPr>
          <w:rFonts w:cstheme="minorHAnsi"/>
        </w:rPr>
        <w:tab/>
      </w:r>
      <w:r w:rsidR="004F3A2E">
        <w:rPr>
          <w:rFonts w:cstheme="minorHAnsi"/>
        </w:rPr>
        <w:tab/>
      </w:r>
      <w:r w:rsidR="004F3A2E">
        <w:rPr>
          <w:rFonts w:cstheme="minorHAnsi"/>
        </w:rPr>
        <w:tab/>
      </w:r>
      <w:r w:rsidR="007A678E" w:rsidRPr="006C1095">
        <w:rPr>
          <w:rFonts w:cstheme="minorHAnsi"/>
        </w:rPr>
        <w:t>Oui</w:t>
      </w:r>
      <w:r w:rsidR="007A678E">
        <w:rPr>
          <w:rFonts w:cstheme="minorHAnsi"/>
        </w:rPr>
        <w:t xml:space="preserve">  </w:t>
      </w:r>
      <w:sdt>
        <w:sdtPr>
          <w:rPr>
            <w:rFonts w:cstheme="minorHAnsi"/>
          </w:rPr>
          <w:id w:val="1882361231"/>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r w:rsidR="007A678E">
        <w:rPr>
          <w:rFonts w:cstheme="minorHAnsi"/>
        </w:rPr>
        <w:t xml:space="preserve">      </w:t>
      </w:r>
      <w:r w:rsidR="007A678E" w:rsidRPr="006C1095">
        <w:rPr>
          <w:rFonts w:cstheme="minorHAnsi"/>
        </w:rPr>
        <w:t>Non</w:t>
      </w:r>
      <w:sdt>
        <w:sdtPr>
          <w:rPr>
            <w:rFonts w:cstheme="minorHAnsi"/>
          </w:rPr>
          <w:id w:val="27611192"/>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p>
    <w:p w14:paraId="4AFB6E82" w14:textId="7C9C50DA" w:rsidR="00B41BC4" w:rsidRDefault="00B41BC4" w:rsidP="003B755F">
      <w:pPr>
        <w:autoSpaceDE w:val="0"/>
        <w:ind w:left="-284" w:firstLine="0"/>
        <w:rPr>
          <w:rFonts w:ascii="Arial" w:hAnsi="Arial" w:cs="Arial"/>
          <w:sz w:val="20"/>
        </w:rPr>
      </w:pPr>
      <w:proofErr w:type="spellStart"/>
      <w:r>
        <w:rPr>
          <w:rFonts w:ascii="Arial" w:hAnsi="Arial" w:cs="Arial"/>
          <w:sz w:val="20"/>
        </w:rPr>
        <w:t>Famili</w:t>
      </w:r>
      <w:proofErr w:type="spellEnd"/>
      <w:r w:rsidR="007A678E" w:rsidRPr="007A678E">
        <w:rPr>
          <w:rFonts w:cstheme="minorHAnsi"/>
        </w:rPr>
        <w:t xml:space="preserve"> </w:t>
      </w:r>
      <w:r w:rsidR="004F3A2E">
        <w:rPr>
          <w:rFonts w:cstheme="minorHAnsi"/>
        </w:rPr>
        <w:tab/>
      </w:r>
      <w:r w:rsidR="004F3A2E">
        <w:rPr>
          <w:rFonts w:cstheme="minorHAnsi"/>
        </w:rPr>
        <w:tab/>
      </w:r>
      <w:r w:rsidR="004F3A2E">
        <w:rPr>
          <w:rFonts w:cstheme="minorHAnsi"/>
        </w:rPr>
        <w:tab/>
      </w:r>
      <w:r w:rsidR="004F3A2E">
        <w:rPr>
          <w:rFonts w:cstheme="minorHAnsi"/>
        </w:rPr>
        <w:tab/>
      </w:r>
      <w:r w:rsidR="007A678E" w:rsidRPr="006C1095">
        <w:rPr>
          <w:rFonts w:cstheme="minorHAnsi"/>
        </w:rPr>
        <w:t>Oui</w:t>
      </w:r>
      <w:r w:rsidR="007A678E">
        <w:rPr>
          <w:rFonts w:cstheme="minorHAnsi"/>
        </w:rPr>
        <w:t xml:space="preserve">  </w:t>
      </w:r>
      <w:sdt>
        <w:sdtPr>
          <w:rPr>
            <w:rFonts w:cstheme="minorHAnsi"/>
          </w:rPr>
          <w:id w:val="-999263091"/>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r w:rsidR="007A678E">
        <w:rPr>
          <w:rFonts w:cstheme="minorHAnsi"/>
        </w:rPr>
        <w:t xml:space="preserve">      </w:t>
      </w:r>
      <w:r w:rsidR="007A678E" w:rsidRPr="006C1095">
        <w:rPr>
          <w:rFonts w:cstheme="minorHAnsi"/>
        </w:rPr>
        <w:t>Non</w:t>
      </w:r>
      <w:sdt>
        <w:sdtPr>
          <w:rPr>
            <w:rFonts w:cstheme="minorHAnsi"/>
          </w:rPr>
          <w:id w:val="-1354800980"/>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p>
    <w:p w14:paraId="08048EED" w14:textId="5BE4AA62" w:rsidR="0025377A" w:rsidRPr="0025377A" w:rsidRDefault="0025377A" w:rsidP="003B755F">
      <w:pPr>
        <w:autoSpaceDE w:val="0"/>
        <w:ind w:left="-284" w:firstLine="0"/>
        <w:rPr>
          <w:rFonts w:ascii="Arial" w:hAnsi="Arial" w:cs="Arial"/>
          <w:sz w:val="20"/>
        </w:rPr>
      </w:pPr>
      <w:r w:rsidRPr="0025377A">
        <w:rPr>
          <w:rFonts w:ascii="Arial" w:hAnsi="Arial" w:cs="Arial"/>
          <w:sz w:val="20"/>
        </w:rPr>
        <w:t>Parents.</w:t>
      </w:r>
      <w:r w:rsidR="004F3A2E">
        <w:rPr>
          <w:rFonts w:ascii="Arial" w:hAnsi="Arial" w:cs="Arial"/>
          <w:sz w:val="20"/>
        </w:rPr>
        <w:tab/>
      </w:r>
      <w:r w:rsidR="004F3A2E">
        <w:rPr>
          <w:rFonts w:ascii="Arial" w:hAnsi="Arial" w:cs="Arial"/>
          <w:sz w:val="20"/>
        </w:rPr>
        <w:tab/>
      </w:r>
      <w:r w:rsidR="004F3A2E">
        <w:rPr>
          <w:rFonts w:ascii="Arial" w:hAnsi="Arial" w:cs="Arial"/>
          <w:sz w:val="20"/>
        </w:rPr>
        <w:tab/>
      </w:r>
      <w:r w:rsidR="004F3A2E">
        <w:rPr>
          <w:rFonts w:ascii="Arial" w:hAnsi="Arial" w:cs="Arial"/>
          <w:sz w:val="20"/>
        </w:rPr>
        <w:tab/>
      </w:r>
      <w:r w:rsidR="007A678E" w:rsidRPr="006C1095">
        <w:rPr>
          <w:rFonts w:cstheme="minorHAnsi"/>
        </w:rPr>
        <w:t>Oui</w:t>
      </w:r>
      <w:r w:rsidR="007A678E">
        <w:rPr>
          <w:rFonts w:cstheme="minorHAnsi"/>
        </w:rPr>
        <w:t xml:space="preserve">  </w:t>
      </w:r>
      <w:sdt>
        <w:sdtPr>
          <w:rPr>
            <w:rFonts w:cstheme="minorHAnsi"/>
          </w:rPr>
          <w:id w:val="-1136722282"/>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r w:rsidR="007A678E">
        <w:rPr>
          <w:rFonts w:cstheme="minorHAnsi"/>
        </w:rPr>
        <w:t xml:space="preserve">      </w:t>
      </w:r>
      <w:r w:rsidR="007A678E" w:rsidRPr="006C1095">
        <w:rPr>
          <w:rFonts w:cstheme="minorHAnsi"/>
        </w:rPr>
        <w:t>Non</w:t>
      </w:r>
      <w:sdt>
        <w:sdtPr>
          <w:rPr>
            <w:rFonts w:cstheme="minorHAnsi"/>
          </w:rPr>
          <w:id w:val="631292663"/>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p>
    <w:p w14:paraId="740EBCCB" w14:textId="7B1F58BD" w:rsidR="00060F3F" w:rsidRDefault="00060F3F" w:rsidP="003B755F">
      <w:pPr>
        <w:autoSpaceDE w:val="0"/>
        <w:ind w:left="-284" w:firstLine="0"/>
        <w:rPr>
          <w:rFonts w:ascii="Arial" w:hAnsi="Arial" w:cs="Arial"/>
          <w:sz w:val="20"/>
        </w:rPr>
      </w:pPr>
      <w:r w:rsidRPr="0025377A">
        <w:rPr>
          <w:rFonts w:ascii="Arial" w:hAnsi="Arial" w:cs="Arial"/>
          <w:sz w:val="20"/>
        </w:rPr>
        <w:t>La Recherche</w:t>
      </w:r>
      <w:r w:rsidR="004F3A2E">
        <w:rPr>
          <w:rFonts w:ascii="Arial" w:hAnsi="Arial" w:cs="Arial"/>
          <w:sz w:val="20"/>
        </w:rPr>
        <w:tab/>
      </w:r>
      <w:r w:rsidR="004F3A2E">
        <w:rPr>
          <w:rFonts w:ascii="Arial" w:hAnsi="Arial" w:cs="Arial"/>
          <w:sz w:val="20"/>
        </w:rPr>
        <w:tab/>
      </w:r>
      <w:r w:rsidR="004F3A2E">
        <w:rPr>
          <w:rFonts w:ascii="Arial" w:hAnsi="Arial" w:cs="Arial"/>
          <w:sz w:val="20"/>
        </w:rPr>
        <w:tab/>
      </w:r>
      <w:r w:rsidRPr="006C1095">
        <w:rPr>
          <w:rFonts w:cstheme="minorHAnsi"/>
        </w:rPr>
        <w:t>Oui</w:t>
      </w:r>
      <w:r>
        <w:rPr>
          <w:rFonts w:cstheme="minorHAnsi"/>
        </w:rPr>
        <w:t xml:space="preserve">  </w:t>
      </w:r>
      <w:sdt>
        <w:sdtPr>
          <w:rPr>
            <w:rFonts w:cstheme="minorHAnsi"/>
          </w:rPr>
          <w:id w:val="-1320416808"/>
          <w14:checkbox>
            <w14:checked w14:val="0"/>
            <w14:checkedState w14:val="2612" w14:font="MS Gothic"/>
            <w14:uncheckedState w14:val="2610" w14:font="MS Gothic"/>
          </w14:checkbox>
        </w:sdtPr>
        <w:sdtEndPr/>
        <w:sdtContent>
          <w:r>
            <w:rPr>
              <w:rFonts w:ascii="MS Gothic" w:eastAsia="MS Gothic" w:hAnsi="MS Gothic" w:cstheme="minorHAnsi" w:hint="eastAsia"/>
            </w:rPr>
            <w:t>☐</w:t>
          </w:r>
        </w:sdtContent>
      </w:sdt>
      <w:r>
        <w:rPr>
          <w:rFonts w:cstheme="minorHAnsi"/>
        </w:rPr>
        <w:t xml:space="preserve">      </w:t>
      </w:r>
      <w:r w:rsidRPr="006C1095">
        <w:rPr>
          <w:rFonts w:cstheme="minorHAnsi"/>
        </w:rPr>
        <w:t>Non</w:t>
      </w:r>
      <w:sdt>
        <w:sdtPr>
          <w:rPr>
            <w:rFonts w:cstheme="minorHAnsi"/>
          </w:rPr>
          <w:id w:val="-92482924"/>
          <w14:checkbox>
            <w14:checked w14:val="0"/>
            <w14:checkedState w14:val="2612" w14:font="MS Gothic"/>
            <w14:uncheckedState w14:val="2610" w14:font="MS Gothic"/>
          </w14:checkbox>
        </w:sdtPr>
        <w:sdtEndPr/>
        <w:sdtContent>
          <w:r w:rsidR="004F3A2E">
            <w:rPr>
              <w:rFonts w:ascii="MS Gothic" w:eastAsia="MS Gothic" w:hAnsi="MS Gothic" w:cstheme="minorHAnsi" w:hint="eastAsia"/>
            </w:rPr>
            <w:t>☐</w:t>
          </w:r>
        </w:sdtContent>
      </w:sdt>
    </w:p>
    <w:p w14:paraId="67448547" w14:textId="77777777" w:rsidR="003B755F" w:rsidRDefault="003B755F" w:rsidP="003B755F">
      <w:pPr>
        <w:autoSpaceDE w:val="0"/>
        <w:ind w:left="-567" w:firstLine="0"/>
        <w:rPr>
          <w:rFonts w:ascii="Arial" w:hAnsi="Arial" w:cs="Arial"/>
          <w:sz w:val="20"/>
        </w:rPr>
        <w:sectPr w:rsidR="003B755F" w:rsidSect="003B755F">
          <w:type w:val="continuous"/>
          <w:pgSz w:w="11906" w:h="16838"/>
          <w:pgMar w:top="1084" w:right="606" w:bottom="1722" w:left="1416" w:header="720" w:footer="708" w:gutter="0"/>
          <w:cols w:num="2" w:space="720"/>
        </w:sectPr>
      </w:pPr>
    </w:p>
    <w:p w14:paraId="746DB420" w14:textId="5D2D25DF" w:rsidR="00060F3F" w:rsidRPr="0025377A" w:rsidRDefault="00060F3F" w:rsidP="003B755F">
      <w:pPr>
        <w:autoSpaceDE w:val="0"/>
        <w:ind w:left="-567" w:firstLine="0"/>
        <w:rPr>
          <w:rFonts w:ascii="Arial" w:hAnsi="Arial" w:cs="Arial"/>
          <w:sz w:val="20"/>
        </w:rPr>
      </w:pPr>
      <w:proofErr w:type="spellStart"/>
      <w:r w:rsidRPr="0025377A">
        <w:rPr>
          <w:rFonts w:ascii="Arial" w:hAnsi="Arial" w:cs="Arial"/>
          <w:sz w:val="20"/>
        </w:rPr>
        <w:lastRenderedPageBreak/>
        <w:t>Epsiloon</w:t>
      </w:r>
      <w:proofErr w:type="spellEnd"/>
      <w:r w:rsidRPr="0025377A">
        <w:rPr>
          <w:rFonts w:ascii="Arial" w:hAnsi="Arial" w:cs="Arial"/>
          <w:sz w:val="20"/>
        </w:rPr>
        <w:t>.</w:t>
      </w:r>
      <w:r w:rsidRPr="007A678E">
        <w:rPr>
          <w:rFonts w:cstheme="minorHAnsi"/>
        </w:rPr>
        <w:t xml:space="preserve"> </w:t>
      </w:r>
      <w:r w:rsidR="004F3A2E">
        <w:rPr>
          <w:rFonts w:cstheme="minorHAnsi"/>
        </w:rPr>
        <w:tab/>
      </w:r>
      <w:r w:rsidR="004F3A2E">
        <w:rPr>
          <w:rFonts w:cstheme="minorHAnsi"/>
        </w:rPr>
        <w:tab/>
      </w:r>
      <w:r w:rsidR="004F3A2E">
        <w:rPr>
          <w:rFonts w:cstheme="minorHAnsi"/>
        </w:rPr>
        <w:tab/>
      </w:r>
      <w:r w:rsidRPr="006C1095">
        <w:rPr>
          <w:rFonts w:cstheme="minorHAnsi"/>
        </w:rPr>
        <w:t>Oui</w:t>
      </w:r>
      <w:r>
        <w:rPr>
          <w:rFonts w:cstheme="minorHAnsi"/>
        </w:rPr>
        <w:t xml:space="preserve">  </w:t>
      </w:r>
      <w:sdt>
        <w:sdtPr>
          <w:rPr>
            <w:rFonts w:cstheme="minorHAnsi"/>
          </w:rPr>
          <w:id w:val="-679510720"/>
          <w14:checkbox>
            <w14:checked w14:val="0"/>
            <w14:checkedState w14:val="2612" w14:font="MS Gothic"/>
            <w14:uncheckedState w14:val="2610" w14:font="MS Gothic"/>
          </w14:checkbox>
        </w:sdtPr>
        <w:sdtEndPr/>
        <w:sdtContent>
          <w:r>
            <w:rPr>
              <w:rFonts w:ascii="MS Gothic" w:eastAsia="MS Gothic" w:hAnsi="MS Gothic" w:cstheme="minorHAnsi" w:hint="eastAsia"/>
            </w:rPr>
            <w:t>☐</w:t>
          </w:r>
        </w:sdtContent>
      </w:sdt>
      <w:r>
        <w:rPr>
          <w:rFonts w:cstheme="minorHAnsi"/>
        </w:rPr>
        <w:t xml:space="preserve">      </w:t>
      </w:r>
      <w:r w:rsidRPr="006C1095">
        <w:rPr>
          <w:rFonts w:cstheme="minorHAnsi"/>
        </w:rPr>
        <w:t>Non</w:t>
      </w:r>
      <w:sdt>
        <w:sdtPr>
          <w:rPr>
            <w:rFonts w:cstheme="minorHAnsi"/>
          </w:rPr>
          <w:id w:val="1345281826"/>
          <w14:checkbox>
            <w14:checked w14:val="0"/>
            <w14:checkedState w14:val="2612" w14:font="MS Gothic"/>
            <w14:uncheckedState w14:val="2610" w14:font="MS Gothic"/>
          </w14:checkbox>
        </w:sdtPr>
        <w:sdtEndPr/>
        <w:sdtContent>
          <w:r w:rsidR="004F3A2E">
            <w:rPr>
              <w:rFonts w:ascii="MS Gothic" w:eastAsia="MS Gothic" w:hAnsi="MS Gothic" w:cstheme="minorHAnsi" w:hint="eastAsia"/>
            </w:rPr>
            <w:t>☐</w:t>
          </w:r>
        </w:sdtContent>
      </w:sdt>
    </w:p>
    <w:p w14:paraId="1D59C47D" w14:textId="4D3EBE82" w:rsidR="003B755F" w:rsidRDefault="003B755F" w:rsidP="003B755F">
      <w:pPr>
        <w:autoSpaceDE w:val="0"/>
        <w:ind w:left="-567"/>
        <w:rPr>
          <w:rFonts w:ascii="Arial" w:hAnsi="Arial" w:cs="Arial"/>
          <w:sz w:val="20"/>
        </w:rPr>
      </w:pPr>
      <w:r w:rsidRPr="0025377A">
        <w:rPr>
          <w:rFonts w:ascii="Arial" w:hAnsi="Arial" w:cs="Arial"/>
          <w:sz w:val="20"/>
        </w:rPr>
        <w:t>Sciences et avenir</w:t>
      </w:r>
      <w:r w:rsidR="004F3A2E">
        <w:rPr>
          <w:rFonts w:ascii="Arial" w:hAnsi="Arial" w:cs="Arial"/>
          <w:sz w:val="20"/>
        </w:rPr>
        <w:tab/>
      </w:r>
      <w:r w:rsidR="004F3A2E">
        <w:rPr>
          <w:rFonts w:ascii="Arial" w:hAnsi="Arial" w:cs="Arial"/>
          <w:sz w:val="20"/>
        </w:rPr>
        <w:tab/>
      </w:r>
      <w:r w:rsidRPr="006C1095">
        <w:rPr>
          <w:rFonts w:cstheme="minorHAnsi"/>
        </w:rPr>
        <w:t>Oui</w:t>
      </w:r>
      <w:r>
        <w:rPr>
          <w:rFonts w:cstheme="minorHAnsi"/>
        </w:rPr>
        <w:t xml:space="preserve">  </w:t>
      </w:r>
      <w:sdt>
        <w:sdtPr>
          <w:rPr>
            <w:rFonts w:cstheme="minorHAnsi"/>
          </w:rPr>
          <w:id w:val="-534589167"/>
          <w14:checkbox>
            <w14:checked w14:val="0"/>
            <w14:checkedState w14:val="2612" w14:font="MS Gothic"/>
            <w14:uncheckedState w14:val="2610" w14:font="MS Gothic"/>
          </w14:checkbox>
        </w:sdtPr>
        <w:sdtEndPr/>
        <w:sdtContent>
          <w:r>
            <w:rPr>
              <w:rFonts w:ascii="MS Gothic" w:eastAsia="MS Gothic" w:hAnsi="MS Gothic" w:cstheme="minorHAnsi" w:hint="eastAsia"/>
            </w:rPr>
            <w:t>☐</w:t>
          </w:r>
        </w:sdtContent>
      </w:sdt>
      <w:r>
        <w:rPr>
          <w:rFonts w:cstheme="minorHAnsi"/>
        </w:rPr>
        <w:t xml:space="preserve">      </w:t>
      </w:r>
      <w:r w:rsidRPr="006C1095">
        <w:rPr>
          <w:rFonts w:cstheme="minorHAnsi"/>
        </w:rPr>
        <w:t>Non</w:t>
      </w:r>
      <w:sdt>
        <w:sdtPr>
          <w:rPr>
            <w:rFonts w:cstheme="minorHAnsi"/>
          </w:rPr>
          <w:id w:val="-739555924"/>
          <w14:checkbox>
            <w14:checked w14:val="0"/>
            <w14:checkedState w14:val="2612" w14:font="MS Gothic"/>
            <w14:uncheckedState w14:val="2610" w14:font="MS Gothic"/>
          </w14:checkbox>
        </w:sdtPr>
        <w:sdtEndPr/>
        <w:sdtContent>
          <w:r>
            <w:rPr>
              <w:rFonts w:ascii="MS Gothic" w:eastAsia="MS Gothic" w:hAnsi="MS Gothic" w:cstheme="minorHAnsi" w:hint="eastAsia"/>
            </w:rPr>
            <w:t>☐</w:t>
          </w:r>
        </w:sdtContent>
      </w:sdt>
    </w:p>
    <w:p w14:paraId="7AA7207A" w14:textId="77777777" w:rsidR="003B755F" w:rsidRPr="0025377A" w:rsidRDefault="003B755F" w:rsidP="0025377A">
      <w:pPr>
        <w:autoSpaceDE w:val="0"/>
        <w:rPr>
          <w:rFonts w:ascii="Arial" w:hAnsi="Arial" w:cs="Arial"/>
          <w:sz w:val="20"/>
        </w:rPr>
      </w:pPr>
    </w:p>
    <w:p w14:paraId="41454F07" w14:textId="3D5AEC5B" w:rsidR="0025377A" w:rsidRDefault="0025377A" w:rsidP="003B755F">
      <w:pPr>
        <w:autoSpaceDE w:val="0"/>
        <w:ind w:left="-567"/>
        <w:rPr>
          <w:rFonts w:ascii="Arial" w:hAnsi="Arial" w:cs="Arial"/>
          <w:b/>
          <w:i/>
          <w:sz w:val="20"/>
        </w:rPr>
      </w:pPr>
      <w:r w:rsidRPr="002777E8">
        <w:rPr>
          <w:rFonts w:ascii="Arial" w:hAnsi="Arial" w:cs="Arial"/>
          <w:b/>
          <w:i/>
          <w:sz w:val="20"/>
        </w:rPr>
        <w:t xml:space="preserve">Presse télé/communication </w:t>
      </w:r>
    </w:p>
    <w:p w14:paraId="23711CF1" w14:textId="77777777" w:rsidR="008E2A08" w:rsidRPr="002777E8" w:rsidRDefault="008E2A08" w:rsidP="003B755F">
      <w:pPr>
        <w:autoSpaceDE w:val="0"/>
        <w:ind w:left="-567"/>
        <w:rPr>
          <w:rFonts w:ascii="Arial" w:hAnsi="Arial" w:cs="Arial"/>
          <w:b/>
          <w:i/>
          <w:sz w:val="20"/>
        </w:rPr>
      </w:pPr>
    </w:p>
    <w:p w14:paraId="77ADA097" w14:textId="77777777" w:rsidR="003B755F" w:rsidRDefault="003B755F" w:rsidP="003B755F">
      <w:pPr>
        <w:autoSpaceDE w:val="0"/>
        <w:ind w:left="-567"/>
        <w:rPr>
          <w:rFonts w:ascii="Arial" w:hAnsi="Arial" w:cs="Arial"/>
          <w:sz w:val="20"/>
        </w:rPr>
        <w:sectPr w:rsidR="003B755F" w:rsidSect="00462E2F">
          <w:type w:val="continuous"/>
          <w:pgSz w:w="11906" w:h="16838"/>
          <w:pgMar w:top="1084" w:right="606" w:bottom="1722" w:left="1416" w:header="720" w:footer="708" w:gutter="0"/>
          <w:cols w:space="720"/>
        </w:sectPr>
      </w:pPr>
    </w:p>
    <w:p w14:paraId="54EEB2A1" w14:textId="6600B3E6" w:rsidR="00B41BC4" w:rsidRDefault="0025377A" w:rsidP="003B755F">
      <w:pPr>
        <w:autoSpaceDE w:val="0"/>
        <w:ind w:left="-567" w:firstLine="0"/>
        <w:rPr>
          <w:rFonts w:ascii="Arial" w:hAnsi="Arial" w:cs="Arial"/>
          <w:sz w:val="20"/>
        </w:rPr>
      </w:pPr>
      <w:r w:rsidRPr="0025377A">
        <w:rPr>
          <w:rFonts w:ascii="Arial" w:hAnsi="Arial" w:cs="Arial"/>
          <w:sz w:val="20"/>
        </w:rPr>
        <w:lastRenderedPageBreak/>
        <w:t xml:space="preserve">CB news </w:t>
      </w:r>
      <w:r w:rsidR="004F3A2E">
        <w:rPr>
          <w:rFonts w:ascii="Arial" w:hAnsi="Arial" w:cs="Arial"/>
          <w:sz w:val="20"/>
        </w:rPr>
        <w:tab/>
      </w:r>
      <w:r w:rsidR="004F3A2E">
        <w:rPr>
          <w:rFonts w:ascii="Arial" w:hAnsi="Arial" w:cs="Arial"/>
          <w:sz w:val="20"/>
        </w:rPr>
        <w:tab/>
      </w:r>
      <w:r w:rsidR="004F3A2E">
        <w:rPr>
          <w:rFonts w:ascii="Arial" w:hAnsi="Arial" w:cs="Arial"/>
          <w:sz w:val="20"/>
        </w:rPr>
        <w:tab/>
      </w:r>
      <w:r w:rsidR="007A678E" w:rsidRPr="006C1095">
        <w:rPr>
          <w:rFonts w:cstheme="minorHAnsi"/>
        </w:rPr>
        <w:t>Oui</w:t>
      </w:r>
      <w:r w:rsidR="007A678E">
        <w:rPr>
          <w:rFonts w:cstheme="minorHAnsi"/>
        </w:rPr>
        <w:t xml:space="preserve">  </w:t>
      </w:r>
      <w:sdt>
        <w:sdtPr>
          <w:rPr>
            <w:rFonts w:cstheme="minorHAnsi"/>
          </w:rPr>
          <w:id w:val="-683591407"/>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r w:rsidR="007A678E">
        <w:rPr>
          <w:rFonts w:cstheme="minorHAnsi"/>
        </w:rPr>
        <w:t xml:space="preserve">      </w:t>
      </w:r>
      <w:r w:rsidR="007A678E" w:rsidRPr="006C1095">
        <w:rPr>
          <w:rFonts w:cstheme="minorHAnsi"/>
        </w:rPr>
        <w:t>Non</w:t>
      </w:r>
      <w:sdt>
        <w:sdtPr>
          <w:rPr>
            <w:rFonts w:cstheme="minorHAnsi"/>
          </w:rPr>
          <w:id w:val="-1828121956"/>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p>
    <w:p w14:paraId="2E5ABAF4" w14:textId="0541267A" w:rsidR="00B41BC4" w:rsidRDefault="0025377A" w:rsidP="003B755F">
      <w:pPr>
        <w:autoSpaceDE w:val="0"/>
        <w:ind w:left="-567" w:firstLine="0"/>
        <w:rPr>
          <w:rFonts w:ascii="Arial" w:hAnsi="Arial" w:cs="Arial"/>
          <w:sz w:val="20"/>
        </w:rPr>
      </w:pPr>
      <w:r w:rsidRPr="0025377A">
        <w:rPr>
          <w:rFonts w:ascii="Arial" w:hAnsi="Arial" w:cs="Arial"/>
          <w:sz w:val="20"/>
        </w:rPr>
        <w:t xml:space="preserve">Communication </w:t>
      </w:r>
      <w:r w:rsidR="004F3A2E">
        <w:rPr>
          <w:rFonts w:ascii="Arial" w:hAnsi="Arial" w:cs="Arial"/>
          <w:sz w:val="20"/>
        </w:rPr>
        <w:tab/>
      </w:r>
      <w:r w:rsidR="004F3A2E">
        <w:rPr>
          <w:rFonts w:ascii="Arial" w:hAnsi="Arial" w:cs="Arial"/>
          <w:sz w:val="20"/>
        </w:rPr>
        <w:tab/>
      </w:r>
      <w:r w:rsidR="007A678E" w:rsidRPr="006C1095">
        <w:rPr>
          <w:rFonts w:cstheme="minorHAnsi"/>
        </w:rPr>
        <w:t>Oui</w:t>
      </w:r>
      <w:r w:rsidR="007A678E">
        <w:rPr>
          <w:rFonts w:cstheme="minorHAnsi"/>
        </w:rPr>
        <w:t xml:space="preserve">  </w:t>
      </w:r>
      <w:sdt>
        <w:sdtPr>
          <w:rPr>
            <w:rFonts w:cstheme="minorHAnsi"/>
          </w:rPr>
          <w:id w:val="-108900790"/>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r w:rsidR="007A678E">
        <w:rPr>
          <w:rFonts w:cstheme="minorHAnsi"/>
        </w:rPr>
        <w:t xml:space="preserve">      </w:t>
      </w:r>
      <w:r w:rsidR="007A678E" w:rsidRPr="006C1095">
        <w:rPr>
          <w:rFonts w:cstheme="minorHAnsi"/>
        </w:rPr>
        <w:t>Non</w:t>
      </w:r>
      <w:sdt>
        <w:sdtPr>
          <w:rPr>
            <w:rFonts w:cstheme="minorHAnsi"/>
          </w:rPr>
          <w:id w:val="-1191443537"/>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p>
    <w:p w14:paraId="74CD9559" w14:textId="2F6DCE25" w:rsidR="00B41BC4" w:rsidRDefault="0025377A" w:rsidP="003B755F">
      <w:pPr>
        <w:autoSpaceDE w:val="0"/>
        <w:ind w:left="-567" w:firstLine="0"/>
        <w:rPr>
          <w:rFonts w:ascii="Arial" w:hAnsi="Arial" w:cs="Arial"/>
          <w:sz w:val="20"/>
        </w:rPr>
      </w:pPr>
      <w:r w:rsidRPr="0025377A">
        <w:rPr>
          <w:rFonts w:ascii="Arial" w:hAnsi="Arial" w:cs="Arial"/>
          <w:sz w:val="20"/>
        </w:rPr>
        <w:t xml:space="preserve">Stratégies </w:t>
      </w:r>
      <w:r w:rsidR="004F3A2E">
        <w:rPr>
          <w:rFonts w:ascii="Arial" w:hAnsi="Arial" w:cs="Arial"/>
          <w:sz w:val="20"/>
        </w:rPr>
        <w:tab/>
      </w:r>
      <w:r w:rsidR="004F3A2E">
        <w:rPr>
          <w:rFonts w:ascii="Arial" w:hAnsi="Arial" w:cs="Arial"/>
          <w:sz w:val="20"/>
        </w:rPr>
        <w:tab/>
      </w:r>
      <w:r w:rsidR="004F3A2E">
        <w:rPr>
          <w:rFonts w:ascii="Arial" w:hAnsi="Arial" w:cs="Arial"/>
          <w:sz w:val="20"/>
        </w:rPr>
        <w:tab/>
      </w:r>
      <w:r w:rsidR="007A678E" w:rsidRPr="006C1095">
        <w:rPr>
          <w:rFonts w:cstheme="minorHAnsi"/>
        </w:rPr>
        <w:t>Oui</w:t>
      </w:r>
      <w:r w:rsidR="007A678E">
        <w:rPr>
          <w:rFonts w:cstheme="minorHAnsi"/>
        </w:rPr>
        <w:t xml:space="preserve">  </w:t>
      </w:r>
      <w:sdt>
        <w:sdtPr>
          <w:rPr>
            <w:rFonts w:cstheme="minorHAnsi"/>
          </w:rPr>
          <w:id w:val="-1869908338"/>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r w:rsidR="007A678E">
        <w:rPr>
          <w:rFonts w:cstheme="minorHAnsi"/>
        </w:rPr>
        <w:t xml:space="preserve">      </w:t>
      </w:r>
      <w:r w:rsidR="007A678E" w:rsidRPr="006C1095">
        <w:rPr>
          <w:rFonts w:cstheme="minorHAnsi"/>
        </w:rPr>
        <w:t>Non</w:t>
      </w:r>
      <w:sdt>
        <w:sdtPr>
          <w:rPr>
            <w:rFonts w:cstheme="minorHAnsi"/>
          </w:rPr>
          <w:id w:val="1974251950"/>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p>
    <w:p w14:paraId="041DF1BB" w14:textId="2B67B859" w:rsidR="00B41BC4" w:rsidRDefault="0025377A" w:rsidP="003B755F">
      <w:pPr>
        <w:autoSpaceDE w:val="0"/>
        <w:ind w:left="-567" w:firstLine="0"/>
        <w:rPr>
          <w:rFonts w:ascii="Arial" w:hAnsi="Arial" w:cs="Arial"/>
          <w:sz w:val="20"/>
        </w:rPr>
      </w:pPr>
      <w:r w:rsidRPr="0025377A">
        <w:rPr>
          <w:rFonts w:ascii="Arial" w:hAnsi="Arial" w:cs="Arial"/>
          <w:sz w:val="20"/>
        </w:rPr>
        <w:t>Stratégies newslette</w:t>
      </w:r>
      <w:r w:rsidR="002464E0">
        <w:rPr>
          <w:rFonts w:ascii="Arial" w:hAnsi="Arial" w:cs="Arial"/>
          <w:sz w:val="20"/>
        </w:rPr>
        <w:t>r</w:t>
      </w:r>
      <w:r w:rsidR="004F3A2E">
        <w:rPr>
          <w:rFonts w:ascii="Arial" w:hAnsi="Arial" w:cs="Arial"/>
          <w:sz w:val="20"/>
        </w:rPr>
        <w:tab/>
      </w:r>
      <w:r w:rsidR="004F3A2E">
        <w:rPr>
          <w:rFonts w:ascii="Arial" w:hAnsi="Arial" w:cs="Arial"/>
          <w:sz w:val="20"/>
        </w:rPr>
        <w:tab/>
      </w:r>
      <w:r w:rsidR="007A678E" w:rsidRPr="006C1095">
        <w:rPr>
          <w:rFonts w:cstheme="minorHAnsi"/>
        </w:rPr>
        <w:t>Oui</w:t>
      </w:r>
      <w:r w:rsidR="007A678E">
        <w:rPr>
          <w:rFonts w:cstheme="minorHAnsi"/>
        </w:rPr>
        <w:t xml:space="preserve">  </w:t>
      </w:r>
      <w:sdt>
        <w:sdtPr>
          <w:rPr>
            <w:rFonts w:cstheme="minorHAnsi"/>
          </w:rPr>
          <w:id w:val="1022519306"/>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r w:rsidR="007A678E">
        <w:rPr>
          <w:rFonts w:cstheme="minorHAnsi"/>
        </w:rPr>
        <w:t xml:space="preserve">      </w:t>
      </w:r>
      <w:r w:rsidR="007A678E" w:rsidRPr="006C1095">
        <w:rPr>
          <w:rFonts w:cstheme="minorHAnsi"/>
        </w:rPr>
        <w:t>Non</w:t>
      </w:r>
      <w:sdt>
        <w:sdtPr>
          <w:rPr>
            <w:rFonts w:cstheme="minorHAnsi"/>
          </w:rPr>
          <w:id w:val="-1672327276"/>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p>
    <w:p w14:paraId="28432D89" w14:textId="4517EDA5" w:rsidR="00B41BC4" w:rsidRDefault="0025377A" w:rsidP="003B755F">
      <w:pPr>
        <w:autoSpaceDE w:val="0"/>
        <w:ind w:left="-567" w:firstLine="0"/>
        <w:rPr>
          <w:rFonts w:ascii="Arial" w:hAnsi="Arial" w:cs="Arial"/>
          <w:sz w:val="20"/>
        </w:rPr>
      </w:pPr>
      <w:r w:rsidRPr="0025377A">
        <w:rPr>
          <w:rFonts w:ascii="Arial" w:hAnsi="Arial" w:cs="Arial"/>
          <w:sz w:val="20"/>
        </w:rPr>
        <w:t xml:space="preserve">Télérama </w:t>
      </w:r>
      <w:r w:rsidR="004F3A2E">
        <w:rPr>
          <w:rFonts w:ascii="Arial" w:hAnsi="Arial" w:cs="Arial"/>
          <w:sz w:val="20"/>
        </w:rPr>
        <w:tab/>
      </w:r>
      <w:r w:rsidR="004F3A2E">
        <w:rPr>
          <w:rFonts w:ascii="Arial" w:hAnsi="Arial" w:cs="Arial"/>
          <w:sz w:val="20"/>
        </w:rPr>
        <w:tab/>
      </w:r>
      <w:r w:rsidR="004F3A2E">
        <w:rPr>
          <w:rFonts w:ascii="Arial" w:hAnsi="Arial" w:cs="Arial"/>
          <w:sz w:val="20"/>
        </w:rPr>
        <w:tab/>
      </w:r>
      <w:r w:rsidR="007A678E" w:rsidRPr="006C1095">
        <w:rPr>
          <w:rFonts w:cstheme="minorHAnsi"/>
        </w:rPr>
        <w:t>Oui</w:t>
      </w:r>
      <w:r w:rsidR="007A678E">
        <w:rPr>
          <w:rFonts w:cstheme="minorHAnsi"/>
        </w:rPr>
        <w:t xml:space="preserve">  </w:t>
      </w:r>
      <w:sdt>
        <w:sdtPr>
          <w:rPr>
            <w:rFonts w:cstheme="minorHAnsi"/>
          </w:rPr>
          <w:id w:val="684336744"/>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r w:rsidR="007A678E">
        <w:rPr>
          <w:rFonts w:cstheme="minorHAnsi"/>
        </w:rPr>
        <w:t xml:space="preserve">      </w:t>
      </w:r>
      <w:r w:rsidR="007A678E" w:rsidRPr="006C1095">
        <w:rPr>
          <w:rFonts w:cstheme="minorHAnsi"/>
        </w:rPr>
        <w:t>Non</w:t>
      </w:r>
      <w:sdt>
        <w:sdtPr>
          <w:rPr>
            <w:rFonts w:cstheme="minorHAnsi"/>
          </w:rPr>
          <w:id w:val="-1292815033"/>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p>
    <w:p w14:paraId="30EFB7E0" w14:textId="4204BF70" w:rsidR="00B41BC4" w:rsidRDefault="0025377A" w:rsidP="003B755F">
      <w:pPr>
        <w:autoSpaceDE w:val="0"/>
        <w:ind w:left="-567" w:firstLine="0"/>
        <w:rPr>
          <w:rFonts w:ascii="Arial" w:hAnsi="Arial" w:cs="Arial"/>
          <w:sz w:val="20"/>
        </w:rPr>
      </w:pPr>
      <w:r w:rsidRPr="0025377A">
        <w:rPr>
          <w:rFonts w:ascii="Arial" w:hAnsi="Arial" w:cs="Arial"/>
          <w:sz w:val="20"/>
        </w:rPr>
        <w:t xml:space="preserve">Télé 2 semaines </w:t>
      </w:r>
      <w:r w:rsidR="004F3A2E">
        <w:rPr>
          <w:rFonts w:ascii="Arial" w:hAnsi="Arial" w:cs="Arial"/>
          <w:sz w:val="20"/>
        </w:rPr>
        <w:tab/>
      </w:r>
      <w:r w:rsidR="004F3A2E">
        <w:rPr>
          <w:rFonts w:ascii="Arial" w:hAnsi="Arial" w:cs="Arial"/>
          <w:sz w:val="20"/>
        </w:rPr>
        <w:tab/>
      </w:r>
      <w:r w:rsidR="007A678E" w:rsidRPr="006C1095">
        <w:rPr>
          <w:rFonts w:cstheme="minorHAnsi"/>
        </w:rPr>
        <w:t>Oui</w:t>
      </w:r>
      <w:r w:rsidR="007A678E">
        <w:rPr>
          <w:rFonts w:cstheme="minorHAnsi"/>
        </w:rPr>
        <w:t xml:space="preserve">  </w:t>
      </w:r>
      <w:sdt>
        <w:sdtPr>
          <w:rPr>
            <w:rFonts w:cstheme="minorHAnsi"/>
          </w:rPr>
          <w:id w:val="742924344"/>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r w:rsidR="007A678E">
        <w:rPr>
          <w:rFonts w:cstheme="minorHAnsi"/>
        </w:rPr>
        <w:t xml:space="preserve">      </w:t>
      </w:r>
      <w:r w:rsidR="007A678E" w:rsidRPr="006C1095">
        <w:rPr>
          <w:rFonts w:cstheme="minorHAnsi"/>
        </w:rPr>
        <w:t>Non</w:t>
      </w:r>
      <w:sdt>
        <w:sdtPr>
          <w:rPr>
            <w:rFonts w:cstheme="minorHAnsi"/>
          </w:rPr>
          <w:id w:val="1141854482"/>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p>
    <w:p w14:paraId="49997207" w14:textId="44025FBD" w:rsidR="00B41BC4" w:rsidRDefault="0025377A" w:rsidP="003B755F">
      <w:pPr>
        <w:autoSpaceDE w:val="0"/>
        <w:ind w:left="-284" w:firstLine="0"/>
        <w:rPr>
          <w:rFonts w:ascii="Arial" w:hAnsi="Arial" w:cs="Arial"/>
          <w:sz w:val="20"/>
        </w:rPr>
      </w:pPr>
      <w:r w:rsidRPr="0025377A">
        <w:rPr>
          <w:rFonts w:ascii="Arial" w:hAnsi="Arial" w:cs="Arial"/>
          <w:sz w:val="20"/>
        </w:rPr>
        <w:lastRenderedPageBreak/>
        <w:t xml:space="preserve">Télé 7 jours </w:t>
      </w:r>
      <w:r w:rsidR="004F3A2E">
        <w:rPr>
          <w:rFonts w:ascii="Arial" w:hAnsi="Arial" w:cs="Arial"/>
          <w:sz w:val="20"/>
        </w:rPr>
        <w:tab/>
      </w:r>
      <w:r w:rsidR="004F3A2E">
        <w:rPr>
          <w:rFonts w:ascii="Arial" w:hAnsi="Arial" w:cs="Arial"/>
          <w:sz w:val="20"/>
        </w:rPr>
        <w:tab/>
      </w:r>
      <w:r w:rsidR="004F3A2E">
        <w:rPr>
          <w:rFonts w:ascii="Arial" w:hAnsi="Arial" w:cs="Arial"/>
          <w:sz w:val="20"/>
        </w:rPr>
        <w:tab/>
      </w:r>
      <w:r w:rsidR="007A678E" w:rsidRPr="006C1095">
        <w:rPr>
          <w:rFonts w:cstheme="minorHAnsi"/>
        </w:rPr>
        <w:t>Oui</w:t>
      </w:r>
      <w:r w:rsidR="007A678E">
        <w:rPr>
          <w:rFonts w:cstheme="minorHAnsi"/>
        </w:rPr>
        <w:t xml:space="preserve">  </w:t>
      </w:r>
      <w:sdt>
        <w:sdtPr>
          <w:rPr>
            <w:rFonts w:cstheme="minorHAnsi"/>
          </w:rPr>
          <w:id w:val="-1731526301"/>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r w:rsidR="007A678E">
        <w:rPr>
          <w:rFonts w:cstheme="minorHAnsi"/>
        </w:rPr>
        <w:t xml:space="preserve">      </w:t>
      </w:r>
      <w:r w:rsidR="007A678E" w:rsidRPr="006C1095">
        <w:rPr>
          <w:rFonts w:cstheme="minorHAnsi"/>
        </w:rPr>
        <w:t>Non</w:t>
      </w:r>
      <w:sdt>
        <w:sdtPr>
          <w:rPr>
            <w:rFonts w:cstheme="minorHAnsi"/>
          </w:rPr>
          <w:id w:val="-2030324412"/>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p>
    <w:p w14:paraId="54DF140C" w14:textId="2A1F9FB1" w:rsidR="00B41BC4" w:rsidRDefault="0025377A" w:rsidP="003B755F">
      <w:pPr>
        <w:autoSpaceDE w:val="0"/>
        <w:ind w:left="-284" w:firstLine="0"/>
        <w:rPr>
          <w:rFonts w:ascii="Arial" w:hAnsi="Arial" w:cs="Arial"/>
          <w:sz w:val="20"/>
        </w:rPr>
      </w:pPr>
      <w:r w:rsidRPr="0025377A">
        <w:rPr>
          <w:rFonts w:ascii="Arial" w:hAnsi="Arial" w:cs="Arial"/>
          <w:sz w:val="20"/>
        </w:rPr>
        <w:t xml:space="preserve">Télé Loisirs </w:t>
      </w:r>
      <w:r w:rsidR="004F3A2E">
        <w:rPr>
          <w:rFonts w:ascii="Arial" w:hAnsi="Arial" w:cs="Arial"/>
          <w:sz w:val="20"/>
        </w:rPr>
        <w:tab/>
      </w:r>
      <w:r w:rsidR="004F3A2E">
        <w:rPr>
          <w:rFonts w:ascii="Arial" w:hAnsi="Arial" w:cs="Arial"/>
          <w:sz w:val="20"/>
        </w:rPr>
        <w:tab/>
      </w:r>
      <w:r w:rsidR="004F3A2E">
        <w:rPr>
          <w:rFonts w:ascii="Arial" w:hAnsi="Arial" w:cs="Arial"/>
          <w:sz w:val="20"/>
        </w:rPr>
        <w:tab/>
      </w:r>
      <w:r w:rsidR="007A678E" w:rsidRPr="006C1095">
        <w:rPr>
          <w:rFonts w:cstheme="minorHAnsi"/>
        </w:rPr>
        <w:t>Oui</w:t>
      </w:r>
      <w:r w:rsidR="007A678E">
        <w:rPr>
          <w:rFonts w:cstheme="minorHAnsi"/>
        </w:rPr>
        <w:t xml:space="preserve">  </w:t>
      </w:r>
      <w:sdt>
        <w:sdtPr>
          <w:rPr>
            <w:rFonts w:cstheme="minorHAnsi"/>
          </w:rPr>
          <w:id w:val="28077018"/>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r w:rsidR="007A678E">
        <w:rPr>
          <w:rFonts w:cstheme="minorHAnsi"/>
        </w:rPr>
        <w:t xml:space="preserve">      </w:t>
      </w:r>
      <w:r w:rsidR="007A678E" w:rsidRPr="006C1095">
        <w:rPr>
          <w:rFonts w:cstheme="minorHAnsi"/>
        </w:rPr>
        <w:t>Non</w:t>
      </w:r>
      <w:sdt>
        <w:sdtPr>
          <w:rPr>
            <w:rFonts w:cstheme="minorHAnsi"/>
          </w:rPr>
          <w:id w:val="-354813783"/>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p>
    <w:p w14:paraId="5DFB0C6E" w14:textId="1A3E0E76" w:rsidR="00B41BC4" w:rsidRDefault="0025377A" w:rsidP="003B755F">
      <w:pPr>
        <w:autoSpaceDE w:val="0"/>
        <w:ind w:left="-284" w:firstLine="0"/>
        <w:rPr>
          <w:rFonts w:ascii="Arial" w:hAnsi="Arial" w:cs="Arial"/>
          <w:sz w:val="20"/>
        </w:rPr>
      </w:pPr>
      <w:r w:rsidRPr="0025377A">
        <w:rPr>
          <w:rFonts w:ascii="Arial" w:hAnsi="Arial" w:cs="Arial"/>
          <w:sz w:val="20"/>
        </w:rPr>
        <w:t>Télé magazine</w:t>
      </w:r>
      <w:r w:rsidR="004F3A2E">
        <w:rPr>
          <w:rFonts w:ascii="Arial" w:hAnsi="Arial" w:cs="Arial"/>
          <w:sz w:val="20"/>
        </w:rPr>
        <w:tab/>
      </w:r>
      <w:r w:rsidR="004F3A2E">
        <w:rPr>
          <w:rFonts w:ascii="Arial" w:hAnsi="Arial" w:cs="Arial"/>
          <w:sz w:val="20"/>
        </w:rPr>
        <w:tab/>
      </w:r>
      <w:r w:rsidR="004F3A2E">
        <w:rPr>
          <w:rFonts w:ascii="Arial" w:hAnsi="Arial" w:cs="Arial"/>
          <w:sz w:val="20"/>
        </w:rPr>
        <w:tab/>
      </w:r>
      <w:r w:rsidR="007A678E" w:rsidRPr="006C1095">
        <w:rPr>
          <w:rFonts w:cstheme="minorHAnsi"/>
        </w:rPr>
        <w:t>Oui</w:t>
      </w:r>
      <w:r w:rsidR="007A678E">
        <w:rPr>
          <w:rFonts w:cstheme="minorHAnsi"/>
        </w:rPr>
        <w:t xml:space="preserve">  </w:t>
      </w:r>
      <w:sdt>
        <w:sdtPr>
          <w:rPr>
            <w:rFonts w:cstheme="minorHAnsi"/>
          </w:rPr>
          <w:id w:val="-1865280424"/>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r w:rsidR="007A678E">
        <w:rPr>
          <w:rFonts w:cstheme="minorHAnsi"/>
        </w:rPr>
        <w:t xml:space="preserve">      </w:t>
      </w:r>
      <w:r w:rsidR="007A678E" w:rsidRPr="006C1095">
        <w:rPr>
          <w:rFonts w:cstheme="minorHAnsi"/>
        </w:rPr>
        <w:t>Non</w:t>
      </w:r>
      <w:sdt>
        <w:sdtPr>
          <w:rPr>
            <w:rFonts w:cstheme="minorHAnsi"/>
          </w:rPr>
          <w:id w:val="-815645371"/>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p>
    <w:p w14:paraId="66A3290C" w14:textId="7D3D9356" w:rsidR="00B41BC4" w:rsidRDefault="0025377A" w:rsidP="003B755F">
      <w:pPr>
        <w:autoSpaceDE w:val="0"/>
        <w:ind w:left="-284" w:firstLine="0"/>
        <w:rPr>
          <w:rFonts w:ascii="Arial" w:hAnsi="Arial" w:cs="Arial"/>
          <w:sz w:val="20"/>
        </w:rPr>
      </w:pPr>
      <w:r w:rsidRPr="0025377A">
        <w:rPr>
          <w:rFonts w:ascii="Arial" w:hAnsi="Arial" w:cs="Arial"/>
          <w:sz w:val="20"/>
        </w:rPr>
        <w:t>Télé poche</w:t>
      </w:r>
      <w:r w:rsidR="004F3A2E">
        <w:rPr>
          <w:rFonts w:ascii="Arial" w:hAnsi="Arial" w:cs="Arial"/>
          <w:sz w:val="20"/>
        </w:rPr>
        <w:tab/>
      </w:r>
      <w:r w:rsidR="002464E0">
        <w:rPr>
          <w:rFonts w:ascii="Arial" w:hAnsi="Arial" w:cs="Arial"/>
          <w:sz w:val="20"/>
        </w:rPr>
        <w:tab/>
      </w:r>
      <w:r w:rsidR="004F3A2E">
        <w:rPr>
          <w:rFonts w:ascii="Arial" w:hAnsi="Arial" w:cs="Arial"/>
          <w:sz w:val="20"/>
        </w:rPr>
        <w:tab/>
      </w:r>
      <w:r w:rsidR="004F3A2E">
        <w:rPr>
          <w:rFonts w:ascii="Arial" w:hAnsi="Arial" w:cs="Arial"/>
          <w:sz w:val="20"/>
        </w:rPr>
        <w:tab/>
      </w:r>
      <w:r w:rsidR="007A678E" w:rsidRPr="006C1095">
        <w:rPr>
          <w:rFonts w:cstheme="minorHAnsi"/>
        </w:rPr>
        <w:t>Oui</w:t>
      </w:r>
      <w:r w:rsidR="007A678E">
        <w:rPr>
          <w:rFonts w:cstheme="minorHAnsi"/>
        </w:rPr>
        <w:t xml:space="preserve">  </w:t>
      </w:r>
      <w:sdt>
        <w:sdtPr>
          <w:rPr>
            <w:rFonts w:cstheme="minorHAnsi"/>
          </w:rPr>
          <w:id w:val="984752823"/>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r w:rsidR="007A678E">
        <w:rPr>
          <w:rFonts w:cstheme="minorHAnsi"/>
        </w:rPr>
        <w:t xml:space="preserve">      </w:t>
      </w:r>
      <w:r w:rsidR="007A678E" w:rsidRPr="006C1095">
        <w:rPr>
          <w:rFonts w:cstheme="minorHAnsi"/>
        </w:rPr>
        <w:t>Non</w:t>
      </w:r>
      <w:sdt>
        <w:sdtPr>
          <w:rPr>
            <w:rFonts w:cstheme="minorHAnsi"/>
          </w:rPr>
          <w:id w:val="447048514"/>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p>
    <w:p w14:paraId="400619B5" w14:textId="58818E51" w:rsidR="00B41BC4" w:rsidRDefault="0025377A" w:rsidP="003B755F">
      <w:pPr>
        <w:autoSpaceDE w:val="0"/>
        <w:ind w:left="-284" w:firstLine="0"/>
        <w:rPr>
          <w:rFonts w:ascii="Arial" w:hAnsi="Arial" w:cs="Arial"/>
          <w:sz w:val="20"/>
        </w:rPr>
      </w:pPr>
      <w:r w:rsidRPr="0025377A">
        <w:rPr>
          <w:rFonts w:ascii="Arial" w:hAnsi="Arial" w:cs="Arial"/>
          <w:sz w:val="20"/>
        </w:rPr>
        <w:t>Télé star</w:t>
      </w:r>
      <w:r w:rsidR="004F3A2E">
        <w:rPr>
          <w:rFonts w:ascii="Arial" w:hAnsi="Arial" w:cs="Arial"/>
          <w:sz w:val="20"/>
        </w:rPr>
        <w:tab/>
      </w:r>
      <w:r w:rsidR="004F3A2E">
        <w:rPr>
          <w:rFonts w:ascii="Arial" w:hAnsi="Arial" w:cs="Arial"/>
          <w:sz w:val="20"/>
        </w:rPr>
        <w:tab/>
      </w:r>
      <w:r w:rsidR="004F3A2E">
        <w:rPr>
          <w:rFonts w:ascii="Arial" w:hAnsi="Arial" w:cs="Arial"/>
          <w:sz w:val="20"/>
        </w:rPr>
        <w:tab/>
      </w:r>
      <w:r w:rsidR="004F3A2E">
        <w:rPr>
          <w:rFonts w:ascii="Arial" w:hAnsi="Arial" w:cs="Arial"/>
          <w:sz w:val="20"/>
        </w:rPr>
        <w:tab/>
      </w:r>
      <w:r w:rsidR="007A678E" w:rsidRPr="006C1095">
        <w:rPr>
          <w:rFonts w:cstheme="minorHAnsi"/>
        </w:rPr>
        <w:t>Oui</w:t>
      </w:r>
      <w:r w:rsidR="007A678E">
        <w:rPr>
          <w:rFonts w:cstheme="minorHAnsi"/>
        </w:rPr>
        <w:t xml:space="preserve">  </w:t>
      </w:r>
      <w:sdt>
        <w:sdtPr>
          <w:rPr>
            <w:rFonts w:cstheme="minorHAnsi"/>
          </w:rPr>
          <w:id w:val="260116501"/>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r w:rsidR="007A678E">
        <w:rPr>
          <w:rFonts w:cstheme="minorHAnsi"/>
        </w:rPr>
        <w:t xml:space="preserve">      </w:t>
      </w:r>
      <w:r w:rsidR="007A678E" w:rsidRPr="006C1095">
        <w:rPr>
          <w:rFonts w:cstheme="minorHAnsi"/>
        </w:rPr>
        <w:t>Non</w:t>
      </w:r>
      <w:sdt>
        <w:sdtPr>
          <w:rPr>
            <w:rFonts w:cstheme="minorHAnsi"/>
          </w:rPr>
          <w:id w:val="786234795"/>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p>
    <w:p w14:paraId="09B145B6" w14:textId="053B6BC3" w:rsidR="0025377A" w:rsidRDefault="0025377A" w:rsidP="003B755F">
      <w:pPr>
        <w:autoSpaceDE w:val="0"/>
        <w:ind w:left="-284" w:firstLine="0"/>
        <w:rPr>
          <w:rFonts w:cstheme="minorHAnsi"/>
        </w:rPr>
      </w:pPr>
      <w:r w:rsidRPr="0025377A">
        <w:rPr>
          <w:rFonts w:ascii="Arial" w:hAnsi="Arial" w:cs="Arial"/>
          <w:sz w:val="20"/>
        </w:rPr>
        <w:t xml:space="preserve">Télé Z. </w:t>
      </w:r>
      <w:r w:rsidR="004F3A2E">
        <w:rPr>
          <w:rFonts w:ascii="Arial" w:hAnsi="Arial" w:cs="Arial"/>
          <w:sz w:val="20"/>
        </w:rPr>
        <w:tab/>
      </w:r>
      <w:r w:rsidR="004F3A2E">
        <w:rPr>
          <w:rFonts w:ascii="Arial" w:hAnsi="Arial" w:cs="Arial"/>
          <w:sz w:val="20"/>
        </w:rPr>
        <w:tab/>
      </w:r>
      <w:r w:rsidR="004F3A2E">
        <w:rPr>
          <w:rFonts w:ascii="Arial" w:hAnsi="Arial" w:cs="Arial"/>
          <w:sz w:val="20"/>
        </w:rPr>
        <w:tab/>
      </w:r>
      <w:r w:rsidR="004F3A2E">
        <w:rPr>
          <w:rFonts w:ascii="Arial" w:hAnsi="Arial" w:cs="Arial"/>
          <w:sz w:val="20"/>
        </w:rPr>
        <w:tab/>
      </w:r>
      <w:r w:rsidR="007A678E" w:rsidRPr="006C1095">
        <w:rPr>
          <w:rFonts w:cstheme="minorHAnsi"/>
        </w:rPr>
        <w:t>Oui</w:t>
      </w:r>
      <w:r w:rsidR="007A678E">
        <w:rPr>
          <w:rFonts w:cstheme="minorHAnsi"/>
        </w:rPr>
        <w:t xml:space="preserve">  </w:t>
      </w:r>
      <w:sdt>
        <w:sdtPr>
          <w:rPr>
            <w:rFonts w:cstheme="minorHAnsi"/>
          </w:rPr>
          <w:id w:val="260567397"/>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r w:rsidR="007A678E">
        <w:rPr>
          <w:rFonts w:cstheme="minorHAnsi"/>
        </w:rPr>
        <w:t xml:space="preserve">      </w:t>
      </w:r>
      <w:r w:rsidR="007A678E" w:rsidRPr="006C1095">
        <w:rPr>
          <w:rFonts w:cstheme="minorHAnsi"/>
        </w:rPr>
        <w:t>Non</w:t>
      </w:r>
      <w:sdt>
        <w:sdtPr>
          <w:rPr>
            <w:rFonts w:cstheme="minorHAnsi"/>
          </w:rPr>
          <w:id w:val="599224607"/>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p>
    <w:p w14:paraId="7F0B8EC1" w14:textId="77777777" w:rsidR="003B755F" w:rsidRDefault="003B755F" w:rsidP="003B755F">
      <w:pPr>
        <w:autoSpaceDE w:val="0"/>
        <w:ind w:left="-567"/>
        <w:rPr>
          <w:rFonts w:ascii="Arial" w:hAnsi="Arial" w:cs="Arial"/>
          <w:sz w:val="20"/>
        </w:rPr>
        <w:sectPr w:rsidR="003B755F" w:rsidSect="003B755F">
          <w:type w:val="continuous"/>
          <w:pgSz w:w="11906" w:h="16838"/>
          <w:pgMar w:top="1084" w:right="606" w:bottom="1722" w:left="1416" w:header="720" w:footer="708" w:gutter="0"/>
          <w:cols w:num="2" w:space="720"/>
        </w:sectPr>
      </w:pPr>
    </w:p>
    <w:p w14:paraId="5E3DBB4E" w14:textId="402C5026" w:rsidR="003B755F" w:rsidRPr="0025377A" w:rsidRDefault="003B755F" w:rsidP="003B755F">
      <w:pPr>
        <w:autoSpaceDE w:val="0"/>
        <w:ind w:left="-567"/>
        <w:rPr>
          <w:rFonts w:ascii="Arial" w:hAnsi="Arial" w:cs="Arial"/>
          <w:sz w:val="20"/>
        </w:rPr>
      </w:pPr>
    </w:p>
    <w:p w14:paraId="70CC0DBD" w14:textId="688403D3" w:rsidR="0025377A" w:rsidRPr="00E11BA0" w:rsidRDefault="00E11BA0" w:rsidP="003B755F">
      <w:pPr>
        <w:autoSpaceDE w:val="0"/>
        <w:ind w:left="-567" w:firstLine="0"/>
        <w:rPr>
          <w:rFonts w:ascii="Arial" w:hAnsi="Arial" w:cs="Arial"/>
          <w:b/>
          <w:color w:val="0070C0"/>
          <w:sz w:val="20"/>
          <w:u w:val="single"/>
        </w:rPr>
      </w:pPr>
      <w:r w:rsidRPr="00E11BA0">
        <w:rPr>
          <w:rFonts w:ascii="Arial" w:hAnsi="Arial" w:cs="Arial"/>
          <w:b/>
          <w:color w:val="0070C0"/>
          <w:sz w:val="20"/>
          <w:u w:val="single"/>
        </w:rPr>
        <w:t>MEDIAS SUPPLEMENTAIRES </w:t>
      </w:r>
      <w:r w:rsidR="00DF3909" w:rsidRPr="00E11BA0">
        <w:rPr>
          <w:rFonts w:ascii="Arial" w:hAnsi="Arial" w:cs="Arial"/>
          <w:b/>
          <w:color w:val="0070C0"/>
          <w:sz w:val="20"/>
          <w:u w:val="single"/>
        </w:rPr>
        <w:t xml:space="preserve">: </w:t>
      </w:r>
    </w:p>
    <w:p w14:paraId="5F37F575" w14:textId="77777777" w:rsidR="0025377A" w:rsidRPr="0025377A" w:rsidRDefault="0025377A" w:rsidP="003B755F">
      <w:pPr>
        <w:autoSpaceDE w:val="0"/>
        <w:ind w:left="-567" w:firstLine="0"/>
        <w:rPr>
          <w:rFonts w:ascii="Arial" w:hAnsi="Arial" w:cs="Arial"/>
          <w:sz w:val="20"/>
        </w:rPr>
      </w:pPr>
    </w:p>
    <w:p w14:paraId="00D075A1" w14:textId="69EF7AF5" w:rsidR="0025377A" w:rsidRDefault="0025377A" w:rsidP="003B755F">
      <w:pPr>
        <w:autoSpaceDE w:val="0"/>
        <w:ind w:left="-567" w:firstLine="0"/>
        <w:rPr>
          <w:rFonts w:ascii="Arial" w:hAnsi="Arial" w:cs="Arial"/>
          <w:b/>
          <w:i/>
          <w:sz w:val="20"/>
        </w:rPr>
      </w:pPr>
      <w:r w:rsidRPr="00E11BA0">
        <w:rPr>
          <w:rFonts w:ascii="Arial" w:hAnsi="Arial" w:cs="Arial"/>
          <w:b/>
          <w:i/>
          <w:sz w:val="20"/>
        </w:rPr>
        <w:t>Médias vidéo et sonore présents sur les réseaux sociaux ou plateforme de streaming</w:t>
      </w:r>
      <w:r w:rsidR="002777E8" w:rsidRPr="00E11BA0">
        <w:rPr>
          <w:rFonts w:ascii="Arial" w:hAnsi="Arial" w:cs="Arial"/>
          <w:b/>
          <w:i/>
          <w:sz w:val="20"/>
        </w:rPr>
        <w:t> :</w:t>
      </w:r>
    </w:p>
    <w:p w14:paraId="7456A8CE" w14:textId="77777777" w:rsidR="004F3A2E" w:rsidRPr="00E11BA0" w:rsidRDefault="004F3A2E" w:rsidP="003B755F">
      <w:pPr>
        <w:autoSpaceDE w:val="0"/>
        <w:ind w:left="-567" w:firstLine="0"/>
        <w:rPr>
          <w:rFonts w:ascii="Arial" w:hAnsi="Arial" w:cs="Arial"/>
          <w:b/>
          <w:i/>
          <w:sz w:val="20"/>
        </w:rPr>
      </w:pPr>
    </w:p>
    <w:p w14:paraId="1FC18A5D" w14:textId="77777777" w:rsidR="000C5AFF" w:rsidRDefault="000C5AFF" w:rsidP="003B755F">
      <w:pPr>
        <w:autoSpaceDE w:val="0"/>
        <w:ind w:left="-567" w:firstLine="0"/>
        <w:rPr>
          <w:rFonts w:ascii="Arial" w:hAnsi="Arial" w:cs="Arial"/>
          <w:sz w:val="20"/>
        </w:rPr>
        <w:sectPr w:rsidR="000C5AFF" w:rsidSect="00462E2F">
          <w:type w:val="continuous"/>
          <w:pgSz w:w="11906" w:h="16838"/>
          <w:pgMar w:top="1084" w:right="606" w:bottom="1722" w:left="1416" w:header="720" w:footer="708" w:gutter="0"/>
          <w:cols w:space="720"/>
        </w:sectPr>
      </w:pPr>
    </w:p>
    <w:p w14:paraId="56B1A9D3" w14:textId="4B310620" w:rsidR="00B41BC4" w:rsidRDefault="0025377A" w:rsidP="003B755F">
      <w:pPr>
        <w:autoSpaceDE w:val="0"/>
        <w:ind w:left="-567" w:firstLine="0"/>
        <w:rPr>
          <w:rFonts w:ascii="Arial" w:hAnsi="Arial" w:cs="Arial"/>
          <w:sz w:val="20"/>
        </w:rPr>
      </w:pPr>
      <w:r w:rsidRPr="0025377A">
        <w:rPr>
          <w:rFonts w:ascii="Arial" w:hAnsi="Arial" w:cs="Arial"/>
          <w:sz w:val="20"/>
        </w:rPr>
        <w:lastRenderedPageBreak/>
        <w:t>Brut</w:t>
      </w:r>
      <w:r w:rsidR="004F3A2E">
        <w:rPr>
          <w:rFonts w:ascii="Arial" w:hAnsi="Arial" w:cs="Arial"/>
          <w:sz w:val="20"/>
        </w:rPr>
        <w:tab/>
      </w:r>
      <w:r w:rsidR="004F3A2E">
        <w:rPr>
          <w:rFonts w:ascii="Arial" w:hAnsi="Arial" w:cs="Arial"/>
          <w:sz w:val="20"/>
        </w:rPr>
        <w:tab/>
      </w:r>
      <w:r w:rsidR="004F3A2E">
        <w:rPr>
          <w:rFonts w:ascii="Arial" w:hAnsi="Arial" w:cs="Arial"/>
          <w:sz w:val="20"/>
        </w:rPr>
        <w:tab/>
      </w:r>
      <w:r w:rsidR="004F3A2E">
        <w:rPr>
          <w:rFonts w:ascii="Arial" w:hAnsi="Arial" w:cs="Arial"/>
          <w:sz w:val="20"/>
        </w:rPr>
        <w:tab/>
      </w:r>
      <w:r w:rsidR="007A678E" w:rsidRPr="006C1095">
        <w:rPr>
          <w:rFonts w:cstheme="minorHAnsi"/>
        </w:rPr>
        <w:t>Oui</w:t>
      </w:r>
      <w:r w:rsidR="007A678E">
        <w:rPr>
          <w:rFonts w:cstheme="minorHAnsi"/>
        </w:rPr>
        <w:t xml:space="preserve">  </w:t>
      </w:r>
      <w:sdt>
        <w:sdtPr>
          <w:rPr>
            <w:rFonts w:cstheme="minorHAnsi"/>
          </w:rPr>
          <w:id w:val="1122505537"/>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r w:rsidR="007A678E">
        <w:rPr>
          <w:rFonts w:cstheme="minorHAnsi"/>
        </w:rPr>
        <w:t xml:space="preserve">      </w:t>
      </w:r>
      <w:r w:rsidR="007A678E" w:rsidRPr="006C1095">
        <w:rPr>
          <w:rFonts w:cstheme="minorHAnsi"/>
        </w:rPr>
        <w:t>Non</w:t>
      </w:r>
      <w:sdt>
        <w:sdtPr>
          <w:rPr>
            <w:rFonts w:cstheme="minorHAnsi"/>
          </w:rPr>
          <w:id w:val="-266775531"/>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p>
    <w:p w14:paraId="67D296D5" w14:textId="32C4DCAE" w:rsidR="00B41BC4" w:rsidRDefault="0025377A" w:rsidP="003B755F">
      <w:pPr>
        <w:autoSpaceDE w:val="0"/>
        <w:ind w:left="-567" w:firstLine="0"/>
        <w:rPr>
          <w:rFonts w:ascii="Arial" w:hAnsi="Arial" w:cs="Arial"/>
          <w:sz w:val="20"/>
        </w:rPr>
      </w:pPr>
      <w:r w:rsidRPr="0025377A">
        <w:rPr>
          <w:rFonts w:ascii="Arial" w:hAnsi="Arial" w:cs="Arial"/>
          <w:sz w:val="20"/>
        </w:rPr>
        <w:t>Hugo Décrypte</w:t>
      </w:r>
      <w:r w:rsidR="004F3A2E">
        <w:rPr>
          <w:rFonts w:ascii="Arial" w:hAnsi="Arial" w:cs="Arial"/>
          <w:sz w:val="20"/>
        </w:rPr>
        <w:tab/>
      </w:r>
      <w:r w:rsidR="004F3A2E">
        <w:rPr>
          <w:rFonts w:ascii="Arial" w:hAnsi="Arial" w:cs="Arial"/>
          <w:sz w:val="20"/>
        </w:rPr>
        <w:tab/>
      </w:r>
      <w:r w:rsidR="007A678E" w:rsidRPr="006C1095">
        <w:rPr>
          <w:rFonts w:cstheme="minorHAnsi"/>
        </w:rPr>
        <w:t>Oui</w:t>
      </w:r>
      <w:r w:rsidR="007A678E">
        <w:rPr>
          <w:rFonts w:cstheme="minorHAnsi"/>
        </w:rPr>
        <w:t xml:space="preserve">  </w:t>
      </w:r>
      <w:sdt>
        <w:sdtPr>
          <w:rPr>
            <w:rFonts w:cstheme="minorHAnsi"/>
          </w:rPr>
          <w:id w:val="-518394559"/>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r w:rsidR="007A678E">
        <w:rPr>
          <w:rFonts w:cstheme="minorHAnsi"/>
        </w:rPr>
        <w:t xml:space="preserve">      </w:t>
      </w:r>
      <w:r w:rsidR="007A678E" w:rsidRPr="006C1095">
        <w:rPr>
          <w:rFonts w:cstheme="minorHAnsi"/>
        </w:rPr>
        <w:t>Non</w:t>
      </w:r>
      <w:sdt>
        <w:sdtPr>
          <w:rPr>
            <w:rFonts w:cstheme="minorHAnsi"/>
          </w:rPr>
          <w:id w:val="928549285"/>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p>
    <w:p w14:paraId="3F6A41D8" w14:textId="4552DDFF" w:rsidR="00B41BC4" w:rsidRDefault="0025377A" w:rsidP="003B755F">
      <w:pPr>
        <w:autoSpaceDE w:val="0"/>
        <w:ind w:left="-567" w:firstLine="0"/>
        <w:rPr>
          <w:rFonts w:ascii="Arial" w:hAnsi="Arial" w:cs="Arial"/>
          <w:sz w:val="20"/>
        </w:rPr>
      </w:pPr>
      <w:proofErr w:type="spellStart"/>
      <w:r w:rsidRPr="0025377A">
        <w:rPr>
          <w:rFonts w:ascii="Arial" w:hAnsi="Arial" w:cs="Arial"/>
          <w:sz w:val="20"/>
        </w:rPr>
        <w:t>Loopsider</w:t>
      </w:r>
      <w:proofErr w:type="spellEnd"/>
      <w:r w:rsidRPr="0025377A">
        <w:rPr>
          <w:rFonts w:ascii="Arial" w:hAnsi="Arial" w:cs="Arial"/>
          <w:sz w:val="20"/>
        </w:rPr>
        <w:t xml:space="preserve"> </w:t>
      </w:r>
      <w:r w:rsidR="004F3A2E">
        <w:rPr>
          <w:rFonts w:ascii="Arial" w:hAnsi="Arial" w:cs="Arial"/>
          <w:sz w:val="20"/>
        </w:rPr>
        <w:tab/>
      </w:r>
      <w:r w:rsidR="004F3A2E">
        <w:rPr>
          <w:rFonts w:ascii="Arial" w:hAnsi="Arial" w:cs="Arial"/>
          <w:sz w:val="20"/>
        </w:rPr>
        <w:tab/>
      </w:r>
      <w:r w:rsidR="004F3A2E">
        <w:rPr>
          <w:rFonts w:ascii="Arial" w:hAnsi="Arial" w:cs="Arial"/>
          <w:sz w:val="20"/>
        </w:rPr>
        <w:tab/>
      </w:r>
      <w:r w:rsidR="007A678E" w:rsidRPr="006C1095">
        <w:rPr>
          <w:rFonts w:cstheme="minorHAnsi"/>
        </w:rPr>
        <w:t>Oui</w:t>
      </w:r>
      <w:r w:rsidR="007A678E">
        <w:rPr>
          <w:rFonts w:cstheme="minorHAnsi"/>
        </w:rPr>
        <w:t xml:space="preserve">  </w:t>
      </w:r>
      <w:sdt>
        <w:sdtPr>
          <w:rPr>
            <w:rFonts w:cstheme="minorHAnsi"/>
          </w:rPr>
          <w:id w:val="-1385168821"/>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r w:rsidR="007A678E">
        <w:rPr>
          <w:rFonts w:cstheme="minorHAnsi"/>
        </w:rPr>
        <w:t xml:space="preserve">      </w:t>
      </w:r>
      <w:r w:rsidR="007A678E" w:rsidRPr="006C1095">
        <w:rPr>
          <w:rFonts w:cstheme="minorHAnsi"/>
        </w:rPr>
        <w:t>Non</w:t>
      </w:r>
      <w:sdt>
        <w:sdtPr>
          <w:rPr>
            <w:rFonts w:cstheme="minorHAnsi"/>
          </w:rPr>
          <w:id w:val="-1976206027"/>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p>
    <w:p w14:paraId="5CBBC5D1" w14:textId="171B50DD" w:rsidR="00B41BC4" w:rsidRDefault="0025377A" w:rsidP="003B755F">
      <w:pPr>
        <w:autoSpaceDE w:val="0"/>
        <w:ind w:left="-567" w:firstLine="0"/>
        <w:rPr>
          <w:rFonts w:ascii="Arial" w:hAnsi="Arial" w:cs="Arial"/>
          <w:sz w:val="20"/>
        </w:rPr>
      </w:pPr>
      <w:proofErr w:type="spellStart"/>
      <w:r w:rsidRPr="0025377A">
        <w:rPr>
          <w:rFonts w:ascii="Arial" w:hAnsi="Arial" w:cs="Arial"/>
          <w:sz w:val="20"/>
        </w:rPr>
        <w:t>Konbini</w:t>
      </w:r>
      <w:proofErr w:type="spellEnd"/>
      <w:r w:rsidRPr="0025377A">
        <w:rPr>
          <w:rFonts w:ascii="Arial" w:hAnsi="Arial" w:cs="Arial"/>
          <w:sz w:val="20"/>
        </w:rPr>
        <w:t>, Simone</w:t>
      </w:r>
      <w:r w:rsidR="007A678E" w:rsidRPr="007A678E">
        <w:rPr>
          <w:rFonts w:cstheme="minorHAnsi"/>
        </w:rPr>
        <w:t xml:space="preserve"> </w:t>
      </w:r>
      <w:r w:rsidR="004F3A2E">
        <w:rPr>
          <w:rFonts w:cstheme="minorHAnsi"/>
        </w:rPr>
        <w:tab/>
      </w:r>
      <w:r w:rsidR="004F3A2E">
        <w:rPr>
          <w:rFonts w:cstheme="minorHAnsi"/>
        </w:rPr>
        <w:tab/>
      </w:r>
      <w:r w:rsidR="007A678E" w:rsidRPr="006C1095">
        <w:rPr>
          <w:rFonts w:cstheme="minorHAnsi"/>
        </w:rPr>
        <w:t>Oui</w:t>
      </w:r>
      <w:r w:rsidR="007A678E">
        <w:rPr>
          <w:rFonts w:cstheme="minorHAnsi"/>
        </w:rPr>
        <w:t xml:space="preserve">  </w:t>
      </w:r>
      <w:sdt>
        <w:sdtPr>
          <w:rPr>
            <w:rFonts w:cstheme="minorHAnsi"/>
          </w:rPr>
          <w:id w:val="327495044"/>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r w:rsidR="007A678E">
        <w:rPr>
          <w:rFonts w:cstheme="minorHAnsi"/>
        </w:rPr>
        <w:t xml:space="preserve">      </w:t>
      </w:r>
      <w:r w:rsidR="007A678E" w:rsidRPr="006C1095">
        <w:rPr>
          <w:rFonts w:cstheme="minorHAnsi"/>
        </w:rPr>
        <w:t>Non</w:t>
      </w:r>
      <w:sdt>
        <w:sdtPr>
          <w:rPr>
            <w:rFonts w:cstheme="minorHAnsi"/>
          </w:rPr>
          <w:id w:val="1640381687"/>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p>
    <w:p w14:paraId="252B0382" w14:textId="0DF9DDDE" w:rsidR="00B41BC4" w:rsidRDefault="0025377A" w:rsidP="003B755F">
      <w:pPr>
        <w:autoSpaceDE w:val="0"/>
        <w:ind w:left="-567" w:firstLine="0"/>
        <w:rPr>
          <w:rFonts w:ascii="Arial" w:hAnsi="Arial" w:cs="Arial"/>
          <w:sz w:val="20"/>
        </w:rPr>
      </w:pPr>
      <w:r w:rsidRPr="0025377A">
        <w:rPr>
          <w:rFonts w:ascii="Arial" w:hAnsi="Arial" w:cs="Arial"/>
          <w:sz w:val="20"/>
        </w:rPr>
        <w:t>Lou Média</w:t>
      </w:r>
      <w:r w:rsidR="004F3A2E">
        <w:rPr>
          <w:rFonts w:ascii="Arial" w:hAnsi="Arial" w:cs="Arial"/>
          <w:sz w:val="20"/>
        </w:rPr>
        <w:tab/>
      </w:r>
      <w:r w:rsidR="004F3A2E">
        <w:rPr>
          <w:rFonts w:ascii="Arial" w:hAnsi="Arial" w:cs="Arial"/>
          <w:sz w:val="20"/>
        </w:rPr>
        <w:tab/>
      </w:r>
      <w:r w:rsidR="004F3A2E">
        <w:rPr>
          <w:rFonts w:ascii="Arial" w:hAnsi="Arial" w:cs="Arial"/>
          <w:sz w:val="20"/>
        </w:rPr>
        <w:tab/>
      </w:r>
      <w:r w:rsidR="007A678E" w:rsidRPr="006C1095">
        <w:rPr>
          <w:rFonts w:cstheme="minorHAnsi"/>
        </w:rPr>
        <w:t>Oui</w:t>
      </w:r>
      <w:r w:rsidR="007A678E">
        <w:rPr>
          <w:rFonts w:cstheme="minorHAnsi"/>
        </w:rPr>
        <w:t xml:space="preserve">  </w:t>
      </w:r>
      <w:sdt>
        <w:sdtPr>
          <w:rPr>
            <w:rFonts w:cstheme="minorHAnsi"/>
          </w:rPr>
          <w:id w:val="-591009909"/>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r w:rsidR="007A678E">
        <w:rPr>
          <w:rFonts w:cstheme="minorHAnsi"/>
        </w:rPr>
        <w:t xml:space="preserve">      </w:t>
      </w:r>
      <w:r w:rsidR="007A678E" w:rsidRPr="006C1095">
        <w:rPr>
          <w:rFonts w:cstheme="minorHAnsi"/>
        </w:rPr>
        <w:t>Non</w:t>
      </w:r>
      <w:sdt>
        <w:sdtPr>
          <w:rPr>
            <w:rFonts w:cstheme="minorHAnsi"/>
          </w:rPr>
          <w:id w:val="874115990"/>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p>
    <w:p w14:paraId="444905FF" w14:textId="45C14E3D" w:rsidR="00B41BC4" w:rsidRDefault="0025377A" w:rsidP="003B755F">
      <w:pPr>
        <w:autoSpaceDE w:val="0"/>
        <w:ind w:left="-142"/>
        <w:rPr>
          <w:rFonts w:ascii="Arial" w:hAnsi="Arial" w:cs="Arial"/>
          <w:sz w:val="20"/>
        </w:rPr>
      </w:pPr>
      <w:r w:rsidRPr="0025377A">
        <w:rPr>
          <w:rFonts w:ascii="Arial" w:hAnsi="Arial" w:cs="Arial"/>
          <w:sz w:val="20"/>
        </w:rPr>
        <w:lastRenderedPageBreak/>
        <w:t>L’heure du Monde</w:t>
      </w:r>
      <w:r w:rsidR="007A678E" w:rsidRPr="007A678E">
        <w:rPr>
          <w:rFonts w:cstheme="minorHAnsi"/>
        </w:rPr>
        <w:t xml:space="preserve"> </w:t>
      </w:r>
      <w:r w:rsidR="004F3A2E">
        <w:rPr>
          <w:rFonts w:cstheme="minorHAnsi"/>
        </w:rPr>
        <w:tab/>
      </w:r>
      <w:r w:rsidR="004F3A2E">
        <w:rPr>
          <w:rFonts w:cstheme="minorHAnsi"/>
        </w:rPr>
        <w:tab/>
      </w:r>
      <w:r w:rsidR="007A678E" w:rsidRPr="006C1095">
        <w:rPr>
          <w:rFonts w:cstheme="minorHAnsi"/>
        </w:rPr>
        <w:t>Oui</w:t>
      </w:r>
      <w:r w:rsidR="007A678E">
        <w:rPr>
          <w:rFonts w:cstheme="minorHAnsi"/>
        </w:rPr>
        <w:t xml:space="preserve">  </w:t>
      </w:r>
      <w:sdt>
        <w:sdtPr>
          <w:rPr>
            <w:rFonts w:cstheme="minorHAnsi"/>
          </w:rPr>
          <w:id w:val="-318345227"/>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r w:rsidR="007A678E">
        <w:rPr>
          <w:rFonts w:cstheme="minorHAnsi"/>
        </w:rPr>
        <w:t xml:space="preserve">      </w:t>
      </w:r>
      <w:r w:rsidR="007A678E" w:rsidRPr="006C1095">
        <w:rPr>
          <w:rFonts w:cstheme="minorHAnsi"/>
        </w:rPr>
        <w:t>Non</w:t>
      </w:r>
      <w:sdt>
        <w:sdtPr>
          <w:rPr>
            <w:rFonts w:cstheme="minorHAnsi"/>
          </w:rPr>
          <w:id w:val="1586267203"/>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p>
    <w:p w14:paraId="293D4149" w14:textId="23E343AB" w:rsidR="00B41BC4" w:rsidRDefault="00B41BC4" w:rsidP="003B755F">
      <w:pPr>
        <w:autoSpaceDE w:val="0"/>
        <w:ind w:left="-142"/>
        <w:rPr>
          <w:rFonts w:ascii="Arial" w:hAnsi="Arial" w:cs="Arial"/>
          <w:sz w:val="20"/>
        </w:rPr>
      </w:pPr>
      <w:r>
        <w:rPr>
          <w:rFonts w:ascii="Arial" w:hAnsi="Arial" w:cs="Arial"/>
          <w:sz w:val="20"/>
        </w:rPr>
        <w:t>Symptômes</w:t>
      </w:r>
      <w:r w:rsidR="004F3A2E">
        <w:rPr>
          <w:rFonts w:ascii="Arial" w:hAnsi="Arial" w:cs="Arial"/>
          <w:sz w:val="20"/>
        </w:rPr>
        <w:tab/>
      </w:r>
      <w:r w:rsidR="004F3A2E">
        <w:rPr>
          <w:rFonts w:ascii="Arial" w:hAnsi="Arial" w:cs="Arial"/>
          <w:sz w:val="20"/>
        </w:rPr>
        <w:tab/>
      </w:r>
      <w:r w:rsidR="004F3A2E">
        <w:rPr>
          <w:rFonts w:ascii="Arial" w:hAnsi="Arial" w:cs="Arial"/>
          <w:sz w:val="20"/>
        </w:rPr>
        <w:tab/>
      </w:r>
      <w:r w:rsidR="007A678E" w:rsidRPr="006C1095">
        <w:rPr>
          <w:rFonts w:cstheme="minorHAnsi"/>
        </w:rPr>
        <w:t>Oui</w:t>
      </w:r>
      <w:r w:rsidR="007A678E">
        <w:rPr>
          <w:rFonts w:cstheme="minorHAnsi"/>
        </w:rPr>
        <w:t xml:space="preserve">  </w:t>
      </w:r>
      <w:sdt>
        <w:sdtPr>
          <w:rPr>
            <w:rFonts w:cstheme="minorHAnsi"/>
          </w:rPr>
          <w:id w:val="510254799"/>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r w:rsidR="007A678E">
        <w:rPr>
          <w:rFonts w:cstheme="minorHAnsi"/>
        </w:rPr>
        <w:t xml:space="preserve">      </w:t>
      </w:r>
      <w:r w:rsidR="007A678E" w:rsidRPr="006C1095">
        <w:rPr>
          <w:rFonts w:cstheme="minorHAnsi"/>
        </w:rPr>
        <w:t>Non</w:t>
      </w:r>
      <w:sdt>
        <w:sdtPr>
          <w:rPr>
            <w:rFonts w:cstheme="minorHAnsi"/>
          </w:rPr>
          <w:id w:val="150805474"/>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p>
    <w:p w14:paraId="12E170D5" w14:textId="60A7B1DD" w:rsidR="00B41BC4" w:rsidRDefault="0025377A" w:rsidP="003B755F">
      <w:pPr>
        <w:autoSpaceDE w:val="0"/>
        <w:ind w:left="-142"/>
        <w:rPr>
          <w:rFonts w:ascii="Arial" w:hAnsi="Arial" w:cs="Arial"/>
          <w:sz w:val="20"/>
        </w:rPr>
      </w:pPr>
      <w:r w:rsidRPr="0025377A">
        <w:rPr>
          <w:rFonts w:ascii="Arial" w:hAnsi="Arial" w:cs="Arial"/>
          <w:sz w:val="20"/>
        </w:rPr>
        <w:t>Maintenant vous savez santé</w:t>
      </w:r>
      <w:r w:rsidR="004F3A2E">
        <w:rPr>
          <w:rFonts w:ascii="Arial" w:hAnsi="Arial" w:cs="Arial"/>
          <w:sz w:val="20"/>
        </w:rPr>
        <w:tab/>
      </w:r>
      <w:r w:rsidR="007A678E" w:rsidRPr="006C1095">
        <w:rPr>
          <w:rFonts w:cstheme="minorHAnsi"/>
        </w:rPr>
        <w:t>Oui</w:t>
      </w:r>
      <w:r w:rsidR="007A678E">
        <w:rPr>
          <w:rFonts w:cstheme="minorHAnsi"/>
        </w:rPr>
        <w:t xml:space="preserve">  </w:t>
      </w:r>
      <w:sdt>
        <w:sdtPr>
          <w:rPr>
            <w:rFonts w:cstheme="minorHAnsi"/>
          </w:rPr>
          <w:id w:val="-1669791909"/>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r w:rsidR="007A678E">
        <w:rPr>
          <w:rFonts w:cstheme="minorHAnsi"/>
        </w:rPr>
        <w:t xml:space="preserve">      </w:t>
      </w:r>
      <w:r w:rsidR="007A678E" w:rsidRPr="006C1095">
        <w:rPr>
          <w:rFonts w:cstheme="minorHAnsi"/>
        </w:rPr>
        <w:t>Non</w:t>
      </w:r>
      <w:sdt>
        <w:sdtPr>
          <w:rPr>
            <w:rFonts w:cstheme="minorHAnsi"/>
          </w:rPr>
          <w:id w:val="-1200699415"/>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p>
    <w:p w14:paraId="583D5915" w14:textId="70B8D000" w:rsidR="0025377A" w:rsidRPr="0025377A" w:rsidRDefault="0025377A" w:rsidP="003B755F">
      <w:pPr>
        <w:autoSpaceDE w:val="0"/>
        <w:ind w:left="-142"/>
        <w:rPr>
          <w:rFonts w:ascii="Arial" w:hAnsi="Arial" w:cs="Arial"/>
          <w:sz w:val="20"/>
        </w:rPr>
      </w:pPr>
      <w:r w:rsidRPr="0025377A">
        <w:rPr>
          <w:rFonts w:ascii="Arial" w:hAnsi="Arial" w:cs="Arial"/>
          <w:sz w:val="20"/>
        </w:rPr>
        <w:t>Mesdames</w:t>
      </w:r>
      <w:r w:rsidR="007A678E" w:rsidRPr="007A678E">
        <w:rPr>
          <w:rFonts w:cstheme="minorHAnsi"/>
        </w:rPr>
        <w:t xml:space="preserve"> </w:t>
      </w:r>
      <w:r w:rsidR="004F3A2E">
        <w:rPr>
          <w:rFonts w:cstheme="minorHAnsi"/>
        </w:rPr>
        <w:tab/>
      </w:r>
      <w:r w:rsidR="004F3A2E">
        <w:rPr>
          <w:rFonts w:cstheme="minorHAnsi"/>
        </w:rPr>
        <w:tab/>
      </w:r>
      <w:r w:rsidR="004F3A2E">
        <w:rPr>
          <w:rFonts w:cstheme="minorHAnsi"/>
        </w:rPr>
        <w:tab/>
      </w:r>
      <w:r w:rsidR="007A678E" w:rsidRPr="006C1095">
        <w:rPr>
          <w:rFonts w:cstheme="minorHAnsi"/>
        </w:rPr>
        <w:t>Oui</w:t>
      </w:r>
      <w:r w:rsidR="007A678E">
        <w:rPr>
          <w:rFonts w:cstheme="minorHAnsi"/>
        </w:rPr>
        <w:t xml:space="preserve">  </w:t>
      </w:r>
      <w:sdt>
        <w:sdtPr>
          <w:rPr>
            <w:rFonts w:cstheme="minorHAnsi"/>
          </w:rPr>
          <w:id w:val="-864743673"/>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r w:rsidR="007A678E">
        <w:rPr>
          <w:rFonts w:cstheme="minorHAnsi"/>
        </w:rPr>
        <w:t xml:space="preserve">      </w:t>
      </w:r>
      <w:r w:rsidR="007A678E" w:rsidRPr="006C1095">
        <w:rPr>
          <w:rFonts w:cstheme="minorHAnsi"/>
        </w:rPr>
        <w:t>Non</w:t>
      </w:r>
      <w:sdt>
        <w:sdtPr>
          <w:rPr>
            <w:rFonts w:cstheme="minorHAnsi"/>
          </w:rPr>
          <w:id w:val="-972749378"/>
          <w14:checkbox>
            <w14:checked w14:val="0"/>
            <w14:checkedState w14:val="2612" w14:font="MS Gothic"/>
            <w14:uncheckedState w14:val="2610" w14:font="MS Gothic"/>
          </w14:checkbox>
        </w:sdtPr>
        <w:sdtEndPr/>
        <w:sdtContent>
          <w:r w:rsidR="00E56B81">
            <w:rPr>
              <w:rFonts w:ascii="MS Gothic" w:eastAsia="MS Gothic" w:hAnsi="MS Gothic" w:cstheme="minorHAnsi" w:hint="eastAsia"/>
            </w:rPr>
            <w:t>☐</w:t>
          </w:r>
        </w:sdtContent>
      </w:sdt>
    </w:p>
    <w:p w14:paraId="3342C52E" w14:textId="77777777" w:rsidR="000C5AFF" w:rsidRDefault="000C5AFF" w:rsidP="0025377A">
      <w:pPr>
        <w:autoSpaceDE w:val="0"/>
        <w:rPr>
          <w:rFonts w:ascii="Arial" w:hAnsi="Arial" w:cs="Arial"/>
          <w:sz w:val="20"/>
        </w:rPr>
        <w:sectPr w:rsidR="000C5AFF" w:rsidSect="000C5AFF">
          <w:type w:val="continuous"/>
          <w:pgSz w:w="11906" w:h="16838"/>
          <w:pgMar w:top="1084" w:right="606" w:bottom="1722" w:left="1416" w:header="720" w:footer="708" w:gutter="0"/>
          <w:cols w:num="2" w:space="720"/>
        </w:sectPr>
      </w:pPr>
    </w:p>
    <w:p w14:paraId="448F724A" w14:textId="5EE5DC56" w:rsidR="0025377A" w:rsidRPr="0025377A" w:rsidRDefault="0025377A" w:rsidP="0025377A">
      <w:pPr>
        <w:autoSpaceDE w:val="0"/>
        <w:rPr>
          <w:rFonts w:ascii="Arial" w:hAnsi="Arial" w:cs="Arial"/>
          <w:sz w:val="20"/>
        </w:rPr>
      </w:pPr>
    </w:p>
    <w:p w14:paraId="417FD686" w14:textId="77777777" w:rsidR="00E11BA0" w:rsidRDefault="00E11BA0" w:rsidP="0025377A">
      <w:pPr>
        <w:autoSpaceDE w:val="0"/>
        <w:rPr>
          <w:rFonts w:ascii="Arial" w:hAnsi="Arial" w:cs="Arial"/>
          <w:b/>
          <w:i/>
          <w:sz w:val="20"/>
        </w:rPr>
        <w:sectPr w:rsidR="00E11BA0" w:rsidSect="00462E2F">
          <w:type w:val="continuous"/>
          <w:pgSz w:w="11906" w:h="16838"/>
          <w:pgMar w:top="1084" w:right="606" w:bottom="1722" w:left="1416" w:header="720" w:footer="708" w:gutter="0"/>
          <w:cols w:space="720"/>
        </w:sectPr>
      </w:pPr>
    </w:p>
    <w:p w14:paraId="1D05998F" w14:textId="77777777" w:rsidR="00E56B81" w:rsidRDefault="00E56B81" w:rsidP="003B755F">
      <w:pPr>
        <w:autoSpaceDE w:val="0"/>
        <w:ind w:left="-567"/>
        <w:rPr>
          <w:rFonts w:ascii="Arial" w:hAnsi="Arial" w:cs="Arial"/>
          <w:b/>
          <w:i/>
          <w:sz w:val="20"/>
        </w:rPr>
      </w:pPr>
      <w:r>
        <w:rPr>
          <w:rFonts w:ascii="Arial" w:hAnsi="Arial" w:cs="Arial"/>
          <w:b/>
          <w:i/>
          <w:sz w:val="20"/>
        </w:rPr>
        <w:lastRenderedPageBreak/>
        <w:br w:type="page"/>
      </w:r>
    </w:p>
    <w:p w14:paraId="2731B56E" w14:textId="3FCC55D5" w:rsidR="00B41BC4" w:rsidRDefault="0025377A" w:rsidP="003B755F">
      <w:pPr>
        <w:autoSpaceDE w:val="0"/>
        <w:ind w:left="-567"/>
        <w:rPr>
          <w:rFonts w:ascii="Arial" w:hAnsi="Arial" w:cs="Arial"/>
          <w:b/>
          <w:i/>
          <w:sz w:val="20"/>
        </w:rPr>
      </w:pPr>
      <w:r w:rsidRPr="00E11BA0">
        <w:rPr>
          <w:rFonts w:ascii="Arial" w:hAnsi="Arial" w:cs="Arial"/>
          <w:b/>
          <w:i/>
          <w:sz w:val="20"/>
        </w:rPr>
        <w:lastRenderedPageBreak/>
        <w:t>Réseaux sociaux ou plateforme de streaming des médias traditionnels</w:t>
      </w:r>
      <w:r w:rsidR="002777E8" w:rsidRPr="00E11BA0">
        <w:rPr>
          <w:rFonts w:ascii="Arial" w:hAnsi="Arial" w:cs="Arial"/>
          <w:b/>
          <w:i/>
          <w:sz w:val="20"/>
        </w:rPr>
        <w:t> :</w:t>
      </w:r>
    </w:p>
    <w:p w14:paraId="554FE024" w14:textId="77777777" w:rsidR="004F3A2E" w:rsidRPr="00E11BA0" w:rsidRDefault="004F3A2E" w:rsidP="003B755F">
      <w:pPr>
        <w:autoSpaceDE w:val="0"/>
        <w:ind w:left="-567"/>
        <w:rPr>
          <w:rFonts w:ascii="Arial" w:hAnsi="Arial" w:cs="Arial"/>
          <w:b/>
          <w:i/>
          <w:sz w:val="20"/>
        </w:rPr>
      </w:pPr>
    </w:p>
    <w:p w14:paraId="50BC2764" w14:textId="1C5F54B6" w:rsidR="00B41BC4" w:rsidRDefault="0025377A" w:rsidP="003B755F">
      <w:pPr>
        <w:autoSpaceDE w:val="0"/>
        <w:ind w:left="-567"/>
        <w:rPr>
          <w:rFonts w:ascii="Arial" w:hAnsi="Arial" w:cs="Arial"/>
          <w:sz w:val="20"/>
        </w:rPr>
      </w:pPr>
      <w:proofErr w:type="spellStart"/>
      <w:r w:rsidRPr="0025377A">
        <w:rPr>
          <w:rFonts w:ascii="Arial" w:hAnsi="Arial" w:cs="Arial"/>
          <w:sz w:val="20"/>
        </w:rPr>
        <w:t>Youtube</w:t>
      </w:r>
      <w:proofErr w:type="spellEnd"/>
      <w:r w:rsidR="007A678E" w:rsidRPr="007A678E">
        <w:rPr>
          <w:rFonts w:cstheme="minorHAnsi"/>
        </w:rPr>
        <w:t xml:space="preserve"> </w:t>
      </w:r>
      <w:r w:rsidR="004F3A2E">
        <w:rPr>
          <w:rFonts w:cstheme="minorHAnsi"/>
        </w:rPr>
        <w:tab/>
      </w:r>
      <w:r w:rsidR="004F3A2E">
        <w:rPr>
          <w:rFonts w:cstheme="minorHAnsi"/>
        </w:rPr>
        <w:tab/>
      </w:r>
      <w:r w:rsidR="004F3A2E">
        <w:rPr>
          <w:rFonts w:cstheme="minorHAnsi"/>
        </w:rPr>
        <w:tab/>
      </w:r>
      <w:r w:rsidR="007A678E" w:rsidRPr="006C1095">
        <w:rPr>
          <w:rFonts w:cstheme="minorHAnsi"/>
        </w:rPr>
        <w:t>Oui</w:t>
      </w:r>
      <w:r w:rsidR="007A678E">
        <w:rPr>
          <w:rFonts w:cstheme="minorHAnsi"/>
        </w:rPr>
        <w:t xml:space="preserve">  </w:t>
      </w:r>
      <w:sdt>
        <w:sdtPr>
          <w:rPr>
            <w:rFonts w:cstheme="minorHAnsi"/>
          </w:rPr>
          <w:id w:val="1780909639"/>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r w:rsidR="007A678E">
        <w:rPr>
          <w:rFonts w:cstheme="minorHAnsi"/>
        </w:rPr>
        <w:t xml:space="preserve">      </w:t>
      </w:r>
      <w:r w:rsidR="007A678E" w:rsidRPr="006C1095">
        <w:rPr>
          <w:rFonts w:cstheme="minorHAnsi"/>
        </w:rPr>
        <w:t>Non</w:t>
      </w:r>
      <w:sdt>
        <w:sdtPr>
          <w:rPr>
            <w:rFonts w:cstheme="minorHAnsi"/>
          </w:rPr>
          <w:id w:val="-1438441424"/>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p>
    <w:p w14:paraId="302DA9AE" w14:textId="10419366" w:rsidR="00B41BC4" w:rsidRDefault="0025377A" w:rsidP="003B755F">
      <w:pPr>
        <w:autoSpaceDE w:val="0"/>
        <w:ind w:left="-567"/>
        <w:rPr>
          <w:rFonts w:ascii="Arial" w:hAnsi="Arial" w:cs="Arial"/>
          <w:sz w:val="20"/>
        </w:rPr>
      </w:pPr>
      <w:proofErr w:type="spellStart"/>
      <w:r w:rsidRPr="0025377A">
        <w:rPr>
          <w:rFonts w:ascii="Arial" w:hAnsi="Arial" w:cs="Arial"/>
          <w:sz w:val="20"/>
        </w:rPr>
        <w:t>Instagram</w:t>
      </w:r>
      <w:proofErr w:type="spellEnd"/>
      <w:r w:rsidR="007A678E" w:rsidRPr="007A678E">
        <w:rPr>
          <w:rFonts w:cstheme="minorHAnsi"/>
        </w:rPr>
        <w:t xml:space="preserve"> </w:t>
      </w:r>
      <w:r w:rsidR="004F3A2E">
        <w:rPr>
          <w:rFonts w:cstheme="minorHAnsi"/>
        </w:rPr>
        <w:tab/>
      </w:r>
      <w:r w:rsidR="004F3A2E">
        <w:rPr>
          <w:rFonts w:cstheme="minorHAnsi"/>
        </w:rPr>
        <w:tab/>
      </w:r>
      <w:r w:rsidR="004F3A2E">
        <w:rPr>
          <w:rFonts w:cstheme="minorHAnsi"/>
        </w:rPr>
        <w:tab/>
      </w:r>
      <w:r w:rsidR="007A678E" w:rsidRPr="006C1095">
        <w:rPr>
          <w:rFonts w:cstheme="minorHAnsi"/>
        </w:rPr>
        <w:t>Oui</w:t>
      </w:r>
      <w:r w:rsidR="007A678E">
        <w:rPr>
          <w:rFonts w:cstheme="minorHAnsi"/>
        </w:rPr>
        <w:t xml:space="preserve">  </w:t>
      </w:r>
      <w:sdt>
        <w:sdtPr>
          <w:rPr>
            <w:rFonts w:cstheme="minorHAnsi"/>
          </w:rPr>
          <w:id w:val="772288800"/>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r w:rsidR="007A678E">
        <w:rPr>
          <w:rFonts w:cstheme="minorHAnsi"/>
        </w:rPr>
        <w:t xml:space="preserve">      </w:t>
      </w:r>
      <w:r w:rsidR="007A678E" w:rsidRPr="006C1095">
        <w:rPr>
          <w:rFonts w:cstheme="minorHAnsi"/>
        </w:rPr>
        <w:t>Non</w:t>
      </w:r>
      <w:sdt>
        <w:sdtPr>
          <w:rPr>
            <w:rFonts w:cstheme="minorHAnsi"/>
          </w:rPr>
          <w:id w:val="-576365795"/>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p>
    <w:p w14:paraId="4E206942" w14:textId="3973A226" w:rsidR="0025377A" w:rsidRDefault="0025377A" w:rsidP="003B755F">
      <w:pPr>
        <w:autoSpaceDE w:val="0"/>
        <w:ind w:left="-567"/>
        <w:rPr>
          <w:rFonts w:ascii="Arial" w:hAnsi="Arial" w:cs="Arial"/>
          <w:sz w:val="20"/>
        </w:rPr>
      </w:pPr>
      <w:proofErr w:type="spellStart"/>
      <w:r w:rsidRPr="0025377A">
        <w:rPr>
          <w:rFonts w:ascii="Arial" w:hAnsi="Arial" w:cs="Arial"/>
          <w:sz w:val="20"/>
        </w:rPr>
        <w:t>Tiktok</w:t>
      </w:r>
      <w:proofErr w:type="spellEnd"/>
      <w:r w:rsidR="004F3A2E">
        <w:rPr>
          <w:rFonts w:ascii="Arial" w:hAnsi="Arial" w:cs="Arial"/>
          <w:sz w:val="20"/>
        </w:rPr>
        <w:tab/>
      </w:r>
      <w:r w:rsidR="004F3A2E">
        <w:rPr>
          <w:rFonts w:ascii="Arial" w:hAnsi="Arial" w:cs="Arial"/>
          <w:sz w:val="20"/>
        </w:rPr>
        <w:tab/>
      </w:r>
      <w:r w:rsidR="004F3A2E">
        <w:rPr>
          <w:rFonts w:ascii="Arial" w:hAnsi="Arial" w:cs="Arial"/>
          <w:sz w:val="20"/>
        </w:rPr>
        <w:tab/>
      </w:r>
      <w:r w:rsidR="004F3A2E">
        <w:rPr>
          <w:rFonts w:ascii="Arial" w:hAnsi="Arial" w:cs="Arial"/>
          <w:sz w:val="20"/>
        </w:rPr>
        <w:tab/>
      </w:r>
      <w:r w:rsidR="007A678E" w:rsidRPr="006C1095">
        <w:rPr>
          <w:rFonts w:cstheme="minorHAnsi"/>
        </w:rPr>
        <w:t>Oui</w:t>
      </w:r>
      <w:r w:rsidR="007A678E">
        <w:rPr>
          <w:rFonts w:cstheme="minorHAnsi"/>
        </w:rPr>
        <w:t xml:space="preserve">  </w:t>
      </w:r>
      <w:sdt>
        <w:sdtPr>
          <w:rPr>
            <w:rFonts w:cstheme="minorHAnsi"/>
          </w:rPr>
          <w:id w:val="-1968498533"/>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r w:rsidR="007A678E">
        <w:rPr>
          <w:rFonts w:cstheme="minorHAnsi"/>
        </w:rPr>
        <w:t xml:space="preserve">      </w:t>
      </w:r>
      <w:r w:rsidR="007A678E" w:rsidRPr="006C1095">
        <w:rPr>
          <w:rFonts w:cstheme="minorHAnsi"/>
        </w:rPr>
        <w:t>Non</w:t>
      </w:r>
      <w:sdt>
        <w:sdtPr>
          <w:rPr>
            <w:rFonts w:cstheme="minorHAnsi"/>
          </w:rPr>
          <w:id w:val="1191570178"/>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p>
    <w:p w14:paraId="1CB2E64E" w14:textId="77777777" w:rsidR="00B41BC4" w:rsidRPr="0025377A" w:rsidRDefault="00B41BC4" w:rsidP="0025377A">
      <w:pPr>
        <w:autoSpaceDE w:val="0"/>
        <w:rPr>
          <w:rFonts w:ascii="Arial" w:hAnsi="Arial" w:cs="Arial"/>
          <w:sz w:val="20"/>
        </w:rPr>
      </w:pPr>
    </w:p>
    <w:p w14:paraId="223E1684" w14:textId="77777777" w:rsidR="003B755F" w:rsidRDefault="003B755F" w:rsidP="0025377A">
      <w:pPr>
        <w:autoSpaceDE w:val="0"/>
        <w:rPr>
          <w:rFonts w:ascii="Arial" w:hAnsi="Arial" w:cs="Arial"/>
          <w:sz w:val="20"/>
        </w:rPr>
        <w:sectPr w:rsidR="003B755F" w:rsidSect="003B755F">
          <w:type w:val="continuous"/>
          <w:pgSz w:w="11906" w:h="16838"/>
          <w:pgMar w:top="1084" w:right="606" w:bottom="1722" w:left="1416" w:header="720" w:footer="708" w:gutter="0"/>
          <w:cols w:space="720"/>
        </w:sectPr>
      </w:pPr>
    </w:p>
    <w:p w14:paraId="1639EE25" w14:textId="58E0AA0C" w:rsidR="00B41BC4" w:rsidRDefault="0025377A" w:rsidP="003B755F">
      <w:pPr>
        <w:autoSpaceDE w:val="0"/>
        <w:ind w:left="-567"/>
        <w:rPr>
          <w:rFonts w:ascii="Arial" w:hAnsi="Arial" w:cs="Arial"/>
          <w:sz w:val="20"/>
        </w:rPr>
      </w:pPr>
      <w:r w:rsidRPr="0025377A">
        <w:rPr>
          <w:rFonts w:ascii="Arial" w:hAnsi="Arial" w:cs="Arial"/>
          <w:sz w:val="20"/>
        </w:rPr>
        <w:lastRenderedPageBreak/>
        <w:t>Le Monde</w:t>
      </w:r>
      <w:r w:rsidR="004F3A2E">
        <w:rPr>
          <w:rFonts w:ascii="Arial" w:hAnsi="Arial" w:cs="Arial"/>
          <w:sz w:val="20"/>
        </w:rPr>
        <w:tab/>
      </w:r>
      <w:r w:rsidR="004F3A2E">
        <w:rPr>
          <w:rFonts w:ascii="Arial" w:hAnsi="Arial" w:cs="Arial"/>
          <w:sz w:val="20"/>
        </w:rPr>
        <w:tab/>
      </w:r>
      <w:r w:rsidR="004F3A2E">
        <w:rPr>
          <w:rFonts w:ascii="Arial" w:hAnsi="Arial" w:cs="Arial"/>
          <w:sz w:val="20"/>
        </w:rPr>
        <w:tab/>
      </w:r>
      <w:r w:rsidR="007A678E" w:rsidRPr="006C1095">
        <w:rPr>
          <w:rFonts w:cstheme="minorHAnsi"/>
        </w:rPr>
        <w:t>Oui</w:t>
      </w:r>
      <w:r w:rsidR="007A678E">
        <w:rPr>
          <w:rFonts w:cstheme="minorHAnsi"/>
        </w:rPr>
        <w:t xml:space="preserve">  </w:t>
      </w:r>
      <w:sdt>
        <w:sdtPr>
          <w:rPr>
            <w:rFonts w:cstheme="minorHAnsi"/>
          </w:rPr>
          <w:id w:val="1064293414"/>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r w:rsidR="007A678E">
        <w:rPr>
          <w:rFonts w:cstheme="minorHAnsi"/>
        </w:rPr>
        <w:t xml:space="preserve">      </w:t>
      </w:r>
      <w:r w:rsidR="007A678E" w:rsidRPr="006C1095">
        <w:rPr>
          <w:rFonts w:cstheme="minorHAnsi"/>
        </w:rPr>
        <w:t>Non</w:t>
      </w:r>
      <w:sdt>
        <w:sdtPr>
          <w:rPr>
            <w:rFonts w:cstheme="minorHAnsi"/>
          </w:rPr>
          <w:id w:val="360629153"/>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p>
    <w:p w14:paraId="6F8FB48B" w14:textId="3DE8697A" w:rsidR="00B41BC4" w:rsidRDefault="0025377A" w:rsidP="003B755F">
      <w:pPr>
        <w:autoSpaceDE w:val="0"/>
        <w:ind w:left="-567"/>
        <w:rPr>
          <w:rFonts w:ascii="Arial" w:hAnsi="Arial" w:cs="Arial"/>
          <w:sz w:val="20"/>
        </w:rPr>
      </w:pPr>
      <w:r w:rsidRPr="0025377A">
        <w:rPr>
          <w:rFonts w:ascii="Arial" w:hAnsi="Arial" w:cs="Arial"/>
          <w:sz w:val="20"/>
        </w:rPr>
        <w:t>Le Parisien</w:t>
      </w:r>
      <w:r w:rsidR="004F3A2E">
        <w:rPr>
          <w:rFonts w:ascii="Arial" w:hAnsi="Arial" w:cs="Arial"/>
          <w:sz w:val="20"/>
        </w:rPr>
        <w:tab/>
      </w:r>
      <w:r w:rsidR="004F3A2E">
        <w:rPr>
          <w:rFonts w:ascii="Arial" w:hAnsi="Arial" w:cs="Arial"/>
          <w:sz w:val="20"/>
        </w:rPr>
        <w:tab/>
      </w:r>
      <w:r w:rsidR="004F3A2E">
        <w:rPr>
          <w:rFonts w:ascii="Arial" w:hAnsi="Arial" w:cs="Arial"/>
          <w:sz w:val="20"/>
        </w:rPr>
        <w:tab/>
      </w:r>
      <w:r w:rsidR="007A678E" w:rsidRPr="006C1095">
        <w:rPr>
          <w:rFonts w:cstheme="minorHAnsi"/>
        </w:rPr>
        <w:t>Oui</w:t>
      </w:r>
      <w:r w:rsidR="007A678E">
        <w:rPr>
          <w:rFonts w:cstheme="minorHAnsi"/>
        </w:rPr>
        <w:t xml:space="preserve">  </w:t>
      </w:r>
      <w:sdt>
        <w:sdtPr>
          <w:rPr>
            <w:rFonts w:cstheme="minorHAnsi"/>
          </w:rPr>
          <w:id w:val="996772167"/>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r w:rsidR="007A678E">
        <w:rPr>
          <w:rFonts w:cstheme="minorHAnsi"/>
        </w:rPr>
        <w:t xml:space="preserve">      </w:t>
      </w:r>
      <w:r w:rsidR="007A678E" w:rsidRPr="006C1095">
        <w:rPr>
          <w:rFonts w:cstheme="minorHAnsi"/>
        </w:rPr>
        <w:t>Non</w:t>
      </w:r>
      <w:sdt>
        <w:sdtPr>
          <w:rPr>
            <w:rFonts w:cstheme="minorHAnsi"/>
          </w:rPr>
          <w:id w:val="-1145975020"/>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p>
    <w:p w14:paraId="73243080" w14:textId="18233302" w:rsidR="00B41BC4" w:rsidRDefault="0025377A" w:rsidP="003B755F">
      <w:pPr>
        <w:autoSpaceDE w:val="0"/>
        <w:ind w:left="-567"/>
        <w:rPr>
          <w:rFonts w:ascii="Arial" w:hAnsi="Arial" w:cs="Arial"/>
          <w:sz w:val="20"/>
        </w:rPr>
      </w:pPr>
      <w:r w:rsidRPr="0025377A">
        <w:rPr>
          <w:rFonts w:ascii="Arial" w:hAnsi="Arial" w:cs="Arial"/>
          <w:sz w:val="20"/>
        </w:rPr>
        <w:t xml:space="preserve">Libération </w:t>
      </w:r>
      <w:r w:rsidR="004F3A2E">
        <w:rPr>
          <w:rFonts w:ascii="Arial" w:hAnsi="Arial" w:cs="Arial"/>
          <w:sz w:val="20"/>
        </w:rPr>
        <w:tab/>
      </w:r>
      <w:r w:rsidR="004F3A2E">
        <w:rPr>
          <w:rFonts w:ascii="Arial" w:hAnsi="Arial" w:cs="Arial"/>
          <w:sz w:val="20"/>
        </w:rPr>
        <w:tab/>
      </w:r>
      <w:r w:rsidR="004F3A2E">
        <w:rPr>
          <w:rFonts w:ascii="Arial" w:hAnsi="Arial" w:cs="Arial"/>
          <w:sz w:val="20"/>
        </w:rPr>
        <w:tab/>
      </w:r>
      <w:r w:rsidR="007A678E" w:rsidRPr="006C1095">
        <w:rPr>
          <w:rFonts w:cstheme="minorHAnsi"/>
        </w:rPr>
        <w:t>Oui</w:t>
      </w:r>
      <w:r w:rsidR="007A678E">
        <w:rPr>
          <w:rFonts w:cstheme="minorHAnsi"/>
        </w:rPr>
        <w:t xml:space="preserve">  </w:t>
      </w:r>
      <w:sdt>
        <w:sdtPr>
          <w:rPr>
            <w:rFonts w:cstheme="minorHAnsi"/>
          </w:rPr>
          <w:id w:val="736440530"/>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r w:rsidR="007A678E">
        <w:rPr>
          <w:rFonts w:cstheme="minorHAnsi"/>
        </w:rPr>
        <w:t xml:space="preserve">      </w:t>
      </w:r>
      <w:r w:rsidR="007A678E" w:rsidRPr="006C1095">
        <w:rPr>
          <w:rFonts w:cstheme="minorHAnsi"/>
        </w:rPr>
        <w:t>Non</w:t>
      </w:r>
      <w:sdt>
        <w:sdtPr>
          <w:rPr>
            <w:rFonts w:cstheme="minorHAnsi"/>
          </w:rPr>
          <w:id w:val="1088879535"/>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p>
    <w:p w14:paraId="2C5527D4" w14:textId="1968845C" w:rsidR="00B41BC4" w:rsidRDefault="0025377A" w:rsidP="003B755F">
      <w:pPr>
        <w:autoSpaceDE w:val="0"/>
        <w:ind w:left="-567"/>
        <w:rPr>
          <w:rFonts w:ascii="Arial" w:hAnsi="Arial" w:cs="Arial"/>
          <w:sz w:val="20"/>
        </w:rPr>
      </w:pPr>
      <w:r w:rsidRPr="0025377A">
        <w:rPr>
          <w:rFonts w:ascii="Arial" w:hAnsi="Arial" w:cs="Arial"/>
          <w:sz w:val="20"/>
        </w:rPr>
        <w:t xml:space="preserve">France Info </w:t>
      </w:r>
      <w:r w:rsidR="004F3A2E">
        <w:rPr>
          <w:rFonts w:ascii="Arial" w:hAnsi="Arial" w:cs="Arial"/>
          <w:sz w:val="20"/>
        </w:rPr>
        <w:tab/>
      </w:r>
      <w:r w:rsidR="004F3A2E">
        <w:rPr>
          <w:rFonts w:ascii="Arial" w:hAnsi="Arial" w:cs="Arial"/>
          <w:sz w:val="20"/>
        </w:rPr>
        <w:tab/>
      </w:r>
      <w:r w:rsidR="004F3A2E">
        <w:rPr>
          <w:rFonts w:ascii="Arial" w:hAnsi="Arial" w:cs="Arial"/>
          <w:sz w:val="20"/>
        </w:rPr>
        <w:tab/>
      </w:r>
      <w:r w:rsidR="007A678E" w:rsidRPr="006C1095">
        <w:rPr>
          <w:rFonts w:cstheme="minorHAnsi"/>
        </w:rPr>
        <w:t>Oui</w:t>
      </w:r>
      <w:r w:rsidR="007A678E">
        <w:rPr>
          <w:rFonts w:cstheme="minorHAnsi"/>
        </w:rPr>
        <w:t xml:space="preserve">  </w:t>
      </w:r>
      <w:sdt>
        <w:sdtPr>
          <w:rPr>
            <w:rFonts w:cstheme="minorHAnsi"/>
          </w:rPr>
          <w:id w:val="-2063628521"/>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r w:rsidR="007A678E">
        <w:rPr>
          <w:rFonts w:cstheme="minorHAnsi"/>
        </w:rPr>
        <w:t xml:space="preserve">      </w:t>
      </w:r>
      <w:r w:rsidR="007A678E" w:rsidRPr="006C1095">
        <w:rPr>
          <w:rFonts w:cstheme="minorHAnsi"/>
        </w:rPr>
        <w:t>Non</w:t>
      </w:r>
      <w:sdt>
        <w:sdtPr>
          <w:rPr>
            <w:rFonts w:cstheme="minorHAnsi"/>
          </w:rPr>
          <w:id w:val="-761451118"/>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p>
    <w:p w14:paraId="5C3EED9B" w14:textId="009B2172" w:rsidR="00B41BC4" w:rsidRDefault="0025377A" w:rsidP="003B755F">
      <w:pPr>
        <w:autoSpaceDE w:val="0"/>
        <w:ind w:left="-567"/>
        <w:rPr>
          <w:rFonts w:ascii="Arial" w:hAnsi="Arial" w:cs="Arial"/>
          <w:sz w:val="20"/>
        </w:rPr>
      </w:pPr>
      <w:r w:rsidRPr="0025377A">
        <w:rPr>
          <w:rFonts w:ascii="Arial" w:hAnsi="Arial" w:cs="Arial"/>
          <w:sz w:val="20"/>
        </w:rPr>
        <w:t xml:space="preserve">BFM </w:t>
      </w:r>
      <w:r w:rsidR="004F3A2E">
        <w:rPr>
          <w:rFonts w:ascii="Arial" w:hAnsi="Arial" w:cs="Arial"/>
          <w:sz w:val="20"/>
        </w:rPr>
        <w:tab/>
      </w:r>
      <w:r w:rsidR="004F3A2E">
        <w:rPr>
          <w:rFonts w:ascii="Arial" w:hAnsi="Arial" w:cs="Arial"/>
          <w:sz w:val="20"/>
        </w:rPr>
        <w:tab/>
      </w:r>
      <w:r w:rsidR="004F3A2E">
        <w:rPr>
          <w:rFonts w:ascii="Arial" w:hAnsi="Arial" w:cs="Arial"/>
          <w:sz w:val="20"/>
        </w:rPr>
        <w:tab/>
      </w:r>
      <w:r w:rsidR="004F3A2E">
        <w:rPr>
          <w:rFonts w:ascii="Arial" w:hAnsi="Arial" w:cs="Arial"/>
          <w:sz w:val="20"/>
        </w:rPr>
        <w:tab/>
      </w:r>
      <w:r w:rsidR="007A678E" w:rsidRPr="006C1095">
        <w:rPr>
          <w:rFonts w:cstheme="minorHAnsi"/>
        </w:rPr>
        <w:t>Oui</w:t>
      </w:r>
      <w:r w:rsidR="007A678E">
        <w:rPr>
          <w:rFonts w:cstheme="minorHAnsi"/>
        </w:rPr>
        <w:t xml:space="preserve">  </w:t>
      </w:r>
      <w:sdt>
        <w:sdtPr>
          <w:rPr>
            <w:rFonts w:cstheme="minorHAnsi"/>
          </w:rPr>
          <w:id w:val="1484204243"/>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r w:rsidR="007A678E">
        <w:rPr>
          <w:rFonts w:cstheme="minorHAnsi"/>
        </w:rPr>
        <w:t xml:space="preserve">      </w:t>
      </w:r>
      <w:r w:rsidR="007A678E" w:rsidRPr="006C1095">
        <w:rPr>
          <w:rFonts w:cstheme="minorHAnsi"/>
        </w:rPr>
        <w:t>Non</w:t>
      </w:r>
      <w:sdt>
        <w:sdtPr>
          <w:rPr>
            <w:rFonts w:cstheme="minorHAnsi"/>
          </w:rPr>
          <w:id w:val="2034071837"/>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p>
    <w:p w14:paraId="07B7BA48" w14:textId="736A6FCC" w:rsidR="00B41BC4" w:rsidRDefault="0025377A" w:rsidP="003B755F">
      <w:pPr>
        <w:autoSpaceDE w:val="0"/>
        <w:ind w:left="-567"/>
        <w:rPr>
          <w:rFonts w:ascii="Arial" w:hAnsi="Arial" w:cs="Arial"/>
          <w:sz w:val="20"/>
        </w:rPr>
      </w:pPr>
      <w:proofErr w:type="spellStart"/>
      <w:r w:rsidRPr="0025377A">
        <w:rPr>
          <w:rFonts w:ascii="Arial" w:hAnsi="Arial" w:cs="Arial"/>
          <w:sz w:val="20"/>
        </w:rPr>
        <w:t>Mediapart</w:t>
      </w:r>
      <w:proofErr w:type="spellEnd"/>
      <w:r w:rsidR="004F3A2E">
        <w:rPr>
          <w:rFonts w:ascii="Arial" w:hAnsi="Arial" w:cs="Arial"/>
          <w:sz w:val="20"/>
        </w:rPr>
        <w:tab/>
      </w:r>
      <w:r w:rsidR="004F3A2E">
        <w:rPr>
          <w:rFonts w:ascii="Arial" w:hAnsi="Arial" w:cs="Arial"/>
          <w:sz w:val="20"/>
        </w:rPr>
        <w:tab/>
      </w:r>
      <w:r w:rsidR="004F3A2E">
        <w:rPr>
          <w:rFonts w:ascii="Arial" w:hAnsi="Arial" w:cs="Arial"/>
          <w:sz w:val="20"/>
        </w:rPr>
        <w:tab/>
        <w:t>O</w:t>
      </w:r>
      <w:r w:rsidR="007A678E" w:rsidRPr="006C1095">
        <w:rPr>
          <w:rFonts w:cstheme="minorHAnsi"/>
        </w:rPr>
        <w:t>ui</w:t>
      </w:r>
      <w:r w:rsidR="007A678E">
        <w:rPr>
          <w:rFonts w:cstheme="minorHAnsi"/>
        </w:rPr>
        <w:t xml:space="preserve">  </w:t>
      </w:r>
      <w:sdt>
        <w:sdtPr>
          <w:rPr>
            <w:rFonts w:cstheme="minorHAnsi"/>
          </w:rPr>
          <w:id w:val="-475143735"/>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r w:rsidR="007A678E">
        <w:rPr>
          <w:rFonts w:cstheme="minorHAnsi"/>
        </w:rPr>
        <w:t xml:space="preserve">      </w:t>
      </w:r>
      <w:r w:rsidR="007A678E" w:rsidRPr="006C1095">
        <w:rPr>
          <w:rFonts w:cstheme="minorHAnsi"/>
        </w:rPr>
        <w:t>Non</w:t>
      </w:r>
      <w:sdt>
        <w:sdtPr>
          <w:rPr>
            <w:rFonts w:cstheme="minorHAnsi"/>
          </w:rPr>
          <w:id w:val="1105159525"/>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p>
    <w:p w14:paraId="69C000A8" w14:textId="0728D03F" w:rsidR="00B41BC4" w:rsidRDefault="0025377A" w:rsidP="003B755F">
      <w:pPr>
        <w:autoSpaceDE w:val="0"/>
        <w:ind w:left="-142"/>
        <w:rPr>
          <w:rFonts w:ascii="Arial" w:hAnsi="Arial" w:cs="Arial"/>
          <w:sz w:val="20"/>
        </w:rPr>
      </w:pPr>
      <w:r w:rsidRPr="0025377A">
        <w:rPr>
          <w:rFonts w:ascii="Arial" w:hAnsi="Arial" w:cs="Arial"/>
          <w:sz w:val="20"/>
        </w:rPr>
        <w:lastRenderedPageBreak/>
        <w:t xml:space="preserve">Le </w:t>
      </w:r>
      <w:proofErr w:type="spellStart"/>
      <w:r w:rsidRPr="0025377A">
        <w:rPr>
          <w:rFonts w:ascii="Arial" w:hAnsi="Arial" w:cs="Arial"/>
          <w:sz w:val="20"/>
        </w:rPr>
        <w:t>Mag</w:t>
      </w:r>
      <w:proofErr w:type="spellEnd"/>
      <w:r w:rsidRPr="0025377A">
        <w:rPr>
          <w:rFonts w:ascii="Arial" w:hAnsi="Arial" w:cs="Arial"/>
          <w:sz w:val="20"/>
        </w:rPr>
        <w:t xml:space="preserve"> de la Santé</w:t>
      </w:r>
      <w:bookmarkStart w:id="0" w:name="_GoBack"/>
      <w:bookmarkEnd w:id="0"/>
      <w:r w:rsidR="004F3A2E">
        <w:rPr>
          <w:rFonts w:ascii="Arial" w:hAnsi="Arial" w:cs="Arial"/>
          <w:sz w:val="20"/>
        </w:rPr>
        <w:tab/>
      </w:r>
      <w:r w:rsidR="004F3A2E">
        <w:rPr>
          <w:rFonts w:ascii="Arial" w:hAnsi="Arial" w:cs="Arial"/>
          <w:sz w:val="20"/>
        </w:rPr>
        <w:tab/>
      </w:r>
      <w:r w:rsidR="007A678E" w:rsidRPr="006C1095">
        <w:rPr>
          <w:rFonts w:cstheme="minorHAnsi"/>
        </w:rPr>
        <w:t>Oui</w:t>
      </w:r>
      <w:r w:rsidR="007A678E">
        <w:rPr>
          <w:rFonts w:cstheme="minorHAnsi"/>
        </w:rPr>
        <w:t xml:space="preserve">  </w:t>
      </w:r>
      <w:sdt>
        <w:sdtPr>
          <w:rPr>
            <w:rFonts w:cstheme="minorHAnsi"/>
          </w:rPr>
          <w:id w:val="-186758219"/>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r w:rsidR="007A678E">
        <w:rPr>
          <w:rFonts w:cstheme="minorHAnsi"/>
        </w:rPr>
        <w:t xml:space="preserve">      </w:t>
      </w:r>
      <w:r w:rsidR="007A678E" w:rsidRPr="006C1095">
        <w:rPr>
          <w:rFonts w:cstheme="minorHAnsi"/>
        </w:rPr>
        <w:t>Non</w:t>
      </w:r>
      <w:sdt>
        <w:sdtPr>
          <w:rPr>
            <w:rFonts w:cstheme="minorHAnsi"/>
          </w:rPr>
          <w:id w:val="-1426564158"/>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p>
    <w:p w14:paraId="11C3EAF4" w14:textId="359A9A93" w:rsidR="00B41BC4" w:rsidRPr="007A678E" w:rsidRDefault="0025377A" w:rsidP="003B755F">
      <w:pPr>
        <w:autoSpaceDE w:val="0"/>
        <w:ind w:left="-142"/>
        <w:rPr>
          <w:rFonts w:ascii="Arial" w:hAnsi="Arial" w:cs="Arial"/>
          <w:sz w:val="20"/>
        </w:rPr>
      </w:pPr>
      <w:r w:rsidRPr="007A678E">
        <w:rPr>
          <w:rFonts w:ascii="Arial" w:hAnsi="Arial" w:cs="Arial"/>
          <w:sz w:val="20"/>
        </w:rPr>
        <w:t>Top Santé</w:t>
      </w:r>
      <w:r w:rsidR="007A678E" w:rsidRPr="007A678E">
        <w:rPr>
          <w:rFonts w:cstheme="minorHAnsi"/>
        </w:rPr>
        <w:t xml:space="preserve"> </w:t>
      </w:r>
      <w:r w:rsidR="004F3A2E">
        <w:rPr>
          <w:rFonts w:cstheme="minorHAnsi"/>
        </w:rPr>
        <w:tab/>
      </w:r>
      <w:r w:rsidR="004F3A2E">
        <w:rPr>
          <w:rFonts w:cstheme="minorHAnsi"/>
        </w:rPr>
        <w:tab/>
      </w:r>
      <w:r w:rsidR="004F3A2E">
        <w:rPr>
          <w:rFonts w:cstheme="minorHAnsi"/>
        </w:rPr>
        <w:tab/>
      </w:r>
      <w:r w:rsidR="007A678E" w:rsidRPr="006C1095">
        <w:rPr>
          <w:rFonts w:cstheme="minorHAnsi"/>
        </w:rPr>
        <w:t>Oui</w:t>
      </w:r>
      <w:r w:rsidR="007A678E">
        <w:rPr>
          <w:rFonts w:cstheme="minorHAnsi"/>
        </w:rPr>
        <w:t xml:space="preserve">  </w:t>
      </w:r>
      <w:sdt>
        <w:sdtPr>
          <w:rPr>
            <w:rFonts w:cstheme="minorHAnsi"/>
          </w:rPr>
          <w:id w:val="-1793596839"/>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r w:rsidR="007A678E">
        <w:rPr>
          <w:rFonts w:cstheme="minorHAnsi"/>
        </w:rPr>
        <w:t xml:space="preserve">      </w:t>
      </w:r>
      <w:r w:rsidR="007A678E" w:rsidRPr="006C1095">
        <w:rPr>
          <w:rFonts w:cstheme="minorHAnsi"/>
        </w:rPr>
        <w:t>Non</w:t>
      </w:r>
      <w:sdt>
        <w:sdtPr>
          <w:rPr>
            <w:rFonts w:cstheme="minorHAnsi"/>
          </w:rPr>
          <w:id w:val="-864516565"/>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p>
    <w:p w14:paraId="4043313C" w14:textId="796BBF66" w:rsidR="00B41BC4" w:rsidRPr="007A678E" w:rsidRDefault="0025377A" w:rsidP="003B755F">
      <w:pPr>
        <w:autoSpaceDE w:val="0"/>
        <w:ind w:left="-142"/>
        <w:rPr>
          <w:rFonts w:ascii="Arial" w:hAnsi="Arial" w:cs="Arial"/>
          <w:sz w:val="20"/>
        </w:rPr>
      </w:pPr>
      <w:r w:rsidRPr="007A678E">
        <w:rPr>
          <w:rFonts w:ascii="Arial" w:hAnsi="Arial" w:cs="Arial"/>
          <w:sz w:val="20"/>
        </w:rPr>
        <w:t xml:space="preserve">Parents </w:t>
      </w:r>
      <w:r w:rsidR="004F3A2E">
        <w:rPr>
          <w:rFonts w:ascii="Arial" w:hAnsi="Arial" w:cs="Arial"/>
          <w:sz w:val="20"/>
        </w:rPr>
        <w:tab/>
      </w:r>
      <w:r w:rsidR="004F3A2E">
        <w:rPr>
          <w:rFonts w:ascii="Arial" w:hAnsi="Arial" w:cs="Arial"/>
          <w:sz w:val="20"/>
        </w:rPr>
        <w:tab/>
      </w:r>
      <w:r w:rsidR="004F3A2E">
        <w:rPr>
          <w:rFonts w:ascii="Arial" w:hAnsi="Arial" w:cs="Arial"/>
          <w:sz w:val="20"/>
        </w:rPr>
        <w:tab/>
      </w:r>
      <w:r w:rsidR="004F3A2E">
        <w:rPr>
          <w:rFonts w:ascii="Arial" w:hAnsi="Arial" w:cs="Arial"/>
          <w:sz w:val="20"/>
        </w:rPr>
        <w:tab/>
      </w:r>
      <w:r w:rsidR="007A678E" w:rsidRPr="006C1095">
        <w:rPr>
          <w:rFonts w:cstheme="minorHAnsi"/>
        </w:rPr>
        <w:t>Oui</w:t>
      </w:r>
      <w:r w:rsidR="007A678E">
        <w:rPr>
          <w:rFonts w:cstheme="minorHAnsi"/>
        </w:rPr>
        <w:t xml:space="preserve">  </w:t>
      </w:r>
      <w:sdt>
        <w:sdtPr>
          <w:rPr>
            <w:rFonts w:cstheme="minorHAnsi"/>
          </w:rPr>
          <w:id w:val="1735132417"/>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r w:rsidR="007A678E">
        <w:rPr>
          <w:rFonts w:cstheme="minorHAnsi"/>
        </w:rPr>
        <w:t xml:space="preserve">      </w:t>
      </w:r>
      <w:r w:rsidR="007A678E" w:rsidRPr="006C1095">
        <w:rPr>
          <w:rFonts w:cstheme="minorHAnsi"/>
        </w:rPr>
        <w:t>Non</w:t>
      </w:r>
      <w:sdt>
        <w:sdtPr>
          <w:rPr>
            <w:rFonts w:cstheme="minorHAnsi"/>
          </w:rPr>
          <w:id w:val="1361941074"/>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p>
    <w:p w14:paraId="214BAEF3" w14:textId="54A22A9A" w:rsidR="00B41BC4" w:rsidRPr="007A678E" w:rsidRDefault="0025377A" w:rsidP="003B755F">
      <w:pPr>
        <w:autoSpaceDE w:val="0"/>
        <w:ind w:left="-142"/>
        <w:rPr>
          <w:rFonts w:ascii="Arial" w:hAnsi="Arial" w:cs="Arial"/>
          <w:sz w:val="20"/>
        </w:rPr>
      </w:pPr>
      <w:proofErr w:type="spellStart"/>
      <w:r w:rsidRPr="007A678E">
        <w:rPr>
          <w:rFonts w:ascii="Arial" w:hAnsi="Arial" w:cs="Arial"/>
          <w:sz w:val="20"/>
        </w:rPr>
        <w:t>What’s</w:t>
      </w:r>
      <w:proofErr w:type="spellEnd"/>
      <w:r w:rsidRPr="007A678E">
        <w:rPr>
          <w:rFonts w:ascii="Arial" w:hAnsi="Arial" w:cs="Arial"/>
          <w:sz w:val="20"/>
        </w:rPr>
        <w:t xml:space="preserve"> Up Doc, </w:t>
      </w:r>
      <w:r w:rsidR="004F3A2E">
        <w:rPr>
          <w:rFonts w:ascii="Arial" w:hAnsi="Arial" w:cs="Arial"/>
          <w:sz w:val="20"/>
        </w:rPr>
        <w:tab/>
      </w:r>
      <w:r w:rsidR="004F3A2E">
        <w:rPr>
          <w:rFonts w:ascii="Arial" w:hAnsi="Arial" w:cs="Arial"/>
          <w:sz w:val="20"/>
        </w:rPr>
        <w:tab/>
      </w:r>
      <w:r w:rsidR="004F3A2E">
        <w:rPr>
          <w:rFonts w:ascii="Arial" w:hAnsi="Arial" w:cs="Arial"/>
          <w:sz w:val="20"/>
        </w:rPr>
        <w:tab/>
      </w:r>
      <w:r w:rsidR="007A678E" w:rsidRPr="006C1095">
        <w:rPr>
          <w:rFonts w:cstheme="minorHAnsi"/>
        </w:rPr>
        <w:t>Oui</w:t>
      </w:r>
      <w:r w:rsidR="007A678E">
        <w:rPr>
          <w:rFonts w:cstheme="minorHAnsi"/>
        </w:rPr>
        <w:t xml:space="preserve">  </w:t>
      </w:r>
      <w:sdt>
        <w:sdtPr>
          <w:rPr>
            <w:rFonts w:cstheme="minorHAnsi"/>
          </w:rPr>
          <w:id w:val="-780106024"/>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r w:rsidR="007A678E">
        <w:rPr>
          <w:rFonts w:cstheme="minorHAnsi"/>
        </w:rPr>
        <w:t xml:space="preserve">      </w:t>
      </w:r>
      <w:r w:rsidR="007A678E" w:rsidRPr="006C1095">
        <w:rPr>
          <w:rFonts w:cstheme="minorHAnsi"/>
        </w:rPr>
        <w:t>Non</w:t>
      </w:r>
      <w:sdt>
        <w:sdtPr>
          <w:rPr>
            <w:rFonts w:cstheme="minorHAnsi"/>
          </w:rPr>
          <w:id w:val="1651944946"/>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p>
    <w:p w14:paraId="670379CA" w14:textId="3EC07C42" w:rsidR="00B41BC4" w:rsidRDefault="00B41BC4" w:rsidP="003B755F">
      <w:pPr>
        <w:autoSpaceDE w:val="0"/>
        <w:ind w:left="-142"/>
        <w:rPr>
          <w:rFonts w:ascii="Arial" w:hAnsi="Arial" w:cs="Arial"/>
          <w:sz w:val="20"/>
        </w:rPr>
      </w:pPr>
      <w:r w:rsidRPr="00B41BC4">
        <w:rPr>
          <w:rFonts w:ascii="Arial" w:hAnsi="Arial" w:cs="Arial"/>
          <w:sz w:val="20"/>
        </w:rPr>
        <w:t>V</w:t>
      </w:r>
      <w:r w:rsidR="0025377A" w:rsidRPr="0025377A">
        <w:rPr>
          <w:rFonts w:ascii="Arial" w:hAnsi="Arial" w:cs="Arial"/>
          <w:sz w:val="20"/>
        </w:rPr>
        <w:t>idal</w:t>
      </w:r>
      <w:r w:rsidR="004F3A2E">
        <w:rPr>
          <w:rFonts w:ascii="Arial" w:hAnsi="Arial" w:cs="Arial"/>
          <w:sz w:val="20"/>
        </w:rPr>
        <w:tab/>
      </w:r>
      <w:r w:rsidR="004F3A2E">
        <w:rPr>
          <w:rFonts w:ascii="Arial" w:hAnsi="Arial" w:cs="Arial"/>
          <w:sz w:val="20"/>
        </w:rPr>
        <w:tab/>
      </w:r>
      <w:r w:rsidR="004F3A2E">
        <w:rPr>
          <w:rFonts w:ascii="Arial" w:hAnsi="Arial" w:cs="Arial"/>
          <w:sz w:val="20"/>
        </w:rPr>
        <w:tab/>
      </w:r>
      <w:r w:rsidR="004F3A2E">
        <w:rPr>
          <w:rFonts w:ascii="Arial" w:hAnsi="Arial" w:cs="Arial"/>
          <w:sz w:val="20"/>
        </w:rPr>
        <w:tab/>
      </w:r>
      <w:r w:rsidR="007A678E" w:rsidRPr="006C1095">
        <w:rPr>
          <w:rFonts w:cstheme="minorHAnsi"/>
        </w:rPr>
        <w:t>Oui</w:t>
      </w:r>
      <w:r w:rsidR="007A678E">
        <w:rPr>
          <w:rFonts w:cstheme="minorHAnsi"/>
        </w:rPr>
        <w:t xml:space="preserve">  </w:t>
      </w:r>
      <w:sdt>
        <w:sdtPr>
          <w:rPr>
            <w:rFonts w:cstheme="minorHAnsi"/>
          </w:rPr>
          <w:id w:val="1667826050"/>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r w:rsidR="007A678E">
        <w:rPr>
          <w:rFonts w:cstheme="minorHAnsi"/>
        </w:rPr>
        <w:t xml:space="preserve">      </w:t>
      </w:r>
      <w:r w:rsidR="007A678E" w:rsidRPr="006C1095">
        <w:rPr>
          <w:rFonts w:cstheme="minorHAnsi"/>
        </w:rPr>
        <w:t>Non</w:t>
      </w:r>
      <w:sdt>
        <w:sdtPr>
          <w:rPr>
            <w:rFonts w:cstheme="minorHAnsi"/>
          </w:rPr>
          <w:id w:val="655337589"/>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p>
    <w:p w14:paraId="59AE74C4" w14:textId="3CA3730E" w:rsidR="00BB5FE9" w:rsidRDefault="0025377A" w:rsidP="003B755F">
      <w:pPr>
        <w:autoSpaceDE w:val="0"/>
        <w:ind w:left="-142"/>
        <w:rPr>
          <w:rFonts w:ascii="Arial" w:hAnsi="Arial" w:cs="Arial"/>
          <w:sz w:val="20"/>
        </w:rPr>
      </w:pPr>
      <w:r w:rsidRPr="0025377A">
        <w:rPr>
          <w:rFonts w:ascii="Arial" w:hAnsi="Arial" w:cs="Arial"/>
          <w:sz w:val="20"/>
        </w:rPr>
        <w:t>Le Podcast Santé de BFMTV</w:t>
      </w:r>
      <w:r w:rsidR="007A678E" w:rsidRPr="007A678E">
        <w:rPr>
          <w:rFonts w:cstheme="minorHAnsi"/>
        </w:rPr>
        <w:t xml:space="preserve"> </w:t>
      </w:r>
      <w:r w:rsidR="004F3A2E">
        <w:rPr>
          <w:rFonts w:cstheme="minorHAnsi"/>
        </w:rPr>
        <w:tab/>
      </w:r>
      <w:r w:rsidR="007A678E" w:rsidRPr="006C1095">
        <w:rPr>
          <w:rFonts w:cstheme="minorHAnsi"/>
        </w:rPr>
        <w:t>Oui</w:t>
      </w:r>
      <w:r w:rsidR="007A678E">
        <w:rPr>
          <w:rFonts w:cstheme="minorHAnsi"/>
        </w:rPr>
        <w:t xml:space="preserve">  </w:t>
      </w:r>
      <w:sdt>
        <w:sdtPr>
          <w:rPr>
            <w:rFonts w:cstheme="minorHAnsi"/>
          </w:rPr>
          <w:id w:val="-889495986"/>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r w:rsidR="007A678E">
        <w:rPr>
          <w:rFonts w:cstheme="minorHAnsi"/>
        </w:rPr>
        <w:t xml:space="preserve">      </w:t>
      </w:r>
      <w:r w:rsidR="007A678E" w:rsidRPr="006C1095">
        <w:rPr>
          <w:rFonts w:cstheme="minorHAnsi"/>
        </w:rPr>
        <w:t>Non</w:t>
      </w:r>
      <w:sdt>
        <w:sdtPr>
          <w:rPr>
            <w:rFonts w:cstheme="minorHAnsi"/>
          </w:rPr>
          <w:id w:val="461244494"/>
          <w14:checkbox>
            <w14:checked w14:val="0"/>
            <w14:checkedState w14:val="2612" w14:font="MS Gothic"/>
            <w14:uncheckedState w14:val="2610" w14:font="MS Gothic"/>
          </w14:checkbox>
        </w:sdtPr>
        <w:sdtEndPr/>
        <w:sdtContent>
          <w:r w:rsidR="007A678E">
            <w:rPr>
              <w:rFonts w:ascii="MS Gothic" w:eastAsia="MS Gothic" w:hAnsi="MS Gothic" w:cstheme="minorHAnsi" w:hint="eastAsia"/>
            </w:rPr>
            <w:t>☐</w:t>
          </w:r>
        </w:sdtContent>
      </w:sdt>
    </w:p>
    <w:p w14:paraId="51104444" w14:textId="77777777" w:rsidR="00E11BA0" w:rsidRDefault="00E11BA0" w:rsidP="00BB5FE9">
      <w:pPr>
        <w:autoSpaceDE w:val="0"/>
        <w:rPr>
          <w:rFonts w:ascii="Arial" w:hAnsi="Arial" w:cs="Arial"/>
          <w:sz w:val="20"/>
        </w:rPr>
        <w:sectPr w:rsidR="00E11BA0" w:rsidSect="003B755F">
          <w:type w:val="continuous"/>
          <w:pgSz w:w="11906" w:h="16838"/>
          <w:pgMar w:top="1084" w:right="606" w:bottom="1722" w:left="1416" w:header="720" w:footer="708" w:gutter="0"/>
          <w:cols w:num="2" w:space="720"/>
        </w:sectPr>
      </w:pPr>
    </w:p>
    <w:p w14:paraId="14C271E0" w14:textId="6055A7B9" w:rsidR="00BB5FE9" w:rsidRDefault="00BB5FE9" w:rsidP="00BB5FE9">
      <w:pPr>
        <w:autoSpaceDE w:val="0"/>
        <w:rPr>
          <w:rFonts w:ascii="Arial" w:hAnsi="Arial" w:cs="Arial"/>
          <w:sz w:val="20"/>
        </w:rPr>
      </w:pPr>
    </w:p>
    <w:p w14:paraId="0B72071A" w14:textId="77777777" w:rsidR="00BB5FE9" w:rsidRDefault="00BB5FE9" w:rsidP="00BB5FE9">
      <w:pPr>
        <w:autoSpaceDE w:val="0"/>
        <w:rPr>
          <w:rFonts w:ascii="Arial" w:hAnsi="Arial" w:cs="Arial"/>
          <w:sz w:val="20"/>
        </w:rPr>
      </w:pPr>
    </w:p>
    <w:p w14:paraId="30871D07" w14:textId="77777777" w:rsidR="00BB5FE9" w:rsidRDefault="00BB5FE9" w:rsidP="00BB5FE9">
      <w:pPr>
        <w:autoSpaceDE w:val="0"/>
        <w:rPr>
          <w:rFonts w:ascii="Arial" w:hAnsi="Arial" w:cs="Arial"/>
          <w:sz w:val="20"/>
        </w:rPr>
      </w:pPr>
    </w:p>
    <w:p w14:paraId="4A71724E" w14:textId="77777777" w:rsidR="00BB5FE9" w:rsidRDefault="00BB5FE9" w:rsidP="004F3A2E">
      <w:pPr>
        <w:autoSpaceDE w:val="0"/>
        <w:ind w:left="-567"/>
        <w:rPr>
          <w:rFonts w:ascii="Arial" w:hAnsi="Arial" w:cs="Arial"/>
          <w:sz w:val="20"/>
        </w:rPr>
      </w:pPr>
    </w:p>
    <w:p w14:paraId="5F24EE1D" w14:textId="3A2CC765" w:rsidR="00C55802" w:rsidRPr="007731B9" w:rsidRDefault="00B00CCF" w:rsidP="004F3A2E">
      <w:pPr>
        <w:widowControl w:val="0"/>
        <w:pBdr>
          <w:top w:val="single" w:sz="4" w:space="0" w:color="auto"/>
          <w:left w:val="single" w:sz="4" w:space="4" w:color="auto"/>
          <w:bottom w:val="single" w:sz="4" w:space="1" w:color="auto"/>
          <w:right w:val="single" w:sz="4" w:space="4" w:color="auto"/>
        </w:pBdr>
        <w:spacing w:after="0" w:line="240" w:lineRule="auto"/>
        <w:ind w:left="-567" w:firstLine="0"/>
        <w:rPr>
          <w:rFonts w:ascii="Arial" w:hAnsi="Arial" w:cs="Arial"/>
          <w:b/>
          <w:iCs/>
        </w:rPr>
      </w:pPr>
      <w:r w:rsidRPr="007731B9">
        <w:rPr>
          <w:rFonts w:ascii="Arial" w:hAnsi="Arial" w:cs="Arial"/>
          <w:b/>
          <w:iCs/>
        </w:rPr>
        <w:t xml:space="preserve">Evaluation de la qualité d’exemples de livrables en lien avec les prestations </w:t>
      </w:r>
      <w:r w:rsidR="00C55802" w:rsidRPr="007731B9">
        <w:rPr>
          <w:rFonts w:ascii="Arial" w:hAnsi="Arial" w:cs="Arial"/>
          <w:b/>
          <w:iCs/>
        </w:rPr>
        <w:t xml:space="preserve">– </w:t>
      </w:r>
      <w:r w:rsidR="007F6D55" w:rsidRPr="007731B9">
        <w:rPr>
          <w:rFonts w:ascii="Arial" w:hAnsi="Arial" w:cs="Arial"/>
          <w:b/>
          <w:iCs/>
        </w:rPr>
        <w:t>15</w:t>
      </w:r>
      <w:r w:rsidR="00C55802" w:rsidRPr="007731B9">
        <w:rPr>
          <w:rFonts w:ascii="Arial" w:hAnsi="Arial" w:cs="Arial"/>
          <w:b/>
          <w:iCs/>
        </w:rPr>
        <w:t xml:space="preserve"> points </w:t>
      </w:r>
    </w:p>
    <w:p w14:paraId="4931FA4E" w14:textId="77777777" w:rsidR="00410EE6" w:rsidRDefault="00410EE6" w:rsidP="004F3A2E">
      <w:pPr>
        <w:ind w:left="-567"/>
        <w:rPr>
          <w:rFonts w:ascii="Arial" w:hAnsi="Arial" w:cs="Arial"/>
          <w:b/>
          <w:iCs/>
          <w:sz w:val="20"/>
          <w:szCs w:val="20"/>
        </w:rPr>
      </w:pPr>
    </w:p>
    <w:p w14:paraId="757CB9C1" w14:textId="0DE94613" w:rsidR="00410EE6" w:rsidRPr="00410EE6" w:rsidRDefault="00410EE6" w:rsidP="004F3A2E">
      <w:pPr>
        <w:ind w:left="-567" w:firstLine="0"/>
        <w:rPr>
          <w:rFonts w:ascii="Arial" w:hAnsi="Arial" w:cs="Arial"/>
          <w:iCs/>
          <w:sz w:val="20"/>
          <w:szCs w:val="20"/>
        </w:rPr>
      </w:pPr>
      <w:r w:rsidRPr="00410EE6">
        <w:rPr>
          <w:rFonts w:ascii="Arial" w:hAnsi="Arial" w:cs="Arial"/>
          <w:iCs/>
          <w:sz w:val="20"/>
          <w:szCs w:val="20"/>
        </w:rPr>
        <w:t xml:space="preserve">Le candidat est libre d’utiliser le sujet de son choix pour fournir les exemples de livrables demandés, il doit veiller à la bonne présentation de la réponse et à l’identification des documents. L’absence de l’un des documents fera dégrader la note du sous critère. </w:t>
      </w:r>
    </w:p>
    <w:p w14:paraId="31B83664" w14:textId="77777777" w:rsidR="00B00CCF" w:rsidRDefault="00B00CCF" w:rsidP="004F3A2E">
      <w:pPr>
        <w:ind w:left="-567" w:firstLine="0"/>
        <w:rPr>
          <w:rFonts w:ascii="Arial" w:hAnsi="Arial" w:cs="Arial"/>
          <w:b/>
          <w:iCs/>
          <w:sz w:val="20"/>
          <w:szCs w:val="20"/>
        </w:rPr>
      </w:pPr>
    </w:p>
    <w:p w14:paraId="20DEE3D3" w14:textId="77777777" w:rsidR="00B00CCF" w:rsidRPr="00B00CCF" w:rsidRDefault="00B00CCF" w:rsidP="004F3A2E">
      <w:pPr>
        <w:pStyle w:val="Paragraphedeliste"/>
        <w:ind w:left="-567" w:firstLine="0"/>
        <w:rPr>
          <w:rFonts w:ascii="Arial" w:hAnsi="Arial" w:cs="Arial"/>
          <w:iCs/>
          <w:sz w:val="20"/>
          <w:szCs w:val="20"/>
        </w:rPr>
      </w:pPr>
      <w:r w:rsidRPr="00B00CCF">
        <w:rPr>
          <w:rFonts w:ascii="Arial" w:hAnsi="Arial" w:cs="Arial"/>
          <w:iCs/>
          <w:sz w:val="20"/>
          <w:szCs w:val="20"/>
        </w:rPr>
        <w:t xml:space="preserve">Seront fournis : </w:t>
      </w:r>
    </w:p>
    <w:p w14:paraId="071A6CD2" w14:textId="77777777" w:rsidR="00B00CCF" w:rsidRPr="00B00CCF" w:rsidRDefault="00B00CCF" w:rsidP="004F3A2E">
      <w:pPr>
        <w:pStyle w:val="Paragraphedeliste"/>
        <w:numPr>
          <w:ilvl w:val="0"/>
          <w:numId w:val="14"/>
        </w:numPr>
        <w:ind w:left="-567" w:firstLine="0"/>
        <w:rPr>
          <w:rFonts w:ascii="Arial" w:hAnsi="Arial" w:cs="Arial"/>
          <w:iCs/>
          <w:sz w:val="20"/>
          <w:szCs w:val="20"/>
        </w:rPr>
      </w:pPr>
      <w:r w:rsidRPr="00B00CCF">
        <w:rPr>
          <w:rFonts w:ascii="Arial" w:hAnsi="Arial" w:cs="Arial"/>
          <w:iCs/>
          <w:sz w:val="20"/>
          <w:szCs w:val="20"/>
        </w:rPr>
        <w:t>Un exemple d’une analyse annuelle quantitative et qualitative des retombées presse (présentation, critères d’analyse…) ;</w:t>
      </w:r>
    </w:p>
    <w:p w14:paraId="3F661456" w14:textId="7A6DD7C4" w:rsidR="00B00CCF" w:rsidRPr="00B00CCF" w:rsidRDefault="00B00CCF" w:rsidP="004F3A2E">
      <w:pPr>
        <w:pStyle w:val="Paragraphedeliste"/>
        <w:numPr>
          <w:ilvl w:val="0"/>
          <w:numId w:val="14"/>
        </w:numPr>
        <w:ind w:left="-567" w:firstLine="0"/>
        <w:rPr>
          <w:rFonts w:ascii="Arial" w:hAnsi="Arial" w:cs="Arial"/>
          <w:iCs/>
          <w:sz w:val="20"/>
          <w:szCs w:val="20"/>
        </w:rPr>
      </w:pPr>
      <w:r w:rsidRPr="00B00CCF">
        <w:rPr>
          <w:rFonts w:ascii="Arial" w:hAnsi="Arial" w:cs="Arial"/>
          <w:iCs/>
          <w:sz w:val="20"/>
          <w:szCs w:val="20"/>
        </w:rPr>
        <w:t>Un exemple d’une analyse quotidienne et/ou hebdomadaire de l’ANSM dans la cadre d’une situation de crise ;</w:t>
      </w:r>
    </w:p>
    <w:p w14:paraId="648E9524" w14:textId="77777777" w:rsidR="00B00CCF" w:rsidRPr="00B00CCF" w:rsidRDefault="00B00CCF" w:rsidP="004F3A2E">
      <w:pPr>
        <w:pStyle w:val="Paragraphedeliste"/>
        <w:numPr>
          <w:ilvl w:val="0"/>
          <w:numId w:val="14"/>
        </w:numPr>
        <w:ind w:left="-567" w:firstLine="0"/>
        <w:rPr>
          <w:rFonts w:ascii="Arial" w:hAnsi="Arial" w:cs="Arial"/>
          <w:iCs/>
          <w:sz w:val="20"/>
          <w:szCs w:val="20"/>
        </w:rPr>
      </w:pPr>
      <w:r w:rsidRPr="00B00CCF">
        <w:rPr>
          <w:rFonts w:ascii="Arial" w:hAnsi="Arial" w:cs="Arial"/>
          <w:iCs/>
          <w:sz w:val="20"/>
          <w:szCs w:val="20"/>
        </w:rPr>
        <w:t>Un exemple d’une revue de presse quotidienne (présentation de la revue, sommaire, rubriques, présentation des articles et des alertes) </w:t>
      </w:r>
    </w:p>
    <w:p w14:paraId="56446A15" w14:textId="4CFC6829" w:rsidR="00B00CCF" w:rsidRPr="00B00CCF" w:rsidRDefault="00B00CCF" w:rsidP="004F3A2E">
      <w:pPr>
        <w:pStyle w:val="Paragraphedeliste"/>
        <w:numPr>
          <w:ilvl w:val="0"/>
          <w:numId w:val="14"/>
        </w:numPr>
        <w:ind w:left="-567" w:firstLine="0"/>
        <w:rPr>
          <w:rFonts w:ascii="Arial" w:hAnsi="Arial" w:cs="Arial"/>
          <w:iCs/>
          <w:sz w:val="20"/>
          <w:szCs w:val="20"/>
        </w:rPr>
      </w:pPr>
      <w:r w:rsidRPr="00B00CCF">
        <w:rPr>
          <w:rFonts w:ascii="Arial" w:hAnsi="Arial" w:cs="Arial"/>
          <w:iCs/>
          <w:sz w:val="20"/>
          <w:szCs w:val="20"/>
        </w:rPr>
        <w:t>Une proposition de synthèse hebdomadaire avec exemple représentatif.</w:t>
      </w:r>
    </w:p>
    <w:p w14:paraId="030B5EE4" w14:textId="77777777" w:rsidR="00B00CCF" w:rsidRDefault="00B00CCF" w:rsidP="004F3A2E">
      <w:pPr>
        <w:pStyle w:val="Paragraphedeliste"/>
        <w:ind w:left="-567"/>
        <w:rPr>
          <w:rFonts w:ascii="Arial" w:hAnsi="Arial" w:cs="Arial"/>
          <w:b/>
          <w:iCs/>
          <w:sz w:val="20"/>
          <w:szCs w:val="20"/>
        </w:rPr>
      </w:pPr>
    </w:p>
    <w:p w14:paraId="2030036D" w14:textId="77777777" w:rsidR="00BB5FE9" w:rsidRPr="00B11B53" w:rsidRDefault="00BB5FE9" w:rsidP="004F3A2E">
      <w:pPr>
        <w:ind w:left="-567" w:firstLine="0"/>
        <w:rPr>
          <w:b/>
          <w:i/>
        </w:rPr>
      </w:pPr>
      <w:r w:rsidRPr="00B11B53">
        <w:rPr>
          <w:b/>
          <w:i/>
        </w:rPr>
        <w:t>A compléter par le candidat</w:t>
      </w:r>
    </w:p>
    <w:p w14:paraId="58F87C8E" w14:textId="77777777" w:rsidR="00BB5FE9" w:rsidRDefault="00BB5FE9" w:rsidP="00116496">
      <w:pPr>
        <w:pStyle w:val="Paragraphedeliste"/>
        <w:rPr>
          <w:rFonts w:ascii="Arial" w:hAnsi="Arial" w:cs="Arial"/>
          <w:b/>
          <w:iCs/>
          <w:sz w:val="20"/>
          <w:szCs w:val="20"/>
        </w:rPr>
      </w:pPr>
    </w:p>
    <w:p w14:paraId="4FCF306C" w14:textId="77777777" w:rsidR="00BB5FE9" w:rsidRDefault="00BB5FE9" w:rsidP="00116496">
      <w:pPr>
        <w:pStyle w:val="Paragraphedeliste"/>
        <w:rPr>
          <w:rFonts w:ascii="Arial" w:hAnsi="Arial" w:cs="Arial"/>
          <w:b/>
          <w:iCs/>
          <w:sz w:val="20"/>
          <w:szCs w:val="20"/>
        </w:rPr>
      </w:pPr>
    </w:p>
    <w:p w14:paraId="5A817B18" w14:textId="77777777" w:rsidR="00BB5FE9" w:rsidRDefault="00BB5FE9" w:rsidP="00116496">
      <w:pPr>
        <w:pStyle w:val="Paragraphedeliste"/>
        <w:rPr>
          <w:rFonts w:ascii="Arial" w:hAnsi="Arial" w:cs="Arial"/>
          <w:b/>
          <w:iCs/>
          <w:sz w:val="20"/>
          <w:szCs w:val="20"/>
        </w:rPr>
      </w:pPr>
    </w:p>
    <w:p w14:paraId="345C3C15" w14:textId="77777777" w:rsidR="00BB5FE9" w:rsidRDefault="00BB5FE9" w:rsidP="00116496">
      <w:pPr>
        <w:pStyle w:val="Paragraphedeliste"/>
        <w:rPr>
          <w:rFonts w:ascii="Arial" w:hAnsi="Arial" w:cs="Arial"/>
          <w:b/>
          <w:iCs/>
          <w:sz w:val="20"/>
          <w:szCs w:val="20"/>
        </w:rPr>
      </w:pPr>
    </w:p>
    <w:p w14:paraId="5179CED7" w14:textId="77777777" w:rsidR="00BB5FE9" w:rsidRDefault="00BB5FE9" w:rsidP="00116496">
      <w:pPr>
        <w:pStyle w:val="Paragraphedeliste"/>
        <w:rPr>
          <w:rFonts w:ascii="Arial" w:hAnsi="Arial" w:cs="Arial"/>
          <w:b/>
          <w:iCs/>
          <w:sz w:val="20"/>
          <w:szCs w:val="20"/>
        </w:rPr>
      </w:pPr>
    </w:p>
    <w:p w14:paraId="4900E672" w14:textId="77777777" w:rsidR="00BB5FE9" w:rsidRDefault="00BB5FE9" w:rsidP="00116496">
      <w:pPr>
        <w:pStyle w:val="Paragraphedeliste"/>
        <w:rPr>
          <w:rFonts w:ascii="Arial" w:hAnsi="Arial" w:cs="Arial"/>
          <w:b/>
          <w:iCs/>
          <w:sz w:val="20"/>
          <w:szCs w:val="20"/>
        </w:rPr>
      </w:pPr>
    </w:p>
    <w:p w14:paraId="4295832C" w14:textId="77777777" w:rsidR="00BB5FE9" w:rsidRDefault="00BB5FE9" w:rsidP="00116496">
      <w:pPr>
        <w:pStyle w:val="Paragraphedeliste"/>
        <w:rPr>
          <w:rFonts w:ascii="Arial" w:hAnsi="Arial" w:cs="Arial"/>
          <w:b/>
          <w:iCs/>
          <w:sz w:val="20"/>
          <w:szCs w:val="20"/>
        </w:rPr>
      </w:pPr>
    </w:p>
    <w:p w14:paraId="7CD60E11" w14:textId="77777777" w:rsidR="00BB5FE9" w:rsidRDefault="00BB5FE9" w:rsidP="00116496">
      <w:pPr>
        <w:pStyle w:val="Paragraphedeliste"/>
        <w:rPr>
          <w:rFonts w:ascii="Arial" w:hAnsi="Arial" w:cs="Arial"/>
          <w:b/>
          <w:iCs/>
          <w:sz w:val="20"/>
          <w:szCs w:val="20"/>
        </w:rPr>
      </w:pPr>
    </w:p>
    <w:p w14:paraId="3AE68F46" w14:textId="77777777" w:rsidR="00BB5FE9" w:rsidRDefault="00BB5FE9" w:rsidP="00116496">
      <w:pPr>
        <w:pStyle w:val="Paragraphedeliste"/>
        <w:rPr>
          <w:rFonts w:ascii="Arial" w:hAnsi="Arial" w:cs="Arial"/>
          <w:b/>
          <w:iCs/>
          <w:sz w:val="20"/>
          <w:szCs w:val="20"/>
        </w:rPr>
      </w:pPr>
    </w:p>
    <w:p w14:paraId="3A1335E4" w14:textId="77777777" w:rsidR="00BB5FE9" w:rsidRDefault="00BB5FE9" w:rsidP="00116496">
      <w:pPr>
        <w:pStyle w:val="Paragraphedeliste"/>
        <w:rPr>
          <w:rFonts w:ascii="Arial" w:hAnsi="Arial" w:cs="Arial"/>
          <w:b/>
          <w:iCs/>
          <w:sz w:val="20"/>
          <w:szCs w:val="20"/>
        </w:rPr>
      </w:pPr>
    </w:p>
    <w:p w14:paraId="0E072DEB" w14:textId="77777777" w:rsidR="00BB5FE9" w:rsidRDefault="00BB5FE9" w:rsidP="00116496">
      <w:pPr>
        <w:pStyle w:val="Paragraphedeliste"/>
        <w:rPr>
          <w:rFonts w:ascii="Arial" w:hAnsi="Arial" w:cs="Arial"/>
          <w:b/>
          <w:iCs/>
          <w:sz w:val="20"/>
          <w:szCs w:val="20"/>
        </w:rPr>
      </w:pPr>
    </w:p>
    <w:p w14:paraId="44794BCA" w14:textId="77777777" w:rsidR="00BB5FE9" w:rsidRDefault="00BB5FE9" w:rsidP="00116496">
      <w:pPr>
        <w:pStyle w:val="Paragraphedeliste"/>
        <w:rPr>
          <w:rFonts w:ascii="Arial" w:hAnsi="Arial" w:cs="Arial"/>
          <w:b/>
          <w:iCs/>
          <w:sz w:val="20"/>
          <w:szCs w:val="20"/>
        </w:rPr>
      </w:pPr>
    </w:p>
    <w:p w14:paraId="7C5D5FCB" w14:textId="77777777" w:rsidR="00BB5FE9" w:rsidRDefault="00BB5FE9" w:rsidP="00116496">
      <w:pPr>
        <w:pStyle w:val="Paragraphedeliste"/>
        <w:rPr>
          <w:rFonts w:ascii="Arial" w:hAnsi="Arial" w:cs="Arial"/>
          <w:b/>
          <w:iCs/>
          <w:sz w:val="20"/>
          <w:szCs w:val="20"/>
        </w:rPr>
      </w:pPr>
    </w:p>
    <w:p w14:paraId="2530DFAA" w14:textId="77777777" w:rsidR="00BB5FE9" w:rsidRDefault="00BB5FE9" w:rsidP="00116496">
      <w:pPr>
        <w:pStyle w:val="Paragraphedeliste"/>
        <w:rPr>
          <w:rFonts w:ascii="Arial" w:hAnsi="Arial" w:cs="Arial"/>
          <w:b/>
          <w:iCs/>
          <w:sz w:val="20"/>
          <w:szCs w:val="20"/>
        </w:rPr>
      </w:pPr>
    </w:p>
    <w:p w14:paraId="5F014C68" w14:textId="77777777" w:rsidR="00BB5FE9" w:rsidRDefault="00BB5FE9" w:rsidP="00116496">
      <w:pPr>
        <w:pStyle w:val="Paragraphedeliste"/>
        <w:rPr>
          <w:rFonts w:ascii="Arial" w:hAnsi="Arial" w:cs="Arial"/>
          <w:b/>
          <w:iCs/>
          <w:sz w:val="20"/>
          <w:szCs w:val="20"/>
        </w:rPr>
      </w:pPr>
    </w:p>
    <w:p w14:paraId="4FDD0ED7" w14:textId="77777777" w:rsidR="00BB5FE9" w:rsidRDefault="00BB5FE9" w:rsidP="00116496">
      <w:pPr>
        <w:pStyle w:val="Paragraphedeliste"/>
        <w:rPr>
          <w:rFonts w:ascii="Arial" w:hAnsi="Arial" w:cs="Arial"/>
          <w:b/>
          <w:iCs/>
          <w:sz w:val="20"/>
          <w:szCs w:val="20"/>
        </w:rPr>
      </w:pPr>
    </w:p>
    <w:p w14:paraId="6E8F3EDF" w14:textId="77777777" w:rsidR="00BB5FE9" w:rsidRDefault="00BB5FE9" w:rsidP="00116496">
      <w:pPr>
        <w:pStyle w:val="Paragraphedeliste"/>
        <w:rPr>
          <w:rFonts w:ascii="Arial" w:hAnsi="Arial" w:cs="Arial"/>
          <w:b/>
          <w:iCs/>
          <w:sz w:val="20"/>
          <w:szCs w:val="20"/>
        </w:rPr>
      </w:pPr>
    </w:p>
    <w:p w14:paraId="086BD904" w14:textId="77777777" w:rsidR="00BB5FE9" w:rsidRDefault="00BB5FE9" w:rsidP="00116496">
      <w:pPr>
        <w:pStyle w:val="Paragraphedeliste"/>
        <w:rPr>
          <w:rFonts w:ascii="Arial" w:hAnsi="Arial" w:cs="Arial"/>
          <w:b/>
          <w:iCs/>
          <w:sz w:val="20"/>
          <w:szCs w:val="20"/>
        </w:rPr>
      </w:pPr>
    </w:p>
    <w:p w14:paraId="2C71266D" w14:textId="77777777" w:rsidR="00BB5FE9" w:rsidRDefault="00BB5FE9" w:rsidP="00116496">
      <w:pPr>
        <w:pStyle w:val="Paragraphedeliste"/>
        <w:rPr>
          <w:rFonts w:ascii="Arial" w:hAnsi="Arial" w:cs="Arial"/>
          <w:b/>
          <w:iCs/>
          <w:sz w:val="20"/>
          <w:szCs w:val="20"/>
        </w:rPr>
      </w:pPr>
    </w:p>
    <w:p w14:paraId="0BDBF160" w14:textId="77777777" w:rsidR="00BB5FE9" w:rsidRDefault="00BB5FE9" w:rsidP="00116496">
      <w:pPr>
        <w:pStyle w:val="Paragraphedeliste"/>
        <w:rPr>
          <w:rFonts w:ascii="Arial" w:hAnsi="Arial" w:cs="Arial"/>
          <w:b/>
          <w:iCs/>
          <w:sz w:val="20"/>
          <w:szCs w:val="20"/>
        </w:rPr>
      </w:pPr>
    </w:p>
    <w:p w14:paraId="6557D7BA" w14:textId="77777777" w:rsidR="00C55802" w:rsidRPr="00BB5FE9" w:rsidRDefault="00C55802" w:rsidP="004F3A2E">
      <w:pPr>
        <w:pStyle w:val="Paragraphedeliste"/>
        <w:ind w:left="-426"/>
        <w:rPr>
          <w:rFonts w:ascii="Arial" w:hAnsi="Arial" w:cs="Arial"/>
          <w:b/>
          <w:iCs/>
          <w:sz w:val="24"/>
          <w:szCs w:val="24"/>
        </w:rPr>
      </w:pPr>
    </w:p>
    <w:p w14:paraId="7DACB2E4" w14:textId="69B0A032" w:rsidR="00C55802" w:rsidRPr="007731B9" w:rsidRDefault="00B00CCF" w:rsidP="004F3A2E">
      <w:pPr>
        <w:widowControl w:val="0"/>
        <w:pBdr>
          <w:top w:val="single" w:sz="4" w:space="0" w:color="auto"/>
          <w:left w:val="single" w:sz="4" w:space="4" w:color="auto"/>
          <w:bottom w:val="single" w:sz="4" w:space="1" w:color="auto"/>
          <w:right w:val="single" w:sz="4" w:space="4" w:color="auto"/>
        </w:pBdr>
        <w:spacing w:after="0" w:line="240" w:lineRule="auto"/>
        <w:ind w:left="-426" w:firstLine="0"/>
        <w:rPr>
          <w:rFonts w:ascii="Arial" w:hAnsi="Arial" w:cs="Arial"/>
          <w:b/>
          <w:iCs/>
        </w:rPr>
      </w:pPr>
      <w:r w:rsidRPr="007731B9">
        <w:rPr>
          <w:rFonts w:ascii="Arial" w:hAnsi="Arial" w:cs="Arial"/>
          <w:b/>
          <w:iCs/>
        </w:rPr>
        <w:t>Qualité et pertinence des moyens humains</w:t>
      </w:r>
      <w:r w:rsidR="00C55802" w:rsidRPr="007731B9">
        <w:rPr>
          <w:rFonts w:ascii="Arial" w:hAnsi="Arial" w:cs="Arial"/>
          <w:b/>
          <w:iCs/>
        </w:rPr>
        <w:t xml:space="preserve"> – 1</w:t>
      </w:r>
      <w:r w:rsidR="00174B38" w:rsidRPr="007731B9">
        <w:rPr>
          <w:rFonts w:ascii="Arial" w:hAnsi="Arial" w:cs="Arial"/>
          <w:b/>
          <w:iCs/>
        </w:rPr>
        <w:t>0</w:t>
      </w:r>
      <w:r w:rsidR="00C55802" w:rsidRPr="007731B9">
        <w:rPr>
          <w:rFonts w:ascii="Arial" w:hAnsi="Arial" w:cs="Arial"/>
          <w:b/>
          <w:iCs/>
        </w:rPr>
        <w:t xml:space="preserve"> points</w:t>
      </w:r>
    </w:p>
    <w:p w14:paraId="0895A3B9" w14:textId="77777777" w:rsidR="00893DBF" w:rsidRDefault="00893DBF" w:rsidP="004F3A2E">
      <w:pPr>
        <w:autoSpaceDE w:val="0"/>
        <w:ind w:left="-426"/>
        <w:rPr>
          <w:rFonts w:ascii="Arial" w:hAnsi="Arial" w:cs="Arial"/>
          <w:b/>
          <w:bCs/>
          <w:sz w:val="20"/>
          <w:szCs w:val="20"/>
        </w:rPr>
      </w:pPr>
    </w:p>
    <w:p w14:paraId="1619F1F4" w14:textId="4B65B95C" w:rsidR="00F50ED9" w:rsidRDefault="00B00CCF" w:rsidP="004F3A2E">
      <w:pPr>
        <w:widowControl w:val="0"/>
        <w:spacing w:after="0" w:line="240" w:lineRule="auto"/>
        <w:ind w:left="-426" w:firstLine="0"/>
        <w:rPr>
          <w:rFonts w:ascii="Arial" w:hAnsi="Arial" w:cs="Arial"/>
          <w:sz w:val="20"/>
        </w:rPr>
      </w:pPr>
      <w:r w:rsidRPr="00BB5FE9">
        <w:rPr>
          <w:rFonts w:ascii="Arial" w:hAnsi="Arial" w:cs="Arial"/>
          <w:sz w:val="20"/>
        </w:rPr>
        <w:t>Préciser la composition de l’équipe dédiée à chaque prestation dont expérience dans le domaine de la santé et qualifications</w:t>
      </w:r>
      <w:r w:rsidR="004205D2">
        <w:rPr>
          <w:rFonts w:ascii="Arial" w:hAnsi="Arial" w:cs="Arial"/>
          <w:sz w:val="20"/>
        </w:rPr>
        <w:t>, accompagnée des CV</w:t>
      </w:r>
    </w:p>
    <w:p w14:paraId="1162D2BE" w14:textId="77777777" w:rsidR="00BB5FE9" w:rsidRPr="00B11B53" w:rsidRDefault="00BB5FE9" w:rsidP="004F3A2E">
      <w:pPr>
        <w:widowControl w:val="0"/>
        <w:spacing w:after="0" w:line="240" w:lineRule="auto"/>
        <w:ind w:left="-426" w:firstLine="0"/>
        <w:rPr>
          <w:rFonts w:ascii="Arial" w:hAnsi="Arial" w:cs="Arial"/>
          <w:b/>
          <w:sz w:val="20"/>
          <w:szCs w:val="20"/>
        </w:rPr>
      </w:pPr>
    </w:p>
    <w:p w14:paraId="6020F3F4" w14:textId="77777777" w:rsidR="00BB5FE9" w:rsidRPr="00B11B53" w:rsidRDefault="00BB5FE9" w:rsidP="004F3A2E">
      <w:pPr>
        <w:ind w:left="-426" w:firstLine="0"/>
        <w:rPr>
          <w:b/>
          <w:i/>
        </w:rPr>
      </w:pPr>
      <w:r w:rsidRPr="00B11B53">
        <w:rPr>
          <w:b/>
          <w:i/>
        </w:rPr>
        <w:t>A compléter par le candidat</w:t>
      </w:r>
    </w:p>
    <w:p w14:paraId="66507459" w14:textId="77777777" w:rsidR="00BF1EBC" w:rsidRDefault="00BF1EBC" w:rsidP="004F3A2E">
      <w:pPr>
        <w:widowControl w:val="0"/>
        <w:spacing w:after="0" w:line="240" w:lineRule="auto"/>
        <w:ind w:left="-426"/>
        <w:rPr>
          <w:rFonts w:ascii="Arial" w:hAnsi="Arial" w:cs="Arial"/>
        </w:rPr>
      </w:pPr>
    </w:p>
    <w:p w14:paraId="46DC71E5" w14:textId="77777777" w:rsidR="00BB5FE9" w:rsidRDefault="00BB5FE9" w:rsidP="004F3A2E">
      <w:pPr>
        <w:widowControl w:val="0"/>
        <w:spacing w:after="0" w:line="240" w:lineRule="auto"/>
        <w:ind w:left="-426"/>
        <w:rPr>
          <w:rFonts w:ascii="Arial" w:hAnsi="Arial" w:cs="Arial"/>
        </w:rPr>
      </w:pPr>
    </w:p>
    <w:p w14:paraId="120A2D8B" w14:textId="77777777" w:rsidR="00BB5FE9" w:rsidRDefault="00BB5FE9" w:rsidP="004F3A2E">
      <w:pPr>
        <w:widowControl w:val="0"/>
        <w:spacing w:after="0" w:line="240" w:lineRule="auto"/>
        <w:ind w:left="-426"/>
        <w:rPr>
          <w:rFonts w:ascii="Arial" w:hAnsi="Arial" w:cs="Arial"/>
        </w:rPr>
      </w:pPr>
    </w:p>
    <w:p w14:paraId="2B81EEAF" w14:textId="77777777" w:rsidR="00BB5FE9" w:rsidRDefault="00BB5FE9" w:rsidP="004F3A2E">
      <w:pPr>
        <w:widowControl w:val="0"/>
        <w:spacing w:after="0" w:line="240" w:lineRule="auto"/>
        <w:ind w:left="-426"/>
        <w:rPr>
          <w:rFonts w:ascii="Arial" w:hAnsi="Arial" w:cs="Arial"/>
        </w:rPr>
      </w:pPr>
    </w:p>
    <w:p w14:paraId="2127EE48" w14:textId="77777777" w:rsidR="00BB5FE9" w:rsidRDefault="00BB5FE9" w:rsidP="004F3A2E">
      <w:pPr>
        <w:widowControl w:val="0"/>
        <w:spacing w:after="0" w:line="240" w:lineRule="auto"/>
        <w:ind w:left="-426"/>
        <w:rPr>
          <w:rFonts w:ascii="Arial" w:hAnsi="Arial" w:cs="Arial"/>
        </w:rPr>
      </w:pPr>
    </w:p>
    <w:p w14:paraId="13ED0EC2" w14:textId="77777777" w:rsidR="00BB5FE9" w:rsidRDefault="00BB5FE9" w:rsidP="004F3A2E">
      <w:pPr>
        <w:widowControl w:val="0"/>
        <w:spacing w:after="0" w:line="240" w:lineRule="auto"/>
        <w:ind w:left="-426"/>
        <w:rPr>
          <w:rFonts w:ascii="Arial" w:hAnsi="Arial" w:cs="Arial"/>
        </w:rPr>
      </w:pPr>
    </w:p>
    <w:p w14:paraId="085BF0B6" w14:textId="77777777" w:rsidR="00BB5FE9" w:rsidRDefault="00BB5FE9" w:rsidP="004F3A2E">
      <w:pPr>
        <w:widowControl w:val="0"/>
        <w:spacing w:after="0" w:line="240" w:lineRule="auto"/>
        <w:ind w:left="-426"/>
        <w:rPr>
          <w:rFonts w:ascii="Arial" w:hAnsi="Arial" w:cs="Arial"/>
        </w:rPr>
      </w:pPr>
    </w:p>
    <w:p w14:paraId="4A2E2D7D" w14:textId="77777777" w:rsidR="00BB5FE9" w:rsidRDefault="00BB5FE9" w:rsidP="004F3A2E">
      <w:pPr>
        <w:widowControl w:val="0"/>
        <w:spacing w:after="0" w:line="240" w:lineRule="auto"/>
        <w:ind w:left="-426"/>
        <w:rPr>
          <w:rFonts w:ascii="Arial" w:hAnsi="Arial" w:cs="Arial"/>
        </w:rPr>
      </w:pPr>
    </w:p>
    <w:p w14:paraId="6893F72A" w14:textId="77777777" w:rsidR="00BB5FE9" w:rsidRDefault="00BB5FE9" w:rsidP="004F3A2E">
      <w:pPr>
        <w:widowControl w:val="0"/>
        <w:spacing w:after="0" w:line="240" w:lineRule="auto"/>
        <w:ind w:left="-426"/>
        <w:rPr>
          <w:rFonts w:ascii="Arial" w:hAnsi="Arial" w:cs="Arial"/>
        </w:rPr>
      </w:pPr>
    </w:p>
    <w:p w14:paraId="0F7DEF89" w14:textId="77777777" w:rsidR="00BB5FE9" w:rsidRDefault="00BB5FE9" w:rsidP="004F3A2E">
      <w:pPr>
        <w:widowControl w:val="0"/>
        <w:spacing w:after="0" w:line="240" w:lineRule="auto"/>
        <w:ind w:left="-426"/>
        <w:rPr>
          <w:rFonts w:ascii="Arial" w:hAnsi="Arial" w:cs="Arial"/>
        </w:rPr>
      </w:pPr>
    </w:p>
    <w:p w14:paraId="6D5B161C" w14:textId="77777777" w:rsidR="00BB5FE9" w:rsidRDefault="00BB5FE9" w:rsidP="004F3A2E">
      <w:pPr>
        <w:widowControl w:val="0"/>
        <w:spacing w:after="0" w:line="240" w:lineRule="auto"/>
        <w:ind w:left="-426"/>
        <w:rPr>
          <w:rFonts w:ascii="Arial" w:hAnsi="Arial" w:cs="Arial"/>
        </w:rPr>
      </w:pPr>
    </w:p>
    <w:p w14:paraId="5A6C2AFA" w14:textId="77777777" w:rsidR="00BB5FE9" w:rsidRDefault="00BB5FE9" w:rsidP="004F3A2E">
      <w:pPr>
        <w:widowControl w:val="0"/>
        <w:spacing w:after="0" w:line="240" w:lineRule="auto"/>
        <w:ind w:left="-426"/>
        <w:rPr>
          <w:rFonts w:ascii="Arial" w:hAnsi="Arial" w:cs="Arial"/>
        </w:rPr>
      </w:pPr>
    </w:p>
    <w:p w14:paraId="28527FFE" w14:textId="77777777" w:rsidR="00BB5FE9" w:rsidRDefault="00BB5FE9" w:rsidP="004F3A2E">
      <w:pPr>
        <w:widowControl w:val="0"/>
        <w:spacing w:after="0" w:line="240" w:lineRule="auto"/>
        <w:ind w:left="-426"/>
        <w:rPr>
          <w:rFonts w:ascii="Arial" w:hAnsi="Arial" w:cs="Arial"/>
        </w:rPr>
      </w:pPr>
    </w:p>
    <w:p w14:paraId="000508C6" w14:textId="77777777" w:rsidR="00BB5FE9" w:rsidRDefault="00BB5FE9" w:rsidP="004F3A2E">
      <w:pPr>
        <w:widowControl w:val="0"/>
        <w:spacing w:after="0" w:line="240" w:lineRule="auto"/>
        <w:ind w:left="-426"/>
        <w:rPr>
          <w:rFonts w:ascii="Arial" w:hAnsi="Arial" w:cs="Arial"/>
        </w:rPr>
      </w:pPr>
    </w:p>
    <w:p w14:paraId="32AE8A77" w14:textId="77777777" w:rsidR="00BB5FE9" w:rsidRDefault="00BB5FE9" w:rsidP="004F3A2E">
      <w:pPr>
        <w:widowControl w:val="0"/>
        <w:spacing w:after="0" w:line="240" w:lineRule="auto"/>
        <w:ind w:left="-426"/>
        <w:rPr>
          <w:rFonts w:ascii="Arial" w:hAnsi="Arial" w:cs="Arial"/>
        </w:rPr>
      </w:pPr>
    </w:p>
    <w:p w14:paraId="6D02B75E" w14:textId="77777777" w:rsidR="00BB5FE9" w:rsidRDefault="00BB5FE9" w:rsidP="004F3A2E">
      <w:pPr>
        <w:widowControl w:val="0"/>
        <w:spacing w:after="0" w:line="240" w:lineRule="auto"/>
        <w:ind w:left="-426"/>
        <w:rPr>
          <w:rFonts w:ascii="Arial" w:hAnsi="Arial" w:cs="Arial"/>
        </w:rPr>
      </w:pPr>
    </w:p>
    <w:p w14:paraId="1C417D92" w14:textId="77777777" w:rsidR="00BB5FE9" w:rsidRDefault="00BB5FE9" w:rsidP="004F3A2E">
      <w:pPr>
        <w:widowControl w:val="0"/>
        <w:spacing w:after="0" w:line="240" w:lineRule="auto"/>
        <w:ind w:left="-426"/>
        <w:rPr>
          <w:rFonts w:ascii="Arial" w:hAnsi="Arial" w:cs="Arial"/>
        </w:rPr>
      </w:pPr>
    </w:p>
    <w:p w14:paraId="2AA8C01D" w14:textId="62EA3D30" w:rsidR="00116496" w:rsidRPr="007731B9" w:rsidRDefault="00B00CCF" w:rsidP="004F3A2E">
      <w:pPr>
        <w:widowControl w:val="0"/>
        <w:pBdr>
          <w:top w:val="single" w:sz="4" w:space="0" w:color="auto"/>
          <w:left w:val="single" w:sz="4" w:space="4" w:color="auto"/>
          <w:bottom w:val="single" w:sz="4" w:space="1" w:color="auto"/>
          <w:right w:val="single" w:sz="4" w:space="4" w:color="auto"/>
        </w:pBdr>
        <w:spacing w:after="0" w:line="240" w:lineRule="auto"/>
        <w:ind w:left="-426" w:firstLine="0"/>
        <w:rPr>
          <w:rFonts w:ascii="Arial" w:hAnsi="Arial" w:cs="Arial"/>
          <w:b/>
          <w:iCs/>
        </w:rPr>
      </w:pPr>
      <w:r w:rsidRPr="007731B9">
        <w:rPr>
          <w:rFonts w:ascii="Arial" w:hAnsi="Arial" w:cs="Arial"/>
          <w:b/>
          <w:iCs/>
        </w:rPr>
        <w:t xml:space="preserve">Fonctionnalité et prise en main de la base de données </w:t>
      </w:r>
      <w:r w:rsidR="00116496" w:rsidRPr="007731B9">
        <w:rPr>
          <w:rFonts w:ascii="Arial" w:hAnsi="Arial" w:cs="Arial"/>
          <w:b/>
          <w:iCs/>
        </w:rPr>
        <w:t>– 5 points</w:t>
      </w:r>
    </w:p>
    <w:p w14:paraId="17742DB6" w14:textId="77777777" w:rsidR="00CB23FE" w:rsidRDefault="00CB23FE" w:rsidP="004F3A2E">
      <w:pPr>
        <w:widowControl w:val="0"/>
        <w:spacing w:after="0" w:line="240" w:lineRule="auto"/>
        <w:ind w:left="-426"/>
        <w:rPr>
          <w:rFonts w:ascii="Arial" w:hAnsi="Arial" w:cs="Arial"/>
        </w:rPr>
      </w:pPr>
    </w:p>
    <w:p w14:paraId="30FC04DB" w14:textId="3AEDB73C" w:rsidR="00CB23FE" w:rsidRDefault="00410EE6" w:rsidP="004F3A2E">
      <w:pPr>
        <w:widowControl w:val="0"/>
        <w:spacing w:after="0" w:line="240" w:lineRule="auto"/>
        <w:ind w:left="-426" w:firstLine="0"/>
        <w:rPr>
          <w:rFonts w:ascii="Arial" w:hAnsi="Arial" w:cs="Arial"/>
          <w:sz w:val="20"/>
        </w:rPr>
      </w:pPr>
      <w:r w:rsidRPr="00BB5FE9">
        <w:rPr>
          <w:rFonts w:ascii="Arial" w:hAnsi="Arial" w:cs="Arial"/>
          <w:sz w:val="20"/>
        </w:rPr>
        <w:t>L</w:t>
      </w:r>
      <w:r w:rsidR="00B00CCF" w:rsidRPr="00BB5FE9">
        <w:rPr>
          <w:rFonts w:ascii="Arial" w:hAnsi="Arial" w:cs="Arial"/>
          <w:sz w:val="20"/>
        </w:rPr>
        <w:t>e candidat fournit impérativement un lien permettant d’avoir un accès à une démonstration de sa solution. L’absence de lien peut entrainer la note de 0 au titre du sous critère (sauf demande de régularisation). Le candidat présente en détail les différentes fonctionnalités de l’outil et les modalités de recherche multicritères (ex : archivage des retombées, recherche des retombées/articles par mots clés, type de médias, nom de médias, nom de journalistes, etc.</w:t>
      </w:r>
      <w:proofErr w:type="gramStart"/>
      <w:r w:rsidR="00B00CCF" w:rsidRPr="00BB5FE9">
        <w:rPr>
          <w:rFonts w:ascii="Arial" w:hAnsi="Arial" w:cs="Arial"/>
          <w:sz w:val="20"/>
        </w:rPr>
        <w:t>, ,</w:t>
      </w:r>
      <w:proofErr w:type="gramEnd"/>
      <w:r w:rsidR="00B00CCF" w:rsidRPr="00BB5FE9">
        <w:rPr>
          <w:rFonts w:ascii="Arial" w:hAnsi="Arial" w:cs="Arial"/>
          <w:sz w:val="20"/>
        </w:rPr>
        <w:t xml:space="preserve"> outil de lecture de vidéo, nombre de retombées sur les communiqués de l’agence …) ainsi que les exemples de statistiques auxquels on peut accéder. </w:t>
      </w:r>
    </w:p>
    <w:p w14:paraId="1F18B19F" w14:textId="77777777" w:rsidR="00BB5FE9" w:rsidRPr="00BB5FE9" w:rsidRDefault="00BB5FE9" w:rsidP="004F3A2E">
      <w:pPr>
        <w:widowControl w:val="0"/>
        <w:spacing w:after="0" w:line="240" w:lineRule="auto"/>
        <w:ind w:left="-426" w:firstLine="0"/>
        <w:rPr>
          <w:rFonts w:ascii="Arial" w:hAnsi="Arial" w:cs="Arial"/>
          <w:sz w:val="20"/>
          <w:szCs w:val="20"/>
        </w:rPr>
      </w:pPr>
    </w:p>
    <w:p w14:paraId="56498E11" w14:textId="7D180F87" w:rsidR="00D26519" w:rsidRPr="00B11B53" w:rsidRDefault="00BB5FE9" w:rsidP="004F3A2E">
      <w:pPr>
        <w:widowControl w:val="0"/>
        <w:spacing w:after="0" w:line="240" w:lineRule="auto"/>
        <w:ind w:left="-426" w:firstLine="0"/>
        <w:rPr>
          <w:rFonts w:ascii="Arial" w:hAnsi="Arial" w:cs="Arial"/>
          <w:b/>
          <w:i/>
          <w:sz w:val="20"/>
          <w:szCs w:val="20"/>
        </w:rPr>
      </w:pPr>
      <w:r w:rsidRPr="00B11B53">
        <w:rPr>
          <w:rFonts w:ascii="Arial" w:hAnsi="Arial" w:cs="Arial"/>
          <w:b/>
          <w:i/>
          <w:sz w:val="20"/>
          <w:szCs w:val="20"/>
        </w:rPr>
        <w:t>A compléter par le candidat</w:t>
      </w:r>
    </w:p>
    <w:p w14:paraId="73AB5CE6" w14:textId="77777777" w:rsidR="00D26519" w:rsidRPr="00BB5FE9" w:rsidRDefault="00D26519" w:rsidP="004F3A2E">
      <w:pPr>
        <w:widowControl w:val="0"/>
        <w:spacing w:after="0" w:line="240" w:lineRule="auto"/>
        <w:ind w:left="-426"/>
        <w:rPr>
          <w:rFonts w:ascii="Arial" w:hAnsi="Arial" w:cs="Arial"/>
          <w:i/>
          <w:sz w:val="20"/>
          <w:szCs w:val="20"/>
        </w:rPr>
      </w:pPr>
    </w:p>
    <w:p w14:paraId="177B1D96" w14:textId="77777777" w:rsidR="00BB5FE9" w:rsidRDefault="00BB5FE9" w:rsidP="004F3A2E">
      <w:pPr>
        <w:widowControl w:val="0"/>
        <w:spacing w:after="0" w:line="240" w:lineRule="auto"/>
        <w:ind w:left="-426"/>
        <w:rPr>
          <w:rFonts w:ascii="Arial" w:hAnsi="Arial" w:cs="Arial"/>
          <w:sz w:val="20"/>
          <w:szCs w:val="20"/>
        </w:rPr>
      </w:pPr>
    </w:p>
    <w:p w14:paraId="692ACB45" w14:textId="77777777" w:rsidR="00BB5FE9" w:rsidRDefault="00BB5FE9" w:rsidP="004F3A2E">
      <w:pPr>
        <w:widowControl w:val="0"/>
        <w:spacing w:after="0" w:line="240" w:lineRule="auto"/>
        <w:ind w:left="-426"/>
        <w:rPr>
          <w:rFonts w:ascii="Arial" w:hAnsi="Arial" w:cs="Arial"/>
          <w:sz w:val="20"/>
          <w:szCs w:val="20"/>
        </w:rPr>
      </w:pPr>
    </w:p>
    <w:p w14:paraId="29C516B8" w14:textId="77777777" w:rsidR="00BB5FE9" w:rsidRDefault="00BB5FE9" w:rsidP="004F3A2E">
      <w:pPr>
        <w:widowControl w:val="0"/>
        <w:spacing w:after="0" w:line="240" w:lineRule="auto"/>
        <w:ind w:left="-426"/>
        <w:rPr>
          <w:rFonts w:ascii="Arial" w:hAnsi="Arial" w:cs="Arial"/>
          <w:sz w:val="20"/>
          <w:szCs w:val="20"/>
        </w:rPr>
      </w:pPr>
    </w:p>
    <w:p w14:paraId="090565F7" w14:textId="77777777" w:rsidR="00BB5FE9" w:rsidRDefault="00BB5FE9" w:rsidP="004F3A2E">
      <w:pPr>
        <w:widowControl w:val="0"/>
        <w:spacing w:after="0" w:line="240" w:lineRule="auto"/>
        <w:ind w:left="-426"/>
        <w:rPr>
          <w:rFonts w:ascii="Arial" w:hAnsi="Arial" w:cs="Arial"/>
          <w:sz w:val="20"/>
          <w:szCs w:val="20"/>
        </w:rPr>
      </w:pPr>
    </w:p>
    <w:p w14:paraId="5C2E41B6" w14:textId="77777777" w:rsidR="00BB5FE9" w:rsidRDefault="00BB5FE9" w:rsidP="004F3A2E">
      <w:pPr>
        <w:widowControl w:val="0"/>
        <w:spacing w:after="0" w:line="240" w:lineRule="auto"/>
        <w:ind w:left="-426"/>
        <w:rPr>
          <w:rFonts w:ascii="Arial" w:hAnsi="Arial" w:cs="Arial"/>
          <w:sz w:val="20"/>
          <w:szCs w:val="20"/>
        </w:rPr>
      </w:pPr>
    </w:p>
    <w:p w14:paraId="759BBC48" w14:textId="77777777" w:rsidR="00BB5FE9" w:rsidRDefault="00BB5FE9" w:rsidP="004F3A2E">
      <w:pPr>
        <w:widowControl w:val="0"/>
        <w:spacing w:after="0" w:line="240" w:lineRule="auto"/>
        <w:ind w:left="-426"/>
        <w:rPr>
          <w:rFonts w:ascii="Arial" w:hAnsi="Arial" w:cs="Arial"/>
          <w:sz w:val="20"/>
          <w:szCs w:val="20"/>
        </w:rPr>
      </w:pPr>
    </w:p>
    <w:p w14:paraId="729303B3" w14:textId="77777777" w:rsidR="00BB5FE9" w:rsidRDefault="00BB5FE9" w:rsidP="004F3A2E">
      <w:pPr>
        <w:widowControl w:val="0"/>
        <w:spacing w:after="0" w:line="240" w:lineRule="auto"/>
        <w:ind w:left="-426"/>
        <w:rPr>
          <w:rFonts w:ascii="Arial" w:hAnsi="Arial" w:cs="Arial"/>
          <w:sz w:val="20"/>
          <w:szCs w:val="20"/>
        </w:rPr>
      </w:pPr>
    </w:p>
    <w:p w14:paraId="0D01D973" w14:textId="77777777" w:rsidR="00BB5FE9" w:rsidRDefault="00BB5FE9" w:rsidP="004F3A2E">
      <w:pPr>
        <w:widowControl w:val="0"/>
        <w:spacing w:after="0" w:line="240" w:lineRule="auto"/>
        <w:ind w:left="-426"/>
        <w:rPr>
          <w:rFonts w:ascii="Arial" w:hAnsi="Arial" w:cs="Arial"/>
          <w:sz w:val="20"/>
          <w:szCs w:val="20"/>
        </w:rPr>
      </w:pPr>
    </w:p>
    <w:p w14:paraId="1AFFC827" w14:textId="77777777" w:rsidR="00BB5FE9" w:rsidRDefault="00BB5FE9" w:rsidP="004F3A2E">
      <w:pPr>
        <w:widowControl w:val="0"/>
        <w:spacing w:after="0" w:line="240" w:lineRule="auto"/>
        <w:ind w:left="-426"/>
        <w:rPr>
          <w:rFonts w:ascii="Arial" w:hAnsi="Arial" w:cs="Arial"/>
          <w:sz w:val="20"/>
          <w:szCs w:val="20"/>
        </w:rPr>
      </w:pPr>
    </w:p>
    <w:p w14:paraId="61AE3C8F" w14:textId="77777777" w:rsidR="00BB5FE9" w:rsidRDefault="00BB5FE9" w:rsidP="004F3A2E">
      <w:pPr>
        <w:widowControl w:val="0"/>
        <w:spacing w:after="0" w:line="240" w:lineRule="auto"/>
        <w:ind w:left="-426"/>
        <w:rPr>
          <w:rFonts w:ascii="Arial" w:hAnsi="Arial" w:cs="Arial"/>
          <w:sz w:val="20"/>
          <w:szCs w:val="20"/>
        </w:rPr>
      </w:pPr>
    </w:p>
    <w:p w14:paraId="74562338" w14:textId="77777777" w:rsidR="00BB5FE9" w:rsidRDefault="00BB5FE9" w:rsidP="004F3A2E">
      <w:pPr>
        <w:widowControl w:val="0"/>
        <w:spacing w:after="0" w:line="240" w:lineRule="auto"/>
        <w:ind w:left="-426"/>
        <w:rPr>
          <w:rFonts w:ascii="Arial" w:hAnsi="Arial" w:cs="Arial"/>
          <w:sz w:val="20"/>
          <w:szCs w:val="20"/>
        </w:rPr>
      </w:pPr>
    </w:p>
    <w:p w14:paraId="2792236A" w14:textId="77777777" w:rsidR="00BB5FE9" w:rsidRDefault="00BB5FE9" w:rsidP="004F3A2E">
      <w:pPr>
        <w:widowControl w:val="0"/>
        <w:spacing w:after="0" w:line="240" w:lineRule="auto"/>
        <w:ind w:left="-426"/>
        <w:rPr>
          <w:rFonts w:ascii="Arial" w:hAnsi="Arial" w:cs="Arial"/>
          <w:sz w:val="20"/>
          <w:szCs w:val="20"/>
        </w:rPr>
      </w:pPr>
    </w:p>
    <w:p w14:paraId="2C656DF4" w14:textId="77777777" w:rsidR="00BB5FE9" w:rsidRDefault="00BB5FE9" w:rsidP="004F3A2E">
      <w:pPr>
        <w:widowControl w:val="0"/>
        <w:spacing w:after="0" w:line="240" w:lineRule="auto"/>
        <w:ind w:left="-426"/>
        <w:rPr>
          <w:rFonts w:ascii="Arial" w:hAnsi="Arial" w:cs="Arial"/>
          <w:sz w:val="20"/>
          <w:szCs w:val="20"/>
        </w:rPr>
      </w:pPr>
    </w:p>
    <w:p w14:paraId="4A37F851" w14:textId="77777777" w:rsidR="00BB5FE9" w:rsidRDefault="00BB5FE9" w:rsidP="004F3A2E">
      <w:pPr>
        <w:widowControl w:val="0"/>
        <w:spacing w:after="0" w:line="240" w:lineRule="auto"/>
        <w:ind w:left="-426"/>
        <w:rPr>
          <w:rFonts w:ascii="Arial" w:hAnsi="Arial" w:cs="Arial"/>
          <w:sz w:val="20"/>
          <w:szCs w:val="20"/>
        </w:rPr>
      </w:pPr>
    </w:p>
    <w:p w14:paraId="603E0AA0" w14:textId="77777777" w:rsidR="00BB5FE9" w:rsidRDefault="00BB5FE9" w:rsidP="004F3A2E">
      <w:pPr>
        <w:widowControl w:val="0"/>
        <w:spacing w:after="0" w:line="240" w:lineRule="auto"/>
        <w:ind w:left="-426"/>
        <w:rPr>
          <w:rFonts w:ascii="Arial" w:hAnsi="Arial" w:cs="Arial"/>
          <w:sz w:val="20"/>
          <w:szCs w:val="20"/>
        </w:rPr>
      </w:pPr>
    </w:p>
    <w:p w14:paraId="472A75BD" w14:textId="77777777" w:rsidR="00BB5FE9" w:rsidRDefault="00BB5FE9" w:rsidP="004F3A2E">
      <w:pPr>
        <w:widowControl w:val="0"/>
        <w:spacing w:after="0" w:line="240" w:lineRule="auto"/>
        <w:ind w:left="-426"/>
        <w:rPr>
          <w:rFonts w:ascii="Arial" w:hAnsi="Arial" w:cs="Arial"/>
          <w:sz w:val="20"/>
          <w:szCs w:val="20"/>
        </w:rPr>
      </w:pPr>
    </w:p>
    <w:p w14:paraId="42F3B6CA" w14:textId="77777777" w:rsidR="00BB5FE9" w:rsidRDefault="00BB5FE9" w:rsidP="004F3A2E">
      <w:pPr>
        <w:widowControl w:val="0"/>
        <w:spacing w:after="0" w:line="240" w:lineRule="auto"/>
        <w:ind w:left="-426"/>
        <w:rPr>
          <w:rFonts w:ascii="Arial" w:hAnsi="Arial" w:cs="Arial"/>
          <w:sz w:val="20"/>
          <w:szCs w:val="20"/>
        </w:rPr>
      </w:pPr>
    </w:p>
    <w:p w14:paraId="1AB84923" w14:textId="77777777" w:rsidR="00BB5FE9" w:rsidRDefault="00BB5FE9" w:rsidP="004F3A2E">
      <w:pPr>
        <w:widowControl w:val="0"/>
        <w:spacing w:after="0" w:line="240" w:lineRule="auto"/>
        <w:ind w:left="-426"/>
        <w:rPr>
          <w:rFonts w:ascii="Arial" w:hAnsi="Arial" w:cs="Arial"/>
          <w:sz w:val="20"/>
          <w:szCs w:val="20"/>
        </w:rPr>
      </w:pPr>
    </w:p>
    <w:p w14:paraId="2ADA90D1" w14:textId="77777777" w:rsidR="00BB5FE9" w:rsidRDefault="00BB5FE9" w:rsidP="004F3A2E">
      <w:pPr>
        <w:widowControl w:val="0"/>
        <w:spacing w:after="0" w:line="240" w:lineRule="auto"/>
        <w:ind w:left="-426"/>
        <w:rPr>
          <w:rFonts w:ascii="Arial" w:hAnsi="Arial" w:cs="Arial"/>
          <w:sz w:val="20"/>
          <w:szCs w:val="20"/>
        </w:rPr>
      </w:pPr>
    </w:p>
    <w:p w14:paraId="1DF2783F" w14:textId="77777777" w:rsidR="00BB5FE9" w:rsidRDefault="00BB5FE9" w:rsidP="004F3A2E">
      <w:pPr>
        <w:widowControl w:val="0"/>
        <w:spacing w:after="0" w:line="240" w:lineRule="auto"/>
        <w:ind w:left="-426"/>
        <w:rPr>
          <w:rFonts w:ascii="Arial" w:hAnsi="Arial" w:cs="Arial"/>
          <w:sz w:val="20"/>
          <w:szCs w:val="20"/>
        </w:rPr>
      </w:pPr>
    </w:p>
    <w:p w14:paraId="79FBC5F3" w14:textId="77777777" w:rsidR="00BB5FE9" w:rsidRDefault="00BB5FE9" w:rsidP="004F3A2E">
      <w:pPr>
        <w:widowControl w:val="0"/>
        <w:spacing w:after="0" w:line="240" w:lineRule="auto"/>
        <w:ind w:left="-426"/>
        <w:rPr>
          <w:rFonts w:ascii="Arial" w:hAnsi="Arial" w:cs="Arial"/>
          <w:sz w:val="20"/>
          <w:szCs w:val="20"/>
        </w:rPr>
      </w:pPr>
    </w:p>
    <w:p w14:paraId="4AE5FCE7" w14:textId="77777777" w:rsidR="00BB5FE9" w:rsidRDefault="00BB5FE9" w:rsidP="004F3A2E">
      <w:pPr>
        <w:widowControl w:val="0"/>
        <w:spacing w:after="0" w:line="240" w:lineRule="auto"/>
        <w:ind w:left="-426"/>
        <w:rPr>
          <w:rFonts w:ascii="Arial" w:hAnsi="Arial" w:cs="Arial"/>
          <w:sz w:val="20"/>
          <w:szCs w:val="20"/>
        </w:rPr>
      </w:pPr>
    </w:p>
    <w:p w14:paraId="1017C830" w14:textId="77777777" w:rsidR="00D26519" w:rsidRDefault="00D26519" w:rsidP="004F3A2E">
      <w:pPr>
        <w:widowControl w:val="0"/>
        <w:spacing w:after="0" w:line="240" w:lineRule="auto"/>
        <w:ind w:left="-426"/>
        <w:rPr>
          <w:rFonts w:ascii="Arial" w:hAnsi="Arial" w:cs="Arial"/>
          <w:sz w:val="20"/>
          <w:szCs w:val="20"/>
        </w:rPr>
      </w:pPr>
    </w:p>
    <w:p w14:paraId="520D5DD0" w14:textId="77777777" w:rsidR="00D26519" w:rsidRPr="007731B9" w:rsidRDefault="00D26519" w:rsidP="004F3A2E">
      <w:pPr>
        <w:pBdr>
          <w:top w:val="single" w:sz="4" w:space="1" w:color="auto"/>
          <w:left w:val="single" w:sz="4" w:space="4" w:color="auto"/>
          <w:bottom w:val="single" w:sz="4" w:space="1" w:color="auto"/>
          <w:right w:val="single" w:sz="4" w:space="4" w:color="auto"/>
        </w:pBdr>
        <w:shd w:val="clear" w:color="auto" w:fill="A6A6A6" w:themeFill="background1" w:themeFillShade="A6"/>
        <w:ind w:left="-426" w:firstLine="0"/>
        <w:jc w:val="center"/>
        <w:rPr>
          <w:rFonts w:ascii="Arial" w:hAnsi="Arial" w:cs="Arial"/>
          <w:b/>
          <w:sz w:val="24"/>
          <w:szCs w:val="24"/>
        </w:rPr>
      </w:pPr>
      <w:r w:rsidRPr="00BB5FE9">
        <w:rPr>
          <w:rFonts w:ascii="Arial" w:hAnsi="Arial" w:cs="Arial"/>
          <w:b/>
          <w:sz w:val="24"/>
          <w:szCs w:val="24"/>
        </w:rPr>
        <w:t>Valeur sociale et environnementale (10 points)</w:t>
      </w:r>
    </w:p>
    <w:p w14:paraId="65D4C63B" w14:textId="77777777" w:rsidR="00D26519" w:rsidRDefault="00D26519" w:rsidP="004F3A2E">
      <w:pPr>
        <w:autoSpaceDE w:val="0"/>
        <w:ind w:left="-426"/>
        <w:rPr>
          <w:rFonts w:ascii="Arial" w:hAnsi="Arial" w:cs="Arial"/>
          <w:sz w:val="20"/>
          <w:szCs w:val="20"/>
        </w:rPr>
      </w:pPr>
    </w:p>
    <w:p w14:paraId="2EC5C530" w14:textId="77777777" w:rsidR="00D26519" w:rsidRDefault="00D26519" w:rsidP="004F3A2E">
      <w:pPr>
        <w:autoSpaceDE w:val="0"/>
        <w:ind w:left="-426"/>
        <w:rPr>
          <w:rFonts w:ascii="Arial" w:hAnsi="Arial" w:cs="Arial"/>
          <w:sz w:val="20"/>
          <w:szCs w:val="20"/>
        </w:rPr>
      </w:pPr>
      <w:r>
        <w:rPr>
          <w:rFonts w:ascii="Arial" w:hAnsi="Arial" w:cs="Arial"/>
          <w:sz w:val="20"/>
          <w:szCs w:val="20"/>
        </w:rPr>
        <w:t>Le candidat précisera notamment :</w:t>
      </w:r>
    </w:p>
    <w:p w14:paraId="1925880E" w14:textId="77777777" w:rsidR="00D26519" w:rsidRPr="007731B9" w:rsidRDefault="00D26519" w:rsidP="004F3A2E">
      <w:pPr>
        <w:autoSpaceDE w:val="0"/>
        <w:ind w:left="-426"/>
        <w:rPr>
          <w:rFonts w:ascii="Arial" w:hAnsi="Arial" w:cs="Arial"/>
        </w:rPr>
      </w:pPr>
    </w:p>
    <w:p w14:paraId="039D4BB4" w14:textId="446DFC47" w:rsidR="007731B9" w:rsidRPr="007731B9" w:rsidRDefault="00D26519" w:rsidP="004F3A2E">
      <w:pPr>
        <w:widowControl w:val="0"/>
        <w:pBdr>
          <w:top w:val="single" w:sz="4" w:space="1" w:color="auto"/>
          <w:left w:val="single" w:sz="4" w:space="4" w:color="auto"/>
          <w:bottom w:val="single" w:sz="4" w:space="1" w:color="auto"/>
          <w:right w:val="single" w:sz="4" w:space="4" w:color="auto"/>
        </w:pBdr>
        <w:spacing w:after="0" w:line="240" w:lineRule="auto"/>
        <w:ind w:left="-426"/>
        <w:rPr>
          <w:rFonts w:ascii="Arial" w:hAnsi="Arial" w:cs="Arial"/>
          <w:b/>
        </w:rPr>
      </w:pPr>
      <w:r w:rsidRPr="007731B9">
        <w:rPr>
          <w:rFonts w:ascii="Arial" w:hAnsi="Arial" w:cs="Arial"/>
          <w:b/>
        </w:rPr>
        <w:t>Les engagements environnementaux du candidat liés à la prestation (</w:t>
      </w:r>
      <w:r w:rsidR="007731B9" w:rsidRPr="007731B9">
        <w:rPr>
          <w:rFonts w:ascii="Arial" w:hAnsi="Arial" w:cs="Arial"/>
          <w:b/>
        </w:rPr>
        <w:t>u</w:t>
      </w:r>
      <w:r w:rsidRPr="007731B9">
        <w:rPr>
          <w:rFonts w:ascii="Arial" w:hAnsi="Arial" w:cs="Arial"/>
          <w:b/>
        </w:rPr>
        <w:t>sage raisonné du numérique, hébergement durable).</w:t>
      </w:r>
    </w:p>
    <w:p w14:paraId="6FD6471A" w14:textId="77777777" w:rsidR="007731B9" w:rsidRPr="00B11B53" w:rsidRDefault="007731B9" w:rsidP="004F3A2E">
      <w:pPr>
        <w:widowControl w:val="0"/>
        <w:spacing w:after="0" w:line="240" w:lineRule="auto"/>
        <w:ind w:left="-426"/>
        <w:rPr>
          <w:rFonts w:ascii="Arial" w:hAnsi="Arial" w:cs="Arial"/>
          <w:b/>
        </w:rPr>
      </w:pPr>
    </w:p>
    <w:p w14:paraId="1FFC9583" w14:textId="37C7EFB9" w:rsidR="00D26519" w:rsidRPr="00B11B53" w:rsidRDefault="00BB5FE9" w:rsidP="004F3A2E">
      <w:pPr>
        <w:autoSpaceDE w:val="0"/>
        <w:autoSpaceDN w:val="0"/>
        <w:adjustRightInd w:val="0"/>
        <w:spacing w:after="0" w:line="240" w:lineRule="auto"/>
        <w:ind w:left="-426"/>
        <w:rPr>
          <w:rFonts w:ascii="Arial" w:hAnsi="Arial" w:cs="Arial"/>
          <w:b/>
          <w:i/>
          <w:sz w:val="20"/>
        </w:rPr>
      </w:pPr>
      <w:r w:rsidRPr="00B11B53">
        <w:rPr>
          <w:rFonts w:ascii="Arial" w:hAnsi="Arial" w:cs="Arial"/>
          <w:b/>
          <w:i/>
          <w:sz w:val="20"/>
        </w:rPr>
        <w:t>A compléter par le candidat</w:t>
      </w:r>
    </w:p>
    <w:p w14:paraId="11164C3F" w14:textId="77777777" w:rsidR="00BB5FE9" w:rsidRDefault="00BB5FE9" w:rsidP="004F3A2E">
      <w:pPr>
        <w:autoSpaceDE w:val="0"/>
        <w:autoSpaceDN w:val="0"/>
        <w:adjustRightInd w:val="0"/>
        <w:spacing w:after="0" w:line="240" w:lineRule="auto"/>
        <w:ind w:left="-426"/>
        <w:rPr>
          <w:rFonts w:ascii="Arial" w:hAnsi="Arial" w:cs="Arial"/>
          <w:sz w:val="20"/>
        </w:rPr>
      </w:pPr>
    </w:p>
    <w:p w14:paraId="1F77D053" w14:textId="77777777" w:rsidR="00BB5FE9" w:rsidRDefault="00BB5FE9" w:rsidP="004F3A2E">
      <w:pPr>
        <w:autoSpaceDE w:val="0"/>
        <w:autoSpaceDN w:val="0"/>
        <w:adjustRightInd w:val="0"/>
        <w:spacing w:after="0" w:line="240" w:lineRule="auto"/>
        <w:ind w:left="-426"/>
        <w:rPr>
          <w:rFonts w:ascii="Arial" w:hAnsi="Arial" w:cs="Arial"/>
          <w:sz w:val="20"/>
        </w:rPr>
      </w:pPr>
    </w:p>
    <w:p w14:paraId="74240D0C" w14:textId="77777777" w:rsidR="00BB5FE9" w:rsidRDefault="00BB5FE9" w:rsidP="004F3A2E">
      <w:pPr>
        <w:autoSpaceDE w:val="0"/>
        <w:autoSpaceDN w:val="0"/>
        <w:adjustRightInd w:val="0"/>
        <w:spacing w:after="0" w:line="240" w:lineRule="auto"/>
        <w:ind w:left="-426"/>
        <w:rPr>
          <w:rFonts w:ascii="Arial" w:hAnsi="Arial" w:cs="Arial"/>
          <w:sz w:val="20"/>
        </w:rPr>
      </w:pPr>
    </w:p>
    <w:p w14:paraId="26156B1D" w14:textId="77777777" w:rsidR="00BB5FE9" w:rsidRDefault="00BB5FE9" w:rsidP="004F3A2E">
      <w:pPr>
        <w:autoSpaceDE w:val="0"/>
        <w:autoSpaceDN w:val="0"/>
        <w:adjustRightInd w:val="0"/>
        <w:spacing w:after="0" w:line="240" w:lineRule="auto"/>
        <w:ind w:left="-426"/>
        <w:rPr>
          <w:rFonts w:ascii="Arial" w:hAnsi="Arial" w:cs="Arial"/>
          <w:sz w:val="20"/>
        </w:rPr>
      </w:pPr>
    </w:p>
    <w:p w14:paraId="1EBB04CA" w14:textId="77777777" w:rsidR="00BB5FE9" w:rsidRDefault="00BB5FE9" w:rsidP="004F3A2E">
      <w:pPr>
        <w:autoSpaceDE w:val="0"/>
        <w:autoSpaceDN w:val="0"/>
        <w:adjustRightInd w:val="0"/>
        <w:spacing w:after="0" w:line="240" w:lineRule="auto"/>
        <w:ind w:left="-426"/>
        <w:rPr>
          <w:rFonts w:ascii="Arial" w:hAnsi="Arial" w:cs="Arial"/>
          <w:sz w:val="20"/>
        </w:rPr>
      </w:pPr>
    </w:p>
    <w:p w14:paraId="07B37747" w14:textId="77777777" w:rsidR="00BB5FE9" w:rsidRDefault="00BB5FE9" w:rsidP="004F3A2E">
      <w:pPr>
        <w:autoSpaceDE w:val="0"/>
        <w:autoSpaceDN w:val="0"/>
        <w:adjustRightInd w:val="0"/>
        <w:spacing w:after="0" w:line="240" w:lineRule="auto"/>
        <w:ind w:left="-426"/>
        <w:rPr>
          <w:rFonts w:ascii="Arial" w:hAnsi="Arial" w:cs="Arial"/>
          <w:sz w:val="20"/>
        </w:rPr>
      </w:pPr>
    </w:p>
    <w:p w14:paraId="0AF3939F" w14:textId="77777777" w:rsidR="00BB5FE9" w:rsidRDefault="00BB5FE9" w:rsidP="004F3A2E">
      <w:pPr>
        <w:autoSpaceDE w:val="0"/>
        <w:autoSpaceDN w:val="0"/>
        <w:adjustRightInd w:val="0"/>
        <w:spacing w:after="0" w:line="240" w:lineRule="auto"/>
        <w:ind w:left="-426"/>
        <w:rPr>
          <w:rFonts w:ascii="Arial" w:hAnsi="Arial" w:cs="Arial"/>
          <w:sz w:val="20"/>
        </w:rPr>
      </w:pPr>
    </w:p>
    <w:p w14:paraId="3D72F069" w14:textId="77777777" w:rsidR="00BB5FE9" w:rsidRDefault="00BB5FE9" w:rsidP="004F3A2E">
      <w:pPr>
        <w:autoSpaceDE w:val="0"/>
        <w:autoSpaceDN w:val="0"/>
        <w:adjustRightInd w:val="0"/>
        <w:spacing w:after="0" w:line="240" w:lineRule="auto"/>
        <w:ind w:left="-426"/>
        <w:rPr>
          <w:rFonts w:ascii="Arial" w:hAnsi="Arial" w:cs="Arial"/>
          <w:sz w:val="20"/>
        </w:rPr>
      </w:pPr>
    </w:p>
    <w:p w14:paraId="7D7DC814" w14:textId="77777777" w:rsidR="00BB5FE9" w:rsidRDefault="00BB5FE9" w:rsidP="004F3A2E">
      <w:pPr>
        <w:autoSpaceDE w:val="0"/>
        <w:autoSpaceDN w:val="0"/>
        <w:adjustRightInd w:val="0"/>
        <w:spacing w:after="0" w:line="240" w:lineRule="auto"/>
        <w:ind w:left="-426"/>
        <w:rPr>
          <w:rFonts w:ascii="Arial" w:hAnsi="Arial" w:cs="Arial"/>
          <w:sz w:val="20"/>
        </w:rPr>
      </w:pPr>
    </w:p>
    <w:p w14:paraId="5D71A299" w14:textId="77777777" w:rsidR="00BB5FE9" w:rsidRDefault="00BB5FE9" w:rsidP="004F3A2E">
      <w:pPr>
        <w:autoSpaceDE w:val="0"/>
        <w:autoSpaceDN w:val="0"/>
        <w:adjustRightInd w:val="0"/>
        <w:spacing w:after="0" w:line="240" w:lineRule="auto"/>
        <w:ind w:left="-426"/>
        <w:rPr>
          <w:rFonts w:ascii="Arial" w:hAnsi="Arial" w:cs="Arial"/>
          <w:sz w:val="20"/>
        </w:rPr>
      </w:pPr>
    </w:p>
    <w:p w14:paraId="6B77A0D2" w14:textId="77777777" w:rsidR="00BB5FE9" w:rsidRDefault="00BB5FE9" w:rsidP="004F3A2E">
      <w:pPr>
        <w:autoSpaceDE w:val="0"/>
        <w:autoSpaceDN w:val="0"/>
        <w:adjustRightInd w:val="0"/>
        <w:spacing w:after="0" w:line="240" w:lineRule="auto"/>
        <w:ind w:left="-426"/>
        <w:rPr>
          <w:rFonts w:ascii="Arial" w:hAnsi="Arial" w:cs="Arial"/>
          <w:sz w:val="20"/>
        </w:rPr>
      </w:pPr>
    </w:p>
    <w:p w14:paraId="527FC5E9" w14:textId="77777777" w:rsidR="00BB5FE9" w:rsidRDefault="00BB5FE9" w:rsidP="004F3A2E">
      <w:pPr>
        <w:autoSpaceDE w:val="0"/>
        <w:autoSpaceDN w:val="0"/>
        <w:adjustRightInd w:val="0"/>
        <w:spacing w:after="0" w:line="240" w:lineRule="auto"/>
        <w:ind w:left="-426"/>
        <w:rPr>
          <w:rFonts w:ascii="Arial" w:hAnsi="Arial" w:cs="Arial"/>
          <w:sz w:val="20"/>
        </w:rPr>
      </w:pPr>
    </w:p>
    <w:p w14:paraId="0AD8599C" w14:textId="77777777" w:rsidR="00BB5FE9" w:rsidRDefault="00BB5FE9" w:rsidP="004F3A2E">
      <w:pPr>
        <w:autoSpaceDE w:val="0"/>
        <w:autoSpaceDN w:val="0"/>
        <w:adjustRightInd w:val="0"/>
        <w:spacing w:after="0" w:line="240" w:lineRule="auto"/>
        <w:ind w:left="-426"/>
        <w:rPr>
          <w:rFonts w:ascii="Arial" w:hAnsi="Arial" w:cs="Arial"/>
          <w:sz w:val="20"/>
        </w:rPr>
      </w:pPr>
    </w:p>
    <w:p w14:paraId="7570F737" w14:textId="77777777" w:rsidR="00BB5FE9" w:rsidRDefault="00BB5FE9" w:rsidP="004F3A2E">
      <w:pPr>
        <w:autoSpaceDE w:val="0"/>
        <w:autoSpaceDN w:val="0"/>
        <w:adjustRightInd w:val="0"/>
        <w:spacing w:after="0" w:line="240" w:lineRule="auto"/>
        <w:ind w:left="-426"/>
        <w:rPr>
          <w:rFonts w:ascii="Arial" w:hAnsi="Arial" w:cs="Arial"/>
          <w:sz w:val="20"/>
        </w:rPr>
      </w:pPr>
    </w:p>
    <w:p w14:paraId="5E41CF4C" w14:textId="77777777" w:rsidR="00BB5FE9" w:rsidRPr="007731B9" w:rsidRDefault="00BB5FE9" w:rsidP="004F3A2E">
      <w:pPr>
        <w:autoSpaceDE w:val="0"/>
        <w:autoSpaceDN w:val="0"/>
        <w:adjustRightInd w:val="0"/>
        <w:spacing w:after="0" w:line="240" w:lineRule="auto"/>
        <w:ind w:left="-426"/>
        <w:rPr>
          <w:rFonts w:ascii="Arial" w:hAnsi="Arial" w:cs="Arial"/>
        </w:rPr>
      </w:pPr>
    </w:p>
    <w:p w14:paraId="38008EA5" w14:textId="093C7695" w:rsidR="00D26519" w:rsidRPr="007731B9" w:rsidRDefault="00D26519" w:rsidP="004F3A2E">
      <w:pPr>
        <w:pBdr>
          <w:top w:val="single" w:sz="4" w:space="1" w:color="auto"/>
          <w:left w:val="single" w:sz="4" w:space="4" w:color="auto"/>
          <w:bottom w:val="single" w:sz="4" w:space="1" w:color="auto"/>
          <w:right w:val="single" w:sz="4" w:space="4" w:color="auto"/>
        </w:pBdr>
        <w:ind w:left="-426" w:firstLine="0"/>
        <w:rPr>
          <w:rFonts w:ascii="Arial" w:hAnsi="Arial" w:cs="Arial"/>
          <w:b/>
        </w:rPr>
      </w:pPr>
      <w:r w:rsidRPr="007731B9">
        <w:rPr>
          <w:rFonts w:ascii="Arial" w:hAnsi="Arial" w:cs="Arial"/>
          <w:b/>
        </w:rPr>
        <w:t>Les engagements sociaux (conditions de travail, inclusion, diversité, politique RH responsable).</w:t>
      </w:r>
    </w:p>
    <w:p w14:paraId="086D116F" w14:textId="77777777" w:rsidR="00D26519" w:rsidRDefault="00D26519" w:rsidP="004F3A2E">
      <w:pPr>
        <w:autoSpaceDE w:val="0"/>
        <w:autoSpaceDN w:val="0"/>
        <w:adjustRightInd w:val="0"/>
        <w:spacing w:after="0" w:line="240" w:lineRule="auto"/>
        <w:ind w:left="-426"/>
        <w:rPr>
          <w:rFonts w:ascii="Arial" w:hAnsi="Arial" w:cs="Arial"/>
          <w:sz w:val="20"/>
        </w:rPr>
      </w:pPr>
    </w:p>
    <w:p w14:paraId="737A35F5" w14:textId="77777777" w:rsidR="00BB5FE9" w:rsidRPr="00B11B53" w:rsidRDefault="00BB5FE9" w:rsidP="004F3A2E">
      <w:pPr>
        <w:ind w:left="-426"/>
        <w:rPr>
          <w:b/>
          <w:i/>
        </w:rPr>
      </w:pPr>
      <w:r w:rsidRPr="00B11B53">
        <w:rPr>
          <w:b/>
          <w:i/>
        </w:rPr>
        <w:t>A compléter par le candidat</w:t>
      </w:r>
    </w:p>
    <w:p w14:paraId="7F65424C" w14:textId="77777777" w:rsidR="00BB5FE9" w:rsidRDefault="00BB5FE9" w:rsidP="004F3A2E">
      <w:pPr>
        <w:autoSpaceDE w:val="0"/>
        <w:autoSpaceDN w:val="0"/>
        <w:adjustRightInd w:val="0"/>
        <w:spacing w:after="0" w:line="240" w:lineRule="auto"/>
        <w:ind w:left="-426"/>
        <w:rPr>
          <w:rFonts w:ascii="Arial" w:hAnsi="Arial" w:cs="Arial"/>
          <w:sz w:val="20"/>
        </w:rPr>
      </w:pPr>
    </w:p>
    <w:p w14:paraId="67617EF0" w14:textId="77777777" w:rsidR="00BB5FE9" w:rsidRDefault="00BB5FE9" w:rsidP="004F3A2E">
      <w:pPr>
        <w:autoSpaceDE w:val="0"/>
        <w:autoSpaceDN w:val="0"/>
        <w:adjustRightInd w:val="0"/>
        <w:spacing w:after="0" w:line="240" w:lineRule="auto"/>
        <w:ind w:left="-426"/>
        <w:rPr>
          <w:rFonts w:ascii="Arial" w:hAnsi="Arial" w:cs="Arial"/>
          <w:sz w:val="20"/>
        </w:rPr>
      </w:pPr>
    </w:p>
    <w:p w14:paraId="65D3F299" w14:textId="77777777" w:rsidR="00BB5FE9" w:rsidRDefault="00BB5FE9" w:rsidP="004F3A2E">
      <w:pPr>
        <w:autoSpaceDE w:val="0"/>
        <w:autoSpaceDN w:val="0"/>
        <w:adjustRightInd w:val="0"/>
        <w:spacing w:after="0" w:line="240" w:lineRule="auto"/>
        <w:ind w:left="-426"/>
        <w:rPr>
          <w:rFonts w:ascii="Arial" w:hAnsi="Arial" w:cs="Arial"/>
          <w:sz w:val="20"/>
        </w:rPr>
      </w:pPr>
    </w:p>
    <w:p w14:paraId="0F0EBA6A" w14:textId="77777777" w:rsidR="00BB5FE9" w:rsidRDefault="00BB5FE9" w:rsidP="004F3A2E">
      <w:pPr>
        <w:autoSpaceDE w:val="0"/>
        <w:autoSpaceDN w:val="0"/>
        <w:adjustRightInd w:val="0"/>
        <w:spacing w:after="0" w:line="240" w:lineRule="auto"/>
        <w:ind w:left="-426"/>
        <w:rPr>
          <w:rFonts w:ascii="Arial" w:hAnsi="Arial" w:cs="Arial"/>
          <w:sz w:val="20"/>
        </w:rPr>
      </w:pPr>
    </w:p>
    <w:p w14:paraId="43123E63" w14:textId="77777777" w:rsidR="00BB5FE9" w:rsidRDefault="00BB5FE9" w:rsidP="004F3A2E">
      <w:pPr>
        <w:autoSpaceDE w:val="0"/>
        <w:autoSpaceDN w:val="0"/>
        <w:adjustRightInd w:val="0"/>
        <w:spacing w:after="0" w:line="240" w:lineRule="auto"/>
        <w:ind w:left="-426"/>
        <w:rPr>
          <w:rFonts w:ascii="Arial" w:hAnsi="Arial" w:cs="Arial"/>
          <w:sz w:val="20"/>
        </w:rPr>
      </w:pPr>
    </w:p>
    <w:p w14:paraId="224FB7B3" w14:textId="77777777" w:rsidR="00BB5FE9" w:rsidRDefault="00BB5FE9" w:rsidP="004F3A2E">
      <w:pPr>
        <w:autoSpaceDE w:val="0"/>
        <w:autoSpaceDN w:val="0"/>
        <w:adjustRightInd w:val="0"/>
        <w:spacing w:after="0" w:line="240" w:lineRule="auto"/>
        <w:ind w:left="-426"/>
        <w:rPr>
          <w:rFonts w:ascii="Arial" w:hAnsi="Arial" w:cs="Arial"/>
          <w:sz w:val="20"/>
        </w:rPr>
      </w:pPr>
    </w:p>
    <w:p w14:paraId="674700D4" w14:textId="77777777" w:rsidR="00BB5FE9" w:rsidRDefault="00BB5FE9" w:rsidP="004F3A2E">
      <w:pPr>
        <w:autoSpaceDE w:val="0"/>
        <w:autoSpaceDN w:val="0"/>
        <w:adjustRightInd w:val="0"/>
        <w:spacing w:after="0" w:line="240" w:lineRule="auto"/>
        <w:ind w:left="-426"/>
        <w:rPr>
          <w:rFonts w:ascii="Arial" w:hAnsi="Arial" w:cs="Arial"/>
          <w:sz w:val="20"/>
        </w:rPr>
      </w:pPr>
    </w:p>
    <w:p w14:paraId="29F7A4B3" w14:textId="77777777" w:rsidR="00BB5FE9" w:rsidRDefault="00BB5FE9" w:rsidP="004F3A2E">
      <w:pPr>
        <w:autoSpaceDE w:val="0"/>
        <w:autoSpaceDN w:val="0"/>
        <w:adjustRightInd w:val="0"/>
        <w:spacing w:after="0" w:line="240" w:lineRule="auto"/>
        <w:ind w:left="-426"/>
        <w:rPr>
          <w:rFonts w:ascii="Arial" w:hAnsi="Arial" w:cs="Arial"/>
          <w:sz w:val="20"/>
        </w:rPr>
      </w:pPr>
    </w:p>
    <w:p w14:paraId="1C763F25" w14:textId="77777777" w:rsidR="00BB5FE9" w:rsidRDefault="00BB5FE9" w:rsidP="004F3A2E">
      <w:pPr>
        <w:autoSpaceDE w:val="0"/>
        <w:autoSpaceDN w:val="0"/>
        <w:adjustRightInd w:val="0"/>
        <w:spacing w:after="0" w:line="240" w:lineRule="auto"/>
        <w:ind w:left="-426"/>
        <w:rPr>
          <w:rFonts w:ascii="Arial" w:hAnsi="Arial" w:cs="Arial"/>
          <w:sz w:val="20"/>
        </w:rPr>
      </w:pPr>
    </w:p>
    <w:p w14:paraId="7F61394B" w14:textId="77777777" w:rsidR="00BB5FE9" w:rsidRDefault="00BB5FE9" w:rsidP="004F3A2E">
      <w:pPr>
        <w:autoSpaceDE w:val="0"/>
        <w:autoSpaceDN w:val="0"/>
        <w:adjustRightInd w:val="0"/>
        <w:spacing w:after="0" w:line="240" w:lineRule="auto"/>
        <w:ind w:left="-426"/>
        <w:rPr>
          <w:rFonts w:ascii="Arial" w:hAnsi="Arial" w:cs="Arial"/>
          <w:sz w:val="20"/>
        </w:rPr>
      </w:pPr>
    </w:p>
    <w:p w14:paraId="4FDFDDB1" w14:textId="77777777" w:rsidR="00BB5FE9" w:rsidRDefault="00BB5FE9" w:rsidP="004F3A2E">
      <w:pPr>
        <w:autoSpaceDE w:val="0"/>
        <w:autoSpaceDN w:val="0"/>
        <w:adjustRightInd w:val="0"/>
        <w:spacing w:after="0" w:line="240" w:lineRule="auto"/>
        <w:ind w:left="-426"/>
        <w:rPr>
          <w:rFonts w:ascii="Arial" w:hAnsi="Arial" w:cs="Arial"/>
          <w:sz w:val="20"/>
        </w:rPr>
      </w:pPr>
    </w:p>
    <w:p w14:paraId="5A48BB6C" w14:textId="77777777" w:rsidR="00BB5FE9" w:rsidRDefault="00BB5FE9" w:rsidP="004F3A2E">
      <w:pPr>
        <w:autoSpaceDE w:val="0"/>
        <w:autoSpaceDN w:val="0"/>
        <w:adjustRightInd w:val="0"/>
        <w:spacing w:after="0" w:line="240" w:lineRule="auto"/>
        <w:ind w:left="-426"/>
        <w:rPr>
          <w:rFonts w:ascii="Arial" w:hAnsi="Arial" w:cs="Arial"/>
          <w:sz w:val="20"/>
        </w:rPr>
      </w:pPr>
    </w:p>
    <w:p w14:paraId="3DC0AB4B" w14:textId="77777777" w:rsidR="00BB5FE9" w:rsidRDefault="00BB5FE9" w:rsidP="004F3A2E">
      <w:pPr>
        <w:autoSpaceDE w:val="0"/>
        <w:autoSpaceDN w:val="0"/>
        <w:adjustRightInd w:val="0"/>
        <w:spacing w:after="0" w:line="240" w:lineRule="auto"/>
        <w:ind w:left="-426"/>
        <w:rPr>
          <w:rFonts w:ascii="Arial" w:hAnsi="Arial" w:cs="Arial"/>
          <w:sz w:val="20"/>
        </w:rPr>
      </w:pPr>
    </w:p>
    <w:p w14:paraId="23783171" w14:textId="77777777" w:rsidR="00BB5FE9" w:rsidRPr="00DB2912" w:rsidRDefault="00BB5FE9" w:rsidP="004F3A2E">
      <w:pPr>
        <w:autoSpaceDE w:val="0"/>
        <w:autoSpaceDN w:val="0"/>
        <w:adjustRightInd w:val="0"/>
        <w:spacing w:after="0" w:line="240" w:lineRule="auto"/>
        <w:ind w:left="-426"/>
        <w:rPr>
          <w:rFonts w:ascii="Arial" w:hAnsi="Arial" w:cs="Arial"/>
          <w:sz w:val="20"/>
        </w:rPr>
      </w:pPr>
    </w:p>
    <w:p w14:paraId="5B42795C" w14:textId="3497F423" w:rsidR="00D26519" w:rsidRPr="007731B9" w:rsidRDefault="00D26519" w:rsidP="004F3A2E">
      <w:pPr>
        <w:pBdr>
          <w:top w:val="single" w:sz="4" w:space="1" w:color="auto"/>
          <w:left w:val="single" w:sz="4" w:space="4" w:color="auto"/>
          <w:bottom w:val="single" w:sz="4" w:space="1" w:color="auto"/>
          <w:right w:val="single" w:sz="4" w:space="4" w:color="auto"/>
        </w:pBdr>
        <w:ind w:left="-426" w:firstLine="0"/>
        <w:rPr>
          <w:rFonts w:ascii="Arial" w:hAnsi="Arial" w:cs="Arial"/>
          <w:b/>
        </w:rPr>
      </w:pPr>
      <w:r w:rsidRPr="007731B9">
        <w:rPr>
          <w:rFonts w:ascii="Arial" w:hAnsi="Arial" w:cs="Arial"/>
          <w:b/>
        </w:rPr>
        <w:t>L’éthique dans le traitement de la veille (pluralisme, neutralité, qualité des sources).</w:t>
      </w:r>
    </w:p>
    <w:p w14:paraId="674078F9" w14:textId="77777777" w:rsidR="00B11B53" w:rsidRDefault="00B11B53" w:rsidP="004F3A2E">
      <w:pPr>
        <w:ind w:left="-426"/>
        <w:rPr>
          <w:b/>
          <w:i/>
        </w:rPr>
      </w:pPr>
    </w:p>
    <w:p w14:paraId="365FF7E5" w14:textId="77777777" w:rsidR="00BB5FE9" w:rsidRPr="00B11B53" w:rsidRDefault="00BB5FE9" w:rsidP="004F3A2E">
      <w:pPr>
        <w:ind w:left="-426"/>
        <w:rPr>
          <w:b/>
          <w:i/>
        </w:rPr>
      </w:pPr>
      <w:r w:rsidRPr="00B11B53">
        <w:rPr>
          <w:b/>
          <w:i/>
        </w:rPr>
        <w:t>A compléter par le candidat</w:t>
      </w:r>
    </w:p>
    <w:p w14:paraId="550D83AE" w14:textId="77777777" w:rsidR="00BB5FE9" w:rsidRDefault="00BB5FE9" w:rsidP="004F3A2E">
      <w:pPr>
        <w:autoSpaceDE w:val="0"/>
        <w:autoSpaceDN w:val="0"/>
        <w:adjustRightInd w:val="0"/>
        <w:spacing w:after="0" w:line="240" w:lineRule="auto"/>
        <w:ind w:left="-426"/>
        <w:rPr>
          <w:rFonts w:ascii="Arial" w:hAnsi="Arial" w:cs="Arial"/>
          <w:sz w:val="20"/>
        </w:rPr>
      </w:pPr>
    </w:p>
    <w:p w14:paraId="02819CEE" w14:textId="77777777" w:rsidR="00BB5FE9" w:rsidRDefault="00BB5FE9" w:rsidP="004F3A2E">
      <w:pPr>
        <w:autoSpaceDE w:val="0"/>
        <w:autoSpaceDN w:val="0"/>
        <w:adjustRightInd w:val="0"/>
        <w:spacing w:after="0" w:line="240" w:lineRule="auto"/>
        <w:ind w:left="-426"/>
        <w:rPr>
          <w:rFonts w:ascii="Arial" w:hAnsi="Arial" w:cs="Arial"/>
          <w:sz w:val="20"/>
        </w:rPr>
      </w:pPr>
    </w:p>
    <w:p w14:paraId="416E0D75" w14:textId="77777777" w:rsidR="00BB5FE9" w:rsidRDefault="00BB5FE9" w:rsidP="004F3A2E">
      <w:pPr>
        <w:autoSpaceDE w:val="0"/>
        <w:autoSpaceDN w:val="0"/>
        <w:adjustRightInd w:val="0"/>
        <w:spacing w:after="0" w:line="240" w:lineRule="auto"/>
        <w:ind w:left="-426"/>
        <w:rPr>
          <w:rFonts w:ascii="Arial" w:hAnsi="Arial" w:cs="Arial"/>
          <w:sz w:val="20"/>
        </w:rPr>
      </w:pPr>
    </w:p>
    <w:p w14:paraId="334AFC32" w14:textId="77777777" w:rsidR="00BB5FE9" w:rsidRDefault="00BB5FE9" w:rsidP="004F3A2E">
      <w:pPr>
        <w:autoSpaceDE w:val="0"/>
        <w:autoSpaceDN w:val="0"/>
        <w:adjustRightInd w:val="0"/>
        <w:spacing w:after="0" w:line="240" w:lineRule="auto"/>
        <w:ind w:left="-426"/>
        <w:rPr>
          <w:rFonts w:ascii="Arial" w:hAnsi="Arial" w:cs="Arial"/>
          <w:sz w:val="20"/>
        </w:rPr>
      </w:pPr>
    </w:p>
    <w:p w14:paraId="5EB9DB76" w14:textId="77777777" w:rsidR="00BB5FE9" w:rsidRDefault="00BB5FE9" w:rsidP="004F3A2E">
      <w:pPr>
        <w:autoSpaceDE w:val="0"/>
        <w:autoSpaceDN w:val="0"/>
        <w:adjustRightInd w:val="0"/>
        <w:spacing w:after="0" w:line="240" w:lineRule="auto"/>
        <w:ind w:left="-426"/>
        <w:rPr>
          <w:rFonts w:ascii="Arial" w:hAnsi="Arial" w:cs="Arial"/>
          <w:sz w:val="20"/>
        </w:rPr>
      </w:pPr>
    </w:p>
    <w:p w14:paraId="1B251AC8" w14:textId="77777777" w:rsidR="00BB5FE9" w:rsidRDefault="00BB5FE9" w:rsidP="004F3A2E">
      <w:pPr>
        <w:autoSpaceDE w:val="0"/>
        <w:autoSpaceDN w:val="0"/>
        <w:adjustRightInd w:val="0"/>
        <w:spacing w:after="0" w:line="240" w:lineRule="auto"/>
        <w:ind w:left="-426"/>
        <w:rPr>
          <w:rFonts w:ascii="Arial" w:hAnsi="Arial" w:cs="Arial"/>
          <w:sz w:val="20"/>
        </w:rPr>
      </w:pPr>
    </w:p>
    <w:p w14:paraId="2DF0398D" w14:textId="77777777" w:rsidR="00BB5FE9" w:rsidRDefault="00BB5FE9" w:rsidP="004F3A2E">
      <w:pPr>
        <w:autoSpaceDE w:val="0"/>
        <w:autoSpaceDN w:val="0"/>
        <w:adjustRightInd w:val="0"/>
        <w:spacing w:after="0" w:line="240" w:lineRule="auto"/>
        <w:ind w:left="-426"/>
        <w:rPr>
          <w:rFonts w:ascii="Arial" w:hAnsi="Arial" w:cs="Arial"/>
          <w:sz w:val="20"/>
        </w:rPr>
      </w:pPr>
    </w:p>
    <w:p w14:paraId="73DCAB0A" w14:textId="77777777" w:rsidR="00BB5FE9" w:rsidRDefault="00BB5FE9" w:rsidP="004F3A2E">
      <w:pPr>
        <w:autoSpaceDE w:val="0"/>
        <w:autoSpaceDN w:val="0"/>
        <w:adjustRightInd w:val="0"/>
        <w:spacing w:after="0" w:line="240" w:lineRule="auto"/>
        <w:ind w:left="-426"/>
        <w:rPr>
          <w:rFonts w:ascii="Arial" w:hAnsi="Arial" w:cs="Arial"/>
          <w:sz w:val="20"/>
        </w:rPr>
      </w:pPr>
    </w:p>
    <w:p w14:paraId="739A9025" w14:textId="77777777" w:rsidR="00BB5FE9" w:rsidRDefault="00BB5FE9" w:rsidP="004F3A2E">
      <w:pPr>
        <w:autoSpaceDE w:val="0"/>
        <w:autoSpaceDN w:val="0"/>
        <w:adjustRightInd w:val="0"/>
        <w:spacing w:after="0" w:line="240" w:lineRule="auto"/>
        <w:ind w:left="-426"/>
        <w:rPr>
          <w:rFonts w:ascii="Arial" w:hAnsi="Arial" w:cs="Arial"/>
          <w:sz w:val="20"/>
        </w:rPr>
      </w:pPr>
    </w:p>
    <w:p w14:paraId="4791B966" w14:textId="77777777" w:rsidR="00BB5FE9" w:rsidRDefault="00BB5FE9" w:rsidP="004F3A2E">
      <w:pPr>
        <w:autoSpaceDE w:val="0"/>
        <w:autoSpaceDN w:val="0"/>
        <w:adjustRightInd w:val="0"/>
        <w:spacing w:after="0" w:line="240" w:lineRule="auto"/>
        <w:ind w:left="-426"/>
        <w:rPr>
          <w:rFonts w:ascii="Arial" w:hAnsi="Arial" w:cs="Arial"/>
          <w:sz w:val="20"/>
        </w:rPr>
      </w:pPr>
    </w:p>
    <w:p w14:paraId="3C824DDB" w14:textId="77777777" w:rsidR="00BB5FE9" w:rsidRDefault="00BB5FE9" w:rsidP="004F3A2E">
      <w:pPr>
        <w:autoSpaceDE w:val="0"/>
        <w:autoSpaceDN w:val="0"/>
        <w:adjustRightInd w:val="0"/>
        <w:spacing w:after="0" w:line="240" w:lineRule="auto"/>
        <w:ind w:left="-426"/>
        <w:rPr>
          <w:rFonts w:ascii="Arial" w:hAnsi="Arial" w:cs="Arial"/>
          <w:sz w:val="20"/>
        </w:rPr>
      </w:pPr>
    </w:p>
    <w:p w14:paraId="6DF18F31" w14:textId="77777777" w:rsidR="00BB5FE9" w:rsidRDefault="00BB5FE9" w:rsidP="004F3A2E">
      <w:pPr>
        <w:autoSpaceDE w:val="0"/>
        <w:autoSpaceDN w:val="0"/>
        <w:adjustRightInd w:val="0"/>
        <w:spacing w:after="0" w:line="240" w:lineRule="auto"/>
        <w:ind w:left="-426"/>
        <w:rPr>
          <w:rFonts w:ascii="Arial" w:hAnsi="Arial" w:cs="Arial"/>
          <w:sz w:val="20"/>
        </w:rPr>
      </w:pPr>
    </w:p>
    <w:p w14:paraId="670F3353" w14:textId="77777777" w:rsidR="00BB5FE9" w:rsidRDefault="00BB5FE9" w:rsidP="004F3A2E">
      <w:pPr>
        <w:autoSpaceDE w:val="0"/>
        <w:autoSpaceDN w:val="0"/>
        <w:adjustRightInd w:val="0"/>
        <w:spacing w:after="0" w:line="240" w:lineRule="auto"/>
        <w:ind w:left="-426"/>
        <w:rPr>
          <w:rFonts w:ascii="Arial" w:hAnsi="Arial" w:cs="Arial"/>
          <w:sz w:val="20"/>
        </w:rPr>
      </w:pPr>
    </w:p>
    <w:p w14:paraId="4D30DFFA" w14:textId="77777777" w:rsidR="00BB5FE9" w:rsidRDefault="00BB5FE9" w:rsidP="004F3A2E">
      <w:pPr>
        <w:autoSpaceDE w:val="0"/>
        <w:autoSpaceDN w:val="0"/>
        <w:adjustRightInd w:val="0"/>
        <w:spacing w:after="0" w:line="240" w:lineRule="auto"/>
        <w:ind w:left="-426"/>
        <w:rPr>
          <w:rFonts w:ascii="Arial" w:hAnsi="Arial" w:cs="Arial"/>
          <w:sz w:val="20"/>
        </w:rPr>
      </w:pPr>
    </w:p>
    <w:p w14:paraId="6AC6C081" w14:textId="77777777" w:rsidR="00BB5FE9" w:rsidRDefault="00BB5FE9" w:rsidP="004F3A2E">
      <w:pPr>
        <w:autoSpaceDE w:val="0"/>
        <w:autoSpaceDN w:val="0"/>
        <w:adjustRightInd w:val="0"/>
        <w:spacing w:after="0" w:line="240" w:lineRule="auto"/>
        <w:ind w:left="-426"/>
        <w:rPr>
          <w:rFonts w:ascii="Arial" w:hAnsi="Arial" w:cs="Arial"/>
          <w:sz w:val="20"/>
        </w:rPr>
      </w:pPr>
    </w:p>
    <w:p w14:paraId="360727C9" w14:textId="77777777" w:rsidR="00BB5FE9" w:rsidRDefault="00BB5FE9" w:rsidP="004F3A2E">
      <w:pPr>
        <w:autoSpaceDE w:val="0"/>
        <w:autoSpaceDN w:val="0"/>
        <w:adjustRightInd w:val="0"/>
        <w:spacing w:after="0" w:line="240" w:lineRule="auto"/>
        <w:ind w:left="-426"/>
        <w:rPr>
          <w:rFonts w:ascii="Arial" w:hAnsi="Arial" w:cs="Arial"/>
          <w:sz w:val="20"/>
        </w:rPr>
      </w:pPr>
    </w:p>
    <w:p w14:paraId="4B8E122D" w14:textId="77777777" w:rsidR="00BB5FE9" w:rsidRDefault="00BB5FE9" w:rsidP="004F3A2E">
      <w:pPr>
        <w:autoSpaceDE w:val="0"/>
        <w:autoSpaceDN w:val="0"/>
        <w:adjustRightInd w:val="0"/>
        <w:spacing w:after="0" w:line="240" w:lineRule="auto"/>
        <w:ind w:left="-426"/>
        <w:rPr>
          <w:rFonts w:ascii="Arial" w:hAnsi="Arial" w:cs="Arial"/>
          <w:sz w:val="20"/>
        </w:rPr>
      </w:pPr>
    </w:p>
    <w:p w14:paraId="68E97A9B" w14:textId="356F4AF6" w:rsidR="00D26519" w:rsidRPr="007731B9" w:rsidRDefault="00D26519" w:rsidP="004F3A2E">
      <w:pPr>
        <w:pBdr>
          <w:top w:val="single" w:sz="4" w:space="1" w:color="auto"/>
          <w:left w:val="single" w:sz="4" w:space="4" w:color="auto"/>
          <w:bottom w:val="single" w:sz="4" w:space="1" w:color="auto"/>
          <w:right w:val="single" w:sz="4" w:space="4" w:color="auto"/>
        </w:pBdr>
        <w:ind w:left="-426" w:firstLine="0"/>
        <w:rPr>
          <w:rFonts w:ascii="Arial" w:hAnsi="Arial" w:cs="Arial"/>
          <w:b/>
        </w:rPr>
      </w:pPr>
      <w:r w:rsidRPr="007731B9">
        <w:rPr>
          <w:rFonts w:ascii="Arial" w:hAnsi="Arial" w:cs="Arial"/>
          <w:b/>
        </w:rPr>
        <w:t>La présence éventuelle de labels, chartes ou plans d’action RSE</w:t>
      </w:r>
      <w:r w:rsidR="009C3D13" w:rsidRPr="007731B9">
        <w:rPr>
          <w:rFonts w:ascii="Arial" w:hAnsi="Arial" w:cs="Arial"/>
          <w:b/>
        </w:rPr>
        <w:t>.</w:t>
      </w:r>
    </w:p>
    <w:p w14:paraId="2F6DD913" w14:textId="77777777" w:rsidR="00B11B53" w:rsidRDefault="00B11B53" w:rsidP="004F3A2E">
      <w:pPr>
        <w:ind w:left="-426"/>
        <w:rPr>
          <w:b/>
          <w:i/>
        </w:rPr>
      </w:pPr>
    </w:p>
    <w:p w14:paraId="6A5C56C8" w14:textId="77777777" w:rsidR="00BB5FE9" w:rsidRPr="00B11B53" w:rsidRDefault="00BB5FE9" w:rsidP="004F3A2E">
      <w:pPr>
        <w:ind w:left="-426"/>
        <w:rPr>
          <w:b/>
          <w:i/>
        </w:rPr>
      </w:pPr>
      <w:r w:rsidRPr="00B11B53">
        <w:rPr>
          <w:b/>
          <w:i/>
        </w:rPr>
        <w:t>A compléter par le candidat</w:t>
      </w:r>
    </w:p>
    <w:p w14:paraId="6011780E" w14:textId="77777777" w:rsidR="00D26519" w:rsidRPr="00A86054" w:rsidRDefault="00D26519" w:rsidP="004F3A2E">
      <w:pPr>
        <w:autoSpaceDE w:val="0"/>
        <w:autoSpaceDN w:val="0"/>
        <w:adjustRightInd w:val="0"/>
        <w:spacing w:after="0" w:line="240" w:lineRule="auto"/>
        <w:ind w:left="-426"/>
        <w:rPr>
          <w:rFonts w:ascii="Arial" w:hAnsi="Arial" w:cs="Arial"/>
          <w:sz w:val="20"/>
        </w:rPr>
      </w:pPr>
    </w:p>
    <w:p w14:paraId="4F54F1EE" w14:textId="77777777" w:rsidR="00BB5FE9" w:rsidRPr="005B2848" w:rsidRDefault="00BB5FE9" w:rsidP="004F3A2E">
      <w:pPr>
        <w:ind w:left="-426"/>
        <w:rPr>
          <w:i/>
        </w:rPr>
      </w:pPr>
    </w:p>
    <w:p w14:paraId="19379292" w14:textId="77777777" w:rsidR="00D26519" w:rsidRDefault="00D26519" w:rsidP="004F3A2E">
      <w:pPr>
        <w:autoSpaceDE w:val="0"/>
        <w:ind w:left="-426"/>
        <w:rPr>
          <w:rFonts w:ascii="Arial" w:hAnsi="Arial" w:cs="Arial"/>
          <w:sz w:val="20"/>
          <w:szCs w:val="20"/>
        </w:rPr>
      </w:pPr>
    </w:p>
    <w:p w14:paraId="7B678AD0" w14:textId="77777777" w:rsidR="00D26519" w:rsidRPr="00D26519" w:rsidRDefault="00D26519" w:rsidP="004F3A2E">
      <w:pPr>
        <w:widowControl w:val="0"/>
        <w:spacing w:after="0" w:line="240" w:lineRule="auto"/>
        <w:ind w:left="-426"/>
        <w:rPr>
          <w:rFonts w:ascii="Arial" w:hAnsi="Arial" w:cs="Arial"/>
          <w:sz w:val="20"/>
          <w:szCs w:val="20"/>
        </w:rPr>
      </w:pPr>
    </w:p>
    <w:sectPr w:rsidR="00D26519" w:rsidRPr="00D26519" w:rsidSect="00462E2F">
      <w:type w:val="continuous"/>
      <w:pgSz w:w="11906" w:h="16838"/>
      <w:pgMar w:top="1084" w:right="606" w:bottom="1722" w:left="1416" w:header="720"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109F34" w14:textId="77777777" w:rsidR="0059623A" w:rsidRDefault="0059623A">
      <w:pPr>
        <w:spacing w:after="0" w:line="240" w:lineRule="auto"/>
      </w:pPr>
      <w:r>
        <w:separator/>
      </w:r>
    </w:p>
  </w:endnote>
  <w:endnote w:type="continuationSeparator" w:id="0">
    <w:p w14:paraId="461BB5DC" w14:textId="77777777" w:rsidR="0059623A" w:rsidRDefault="005962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CF04A1" w14:textId="77777777" w:rsidR="0059623A" w:rsidRDefault="0059623A">
    <w:pPr>
      <w:spacing w:after="0" w:line="259" w:lineRule="auto"/>
      <w:ind w:left="2316" w:firstLine="0"/>
      <w:jc w:val="left"/>
    </w:pPr>
    <w:r>
      <w:rPr>
        <w:sz w:val="16"/>
      </w:rPr>
      <w:t xml:space="preserve">Dispositif de formation De média training pour le compte de l’ANSM </w:t>
    </w:r>
  </w:p>
  <w:p w14:paraId="34F15CA5" w14:textId="77777777" w:rsidR="0059623A" w:rsidRDefault="0059623A">
    <w:pPr>
      <w:spacing w:after="8" w:line="259" w:lineRule="auto"/>
      <w:ind w:left="0" w:right="775" w:firstLine="0"/>
      <w:jc w:val="center"/>
    </w:pPr>
    <w:r>
      <w:rPr>
        <w:sz w:val="16"/>
      </w:rPr>
      <w:t xml:space="preserve"> </w:t>
    </w:r>
  </w:p>
  <w:p w14:paraId="2A7BFCB6" w14:textId="77777777" w:rsidR="0059623A" w:rsidRDefault="0059623A">
    <w:pPr>
      <w:spacing w:after="0" w:line="259" w:lineRule="auto"/>
      <w:ind w:left="0" w:right="811" w:firstLine="0"/>
      <w:jc w:val="center"/>
    </w:pPr>
    <w:r>
      <w:rPr>
        <w:rFonts w:ascii="Times New Roman" w:eastAsia="Times New Roman" w:hAnsi="Times New Roman" w:cs="Times New Roman"/>
        <w:sz w:val="18"/>
      </w:rPr>
      <w:t xml:space="preserve">- </w:t>
    </w:r>
    <w:r>
      <w:fldChar w:fldCharType="begin"/>
    </w:r>
    <w:r>
      <w:instrText xml:space="preserve"> PAGE   \* MERGEFORMAT </w:instrText>
    </w:r>
    <w:r>
      <w:fldChar w:fldCharType="separate"/>
    </w:r>
    <w:r>
      <w:rPr>
        <w:sz w:val="18"/>
      </w:rPr>
      <w:t>1</w:t>
    </w:r>
    <w:r>
      <w:rPr>
        <w:sz w:val="18"/>
      </w:rPr>
      <w:fldChar w:fldCharType="end"/>
    </w:r>
    <w:r>
      <w:rPr>
        <w:rFonts w:ascii="Times New Roman" w:eastAsia="Times New Roman" w:hAnsi="Times New Roman" w:cs="Times New Roman"/>
        <w:sz w:val="18"/>
      </w:rPr>
      <w:t xml:space="preserve"> -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6BB3FC" w14:textId="77777777" w:rsidR="0059623A" w:rsidRDefault="0059623A">
    <w:pPr>
      <w:spacing w:after="0" w:line="259" w:lineRule="auto"/>
      <w:ind w:left="0" w:right="811" w:firstLine="0"/>
      <w:jc w:val="center"/>
      <w:rPr>
        <w:b/>
        <w:sz w:val="18"/>
        <w:szCs w:val="18"/>
      </w:rPr>
    </w:pPr>
    <w:r w:rsidRPr="00B00CCF">
      <w:rPr>
        <w:b/>
        <w:sz w:val="18"/>
        <w:szCs w:val="18"/>
      </w:rPr>
      <w:t>Réalisation de prestations de panorama de presse et veille médiatique pour le compte de l’ANSM</w:t>
    </w:r>
    <w:r w:rsidRPr="00B00CCF" w:rsidDel="00B00CCF">
      <w:rPr>
        <w:b/>
        <w:sz w:val="18"/>
        <w:szCs w:val="18"/>
      </w:rPr>
      <w:t xml:space="preserve"> </w:t>
    </w:r>
  </w:p>
  <w:p w14:paraId="40B71ADA" w14:textId="2AE4BEB0" w:rsidR="0059623A" w:rsidRDefault="0059623A">
    <w:pPr>
      <w:spacing w:after="0" w:line="259" w:lineRule="auto"/>
      <w:ind w:left="0" w:right="811" w:firstLine="0"/>
      <w:jc w:val="center"/>
    </w:pPr>
    <w:r>
      <w:rPr>
        <w:rFonts w:ascii="Times New Roman" w:eastAsia="Times New Roman" w:hAnsi="Times New Roman" w:cs="Times New Roman"/>
        <w:sz w:val="18"/>
      </w:rPr>
      <w:t xml:space="preserve">- </w:t>
    </w:r>
    <w:r>
      <w:fldChar w:fldCharType="begin"/>
    </w:r>
    <w:r>
      <w:instrText xml:space="preserve"> PAGE   \* MERGEFORMAT </w:instrText>
    </w:r>
    <w:r>
      <w:fldChar w:fldCharType="separate"/>
    </w:r>
    <w:r w:rsidR="002464E0" w:rsidRPr="002464E0">
      <w:rPr>
        <w:noProof/>
        <w:sz w:val="18"/>
      </w:rPr>
      <w:t>15</w:t>
    </w:r>
    <w:r>
      <w:rPr>
        <w:sz w:val="18"/>
      </w:rPr>
      <w:fldChar w:fldCharType="end"/>
    </w:r>
    <w:r>
      <w:rPr>
        <w:rFonts w:ascii="Times New Roman" w:eastAsia="Times New Roman" w:hAnsi="Times New Roman" w:cs="Times New Roman"/>
        <w:sz w:val="18"/>
      </w:rPr>
      <w:t xml:space="preserve"> -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56BC72" w14:textId="77777777" w:rsidR="0059623A" w:rsidRDefault="0059623A">
    <w:pPr>
      <w:spacing w:after="0" w:line="259" w:lineRule="auto"/>
      <w:ind w:left="2316" w:firstLine="0"/>
      <w:jc w:val="left"/>
    </w:pPr>
    <w:r>
      <w:rPr>
        <w:sz w:val="16"/>
      </w:rPr>
      <w:t xml:space="preserve">Dispositif de formation De média training pour le compte de l’ANSM </w:t>
    </w:r>
  </w:p>
  <w:p w14:paraId="00882EF8" w14:textId="77777777" w:rsidR="0059623A" w:rsidRDefault="0059623A">
    <w:pPr>
      <w:spacing w:after="8" w:line="259" w:lineRule="auto"/>
      <w:ind w:left="0" w:right="775" w:firstLine="0"/>
      <w:jc w:val="center"/>
    </w:pPr>
    <w:r>
      <w:rPr>
        <w:sz w:val="16"/>
      </w:rPr>
      <w:t xml:space="preserve"> </w:t>
    </w:r>
  </w:p>
  <w:p w14:paraId="037E9380" w14:textId="77777777" w:rsidR="0059623A" w:rsidRDefault="0059623A">
    <w:pPr>
      <w:spacing w:after="0" w:line="259" w:lineRule="auto"/>
      <w:ind w:left="0" w:right="811" w:firstLine="0"/>
      <w:jc w:val="center"/>
    </w:pPr>
    <w:r>
      <w:rPr>
        <w:rFonts w:ascii="Times New Roman" w:eastAsia="Times New Roman" w:hAnsi="Times New Roman" w:cs="Times New Roman"/>
        <w:sz w:val="18"/>
      </w:rPr>
      <w:t xml:space="preserve">- </w:t>
    </w:r>
    <w:r>
      <w:fldChar w:fldCharType="begin"/>
    </w:r>
    <w:r>
      <w:instrText xml:space="preserve"> PAGE   \* MERGEFORMAT </w:instrText>
    </w:r>
    <w:r>
      <w:fldChar w:fldCharType="separate"/>
    </w:r>
    <w:r>
      <w:rPr>
        <w:sz w:val="18"/>
      </w:rPr>
      <w:t>1</w:t>
    </w:r>
    <w:r>
      <w:rPr>
        <w:sz w:val="18"/>
      </w:rPr>
      <w:fldChar w:fldCharType="end"/>
    </w:r>
    <w:r>
      <w:rPr>
        <w:rFonts w:ascii="Times New Roman" w:eastAsia="Times New Roman" w:hAnsi="Times New Roman" w:cs="Times New Roman"/>
        <w:sz w:val="18"/>
      </w:rPr>
      <w:t xml:space="preserve"> -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11C5B8" w14:textId="77777777" w:rsidR="0059623A" w:rsidRDefault="0059623A">
      <w:pPr>
        <w:spacing w:after="0" w:line="240" w:lineRule="auto"/>
      </w:pPr>
      <w:r>
        <w:separator/>
      </w:r>
    </w:p>
  </w:footnote>
  <w:footnote w:type="continuationSeparator" w:id="0">
    <w:p w14:paraId="0516FCA4" w14:textId="77777777" w:rsidR="0059623A" w:rsidRDefault="0059623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4"/>
    <w:multiLevelType w:val="singleLevel"/>
    <w:tmpl w:val="00000004"/>
    <w:name w:val="WW8Num3"/>
    <w:lvl w:ilvl="0">
      <w:numFmt w:val="bullet"/>
      <w:lvlText w:val="-"/>
      <w:lvlJc w:val="left"/>
      <w:pPr>
        <w:tabs>
          <w:tab w:val="num" w:pos="720"/>
        </w:tabs>
        <w:ind w:left="720" w:hanging="360"/>
      </w:pPr>
      <w:rPr>
        <w:rFonts w:ascii="Times New Roman" w:hAnsi="Times New Roman" w:cs="Arial" w:hint="default"/>
      </w:rPr>
    </w:lvl>
  </w:abstractNum>
  <w:abstractNum w:abstractNumId="1">
    <w:nsid w:val="05C46E90"/>
    <w:multiLevelType w:val="hybridMultilevel"/>
    <w:tmpl w:val="9F506E18"/>
    <w:lvl w:ilvl="0" w:tplc="03448D74">
      <w:start w:val="1"/>
      <w:numFmt w:val="decimal"/>
      <w:pStyle w:val="Titre1"/>
      <w:lvlText w:val="%1."/>
      <w:lvlJc w:val="left"/>
      <w:pPr>
        <w:ind w:left="0"/>
      </w:pPr>
      <w:rPr>
        <w:rFonts w:ascii="Calibri" w:eastAsia="Calibri" w:hAnsi="Calibri" w:cs="Calibri"/>
        <w:b/>
        <w:bCs/>
        <w:i w:val="0"/>
        <w:strike w:val="0"/>
        <w:dstrike w:val="0"/>
        <w:color w:val="000000"/>
        <w:sz w:val="28"/>
        <w:szCs w:val="28"/>
        <w:u w:val="none" w:color="000000"/>
        <w:bdr w:val="none" w:sz="0" w:space="0" w:color="auto"/>
        <w:shd w:val="clear" w:color="auto" w:fill="auto"/>
        <w:vertAlign w:val="baseline"/>
      </w:rPr>
    </w:lvl>
    <w:lvl w:ilvl="1" w:tplc="0B2E4AFA">
      <w:start w:val="1"/>
      <w:numFmt w:val="lowerLetter"/>
      <w:lvlText w:val="%2"/>
      <w:lvlJc w:val="left"/>
      <w:pPr>
        <w:ind w:left="1080"/>
      </w:pPr>
      <w:rPr>
        <w:rFonts w:ascii="Calibri" w:eastAsia="Calibri" w:hAnsi="Calibri" w:cs="Calibri"/>
        <w:b/>
        <w:bCs/>
        <w:i w:val="0"/>
        <w:strike w:val="0"/>
        <w:dstrike w:val="0"/>
        <w:color w:val="000000"/>
        <w:sz w:val="28"/>
        <w:szCs w:val="28"/>
        <w:u w:val="none" w:color="000000"/>
        <w:bdr w:val="none" w:sz="0" w:space="0" w:color="auto"/>
        <w:shd w:val="clear" w:color="auto" w:fill="auto"/>
        <w:vertAlign w:val="baseline"/>
      </w:rPr>
    </w:lvl>
    <w:lvl w:ilvl="2" w:tplc="C444DBF4">
      <w:start w:val="1"/>
      <w:numFmt w:val="lowerRoman"/>
      <w:lvlText w:val="%3"/>
      <w:lvlJc w:val="left"/>
      <w:pPr>
        <w:ind w:left="1800"/>
      </w:pPr>
      <w:rPr>
        <w:rFonts w:ascii="Calibri" w:eastAsia="Calibri" w:hAnsi="Calibri" w:cs="Calibri"/>
        <w:b/>
        <w:bCs/>
        <w:i w:val="0"/>
        <w:strike w:val="0"/>
        <w:dstrike w:val="0"/>
        <w:color w:val="000000"/>
        <w:sz w:val="28"/>
        <w:szCs w:val="28"/>
        <w:u w:val="none" w:color="000000"/>
        <w:bdr w:val="none" w:sz="0" w:space="0" w:color="auto"/>
        <w:shd w:val="clear" w:color="auto" w:fill="auto"/>
        <w:vertAlign w:val="baseline"/>
      </w:rPr>
    </w:lvl>
    <w:lvl w:ilvl="3" w:tplc="B99058F8">
      <w:start w:val="1"/>
      <w:numFmt w:val="decimal"/>
      <w:lvlText w:val="%4"/>
      <w:lvlJc w:val="left"/>
      <w:pPr>
        <w:ind w:left="2520"/>
      </w:pPr>
      <w:rPr>
        <w:rFonts w:ascii="Calibri" w:eastAsia="Calibri" w:hAnsi="Calibri" w:cs="Calibri"/>
        <w:b/>
        <w:bCs/>
        <w:i w:val="0"/>
        <w:strike w:val="0"/>
        <w:dstrike w:val="0"/>
        <w:color w:val="000000"/>
        <w:sz w:val="28"/>
        <w:szCs w:val="28"/>
        <w:u w:val="none" w:color="000000"/>
        <w:bdr w:val="none" w:sz="0" w:space="0" w:color="auto"/>
        <w:shd w:val="clear" w:color="auto" w:fill="auto"/>
        <w:vertAlign w:val="baseline"/>
      </w:rPr>
    </w:lvl>
    <w:lvl w:ilvl="4" w:tplc="82E05370">
      <w:start w:val="1"/>
      <w:numFmt w:val="lowerLetter"/>
      <w:lvlText w:val="%5"/>
      <w:lvlJc w:val="left"/>
      <w:pPr>
        <w:ind w:left="3240"/>
      </w:pPr>
      <w:rPr>
        <w:rFonts w:ascii="Calibri" w:eastAsia="Calibri" w:hAnsi="Calibri" w:cs="Calibri"/>
        <w:b/>
        <w:bCs/>
        <w:i w:val="0"/>
        <w:strike w:val="0"/>
        <w:dstrike w:val="0"/>
        <w:color w:val="000000"/>
        <w:sz w:val="28"/>
        <w:szCs w:val="28"/>
        <w:u w:val="none" w:color="000000"/>
        <w:bdr w:val="none" w:sz="0" w:space="0" w:color="auto"/>
        <w:shd w:val="clear" w:color="auto" w:fill="auto"/>
        <w:vertAlign w:val="baseline"/>
      </w:rPr>
    </w:lvl>
    <w:lvl w:ilvl="5" w:tplc="61C08D04">
      <w:start w:val="1"/>
      <w:numFmt w:val="lowerRoman"/>
      <w:lvlText w:val="%6"/>
      <w:lvlJc w:val="left"/>
      <w:pPr>
        <w:ind w:left="3960"/>
      </w:pPr>
      <w:rPr>
        <w:rFonts w:ascii="Calibri" w:eastAsia="Calibri" w:hAnsi="Calibri" w:cs="Calibri"/>
        <w:b/>
        <w:bCs/>
        <w:i w:val="0"/>
        <w:strike w:val="0"/>
        <w:dstrike w:val="0"/>
        <w:color w:val="000000"/>
        <w:sz w:val="28"/>
        <w:szCs w:val="28"/>
        <w:u w:val="none" w:color="000000"/>
        <w:bdr w:val="none" w:sz="0" w:space="0" w:color="auto"/>
        <w:shd w:val="clear" w:color="auto" w:fill="auto"/>
        <w:vertAlign w:val="baseline"/>
      </w:rPr>
    </w:lvl>
    <w:lvl w:ilvl="6" w:tplc="3516E6A6">
      <w:start w:val="1"/>
      <w:numFmt w:val="decimal"/>
      <w:lvlText w:val="%7"/>
      <w:lvlJc w:val="left"/>
      <w:pPr>
        <w:ind w:left="4680"/>
      </w:pPr>
      <w:rPr>
        <w:rFonts w:ascii="Calibri" w:eastAsia="Calibri" w:hAnsi="Calibri" w:cs="Calibri"/>
        <w:b/>
        <w:bCs/>
        <w:i w:val="0"/>
        <w:strike w:val="0"/>
        <w:dstrike w:val="0"/>
        <w:color w:val="000000"/>
        <w:sz w:val="28"/>
        <w:szCs w:val="28"/>
        <w:u w:val="none" w:color="000000"/>
        <w:bdr w:val="none" w:sz="0" w:space="0" w:color="auto"/>
        <w:shd w:val="clear" w:color="auto" w:fill="auto"/>
        <w:vertAlign w:val="baseline"/>
      </w:rPr>
    </w:lvl>
    <w:lvl w:ilvl="7" w:tplc="056E9086">
      <w:start w:val="1"/>
      <w:numFmt w:val="lowerLetter"/>
      <w:lvlText w:val="%8"/>
      <w:lvlJc w:val="left"/>
      <w:pPr>
        <w:ind w:left="5400"/>
      </w:pPr>
      <w:rPr>
        <w:rFonts w:ascii="Calibri" w:eastAsia="Calibri" w:hAnsi="Calibri" w:cs="Calibri"/>
        <w:b/>
        <w:bCs/>
        <w:i w:val="0"/>
        <w:strike w:val="0"/>
        <w:dstrike w:val="0"/>
        <w:color w:val="000000"/>
        <w:sz w:val="28"/>
        <w:szCs w:val="28"/>
        <w:u w:val="none" w:color="000000"/>
        <w:bdr w:val="none" w:sz="0" w:space="0" w:color="auto"/>
        <w:shd w:val="clear" w:color="auto" w:fill="auto"/>
        <w:vertAlign w:val="baseline"/>
      </w:rPr>
    </w:lvl>
    <w:lvl w:ilvl="8" w:tplc="11A08760">
      <w:start w:val="1"/>
      <w:numFmt w:val="lowerRoman"/>
      <w:lvlText w:val="%9"/>
      <w:lvlJc w:val="left"/>
      <w:pPr>
        <w:ind w:left="6120"/>
      </w:pPr>
      <w:rPr>
        <w:rFonts w:ascii="Calibri" w:eastAsia="Calibri" w:hAnsi="Calibri" w:cs="Calibri"/>
        <w:b/>
        <w:bCs/>
        <w:i w:val="0"/>
        <w:strike w:val="0"/>
        <w:dstrike w:val="0"/>
        <w:color w:val="000000"/>
        <w:sz w:val="28"/>
        <w:szCs w:val="28"/>
        <w:u w:val="none" w:color="000000"/>
        <w:bdr w:val="none" w:sz="0" w:space="0" w:color="auto"/>
        <w:shd w:val="clear" w:color="auto" w:fill="auto"/>
        <w:vertAlign w:val="baseline"/>
      </w:rPr>
    </w:lvl>
  </w:abstractNum>
  <w:abstractNum w:abstractNumId="2">
    <w:nsid w:val="09EF4F0B"/>
    <w:multiLevelType w:val="hybridMultilevel"/>
    <w:tmpl w:val="405A21CE"/>
    <w:lvl w:ilvl="0" w:tplc="040C0001">
      <w:start w:val="1"/>
      <w:numFmt w:val="bullet"/>
      <w:lvlText w:val=""/>
      <w:lvlJc w:val="left"/>
      <w:pPr>
        <w:ind w:left="1068" w:hanging="360"/>
      </w:pPr>
      <w:rPr>
        <w:rFonts w:ascii="Symbol" w:hAnsi="Symbol" w:hint="default"/>
      </w:rPr>
    </w:lvl>
    <w:lvl w:ilvl="1" w:tplc="A9C4721E">
      <w:numFmt w:val="bullet"/>
      <w:lvlText w:val="-"/>
      <w:lvlJc w:val="left"/>
      <w:pPr>
        <w:ind w:left="1788" w:hanging="360"/>
      </w:pPr>
      <w:rPr>
        <w:rFonts w:ascii="Arial" w:eastAsia="MS Mincho" w:hAnsi="Arial" w:cs="Arial"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
    <w:nsid w:val="0BDF253B"/>
    <w:multiLevelType w:val="hybridMultilevel"/>
    <w:tmpl w:val="019891C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nsid w:val="12E21B66"/>
    <w:multiLevelType w:val="hybridMultilevel"/>
    <w:tmpl w:val="AEDCA546"/>
    <w:lvl w:ilvl="0" w:tplc="E2DCAB8E">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A597D6A"/>
    <w:multiLevelType w:val="hybridMultilevel"/>
    <w:tmpl w:val="5306653E"/>
    <w:lvl w:ilvl="0" w:tplc="948AF3E0">
      <w:start w:val="1"/>
      <w:numFmt w:val="bullet"/>
      <w:lvlText w:val=""/>
      <w:lvlJc w:val="left"/>
      <w:pPr>
        <w:ind w:left="140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6B447AA6">
      <w:start w:val="1"/>
      <w:numFmt w:val="bullet"/>
      <w:lvlText w:val="o"/>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9A7AB1F2">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08FADE46">
      <w:start w:val="1"/>
      <w:numFmt w:val="bullet"/>
      <w:lvlText w:val="•"/>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E07CAE18">
      <w:start w:val="1"/>
      <w:numFmt w:val="bullet"/>
      <w:lvlText w:val="o"/>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4DAC2112">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F7261274">
      <w:start w:val="1"/>
      <w:numFmt w:val="bullet"/>
      <w:lvlText w:val="•"/>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40C671CE">
      <w:start w:val="1"/>
      <w:numFmt w:val="bullet"/>
      <w:lvlText w:val="o"/>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52284C7E">
      <w:start w:val="1"/>
      <w:numFmt w:val="bullet"/>
      <w:lvlText w:val="▪"/>
      <w:lvlJc w:val="left"/>
      <w:pPr>
        <w:ind w:left="72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6">
    <w:nsid w:val="1A613549"/>
    <w:multiLevelType w:val="hybridMultilevel"/>
    <w:tmpl w:val="DD103664"/>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nsid w:val="2B0B79AC"/>
    <w:multiLevelType w:val="hybridMultilevel"/>
    <w:tmpl w:val="F9781928"/>
    <w:lvl w:ilvl="0" w:tplc="040C0001">
      <w:start w:val="1"/>
      <w:numFmt w:val="bullet"/>
      <w:lvlText w:val=""/>
      <w:lvlJc w:val="left"/>
      <w:pPr>
        <w:ind w:left="1141" w:hanging="360"/>
      </w:pPr>
      <w:rPr>
        <w:rFonts w:ascii="Symbol" w:hAnsi="Symbol" w:hint="default"/>
      </w:rPr>
    </w:lvl>
    <w:lvl w:ilvl="1" w:tplc="040C0003" w:tentative="1">
      <w:start w:val="1"/>
      <w:numFmt w:val="bullet"/>
      <w:lvlText w:val="o"/>
      <w:lvlJc w:val="left"/>
      <w:pPr>
        <w:ind w:left="1861" w:hanging="360"/>
      </w:pPr>
      <w:rPr>
        <w:rFonts w:ascii="Courier New" w:hAnsi="Courier New" w:cs="Courier New" w:hint="default"/>
      </w:rPr>
    </w:lvl>
    <w:lvl w:ilvl="2" w:tplc="040C0005" w:tentative="1">
      <w:start w:val="1"/>
      <w:numFmt w:val="bullet"/>
      <w:lvlText w:val=""/>
      <w:lvlJc w:val="left"/>
      <w:pPr>
        <w:ind w:left="2581" w:hanging="360"/>
      </w:pPr>
      <w:rPr>
        <w:rFonts w:ascii="Wingdings" w:hAnsi="Wingdings" w:hint="default"/>
      </w:rPr>
    </w:lvl>
    <w:lvl w:ilvl="3" w:tplc="040C0001" w:tentative="1">
      <w:start w:val="1"/>
      <w:numFmt w:val="bullet"/>
      <w:lvlText w:val=""/>
      <w:lvlJc w:val="left"/>
      <w:pPr>
        <w:ind w:left="3301" w:hanging="360"/>
      </w:pPr>
      <w:rPr>
        <w:rFonts w:ascii="Symbol" w:hAnsi="Symbol" w:hint="default"/>
      </w:rPr>
    </w:lvl>
    <w:lvl w:ilvl="4" w:tplc="040C0003" w:tentative="1">
      <w:start w:val="1"/>
      <w:numFmt w:val="bullet"/>
      <w:lvlText w:val="o"/>
      <w:lvlJc w:val="left"/>
      <w:pPr>
        <w:ind w:left="4021" w:hanging="360"/>
      </w:pPr>
      <w:rPr>
        <w:rFonts w:ascii="Courier New" w:hAnsi="Courier New" w:cs="Courier New" w:hint="default"/>
      </w:rPr>
    </w:lvl>
    <w:lvl w:ilvl="5" w:tplc="040C0005" w:tentative="1">
      <w:start w:val="1"/>
      <w:numFmt w:val="bullet"/>
      <w:lvlText w:val=""/>
      <w:lvlJc w:val="left"/>
      <w:pPr>
        <w:ind w:left="4741" w:hanging="360"/>
      </w:pPr>
      <w:rPr>
        <w:rFonts w:ascii="Wingdings" w:hAnsi="Wingdings" w:hint="default"/>
      </w:rPr>
    </w:lvl>
    <w:lvl w:ilvl="6" w:tplc="040C0001" w:tentative="1">
      <w:start w:val="1"/>
      <w:numFmt w:val="bullet"/>
      <w:lvlText w:val=""/>
      <w:lvlJc w:val="left"/>
      <w:pPr>
        <w:ind w:left="5461" w:hanging="360"/>
      </w:pPr>
      <w:rPr>
        <w:rFonts w:ascii="Symbol" w:hAnsi="Symbol" w:hint="default"/>
      </w:rPr>
    </w:lvl>
    <w:lvl w:ilvl="7" w:tplc="040C0003" w:tentative="1">
      <w:start w:val="1"/>
      <w:numFmt w:val="bullet"/>
      <w:lvlText w:val="o"/>
      <w:lvlJc w:val="left"/>
      <w:pPr>
        <w:ind w:left="6181" w:hanging="360"/>
      </w:pPr>
      <w:rPr>
        <w:rFonts w:ascii="Courier New" w:hAnsi="Courier New" w:cs="Courier New" w:hint="default"/>
      </w:rPr>
    </w:lvl>
    <w:lvl w:ilvl="8" w:tplc="040C0005" w:tentative="1">
      <w:start w:val="1"/>
      <w:numFmt w:val="bullet"/>
      <w:lvlText w:val=""/>
      <w:lvlJc w:val="left"/>
      <w:pPr>
        <w:ind w:left="6901" w:hanging="360"/>
      </w:pPr>
      <w:rPr>
        <w:rFonts w:ascii="Wingdings" w:hAnsi="Wingdings" w:hint="default"/>
      </w:rPr>
    </w:lvl>
  </w:abstractNum>
  <w:abstractNum w:abstractNumId="8">
    <w:nsid w:val="2C015417"/>
    <w:multiLevelType w:val="hybridMultilevel"/>
    <w:tmpl w:val="75E41778"/>
    <w:lvl w:ilvl="0" w:tplc="C5A4AF4A">
      <w:start w:val="1"/>
      <w:numFmt w:val="bullet"/>
      <w:lvlText w:val=""/>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46666C95"/>
    <w:multiLevelType w:val="hybridMultilevel"/>
    <w:tmpl w:val="D7C2C5D2"/>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nsid w:val="4C9A79F7"/>
    <w:multiLevelType w:val="hybridMultilevel"/>
    <w:tmpl w:val="83F833E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1">
    <w:nsid w:val="4D8C3CC7"/>
    <w:multiLevelType w:val="hybridMultilevel"/>
    <w:tmpl w:val="2D8248B4"/>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nsid w:val="59E02DF6"/>
    <w:multiLevelType w:val="hybridMultilevel"/>
    <w:tmpl w:val="D1680508"/>
    <w:lvl w:ilvl="0" w:tplc="040C0001">
      <w:start w:val="1"/>
      <w:numFmt w:val="bullet"/>
      <w:lvlText w:val=""/>
      <w:lvlJc w:val="left"/>
      <w:pPr>
        <w:ind w:left="728" w:hanging="360"/>
      </w:pPr>
      <w:rPr>
        <w:rFonts w:ascii="Symbol" w:hAnsi="Symbol" w:hint="default"/>
      </w:rPr>
    </w:lvl>
    <w:lvl w:ilvl="1" w:tplc="040C0003" w:tentative="1">
      <w:start w:val="1"/>
      <w:numFmt w:val="bullet"/>
      <w:lvlText w:val="o"/>
      <w:lvlJc w:val="left"/>
      <w:pPr>
        <w:ind w:left="1448" w:hanging="360"/>
      </w:pPr>
      <w:rPr>
        <w:rFonts w:ascii="Courier New" w:hAnsi="Courier New" w:cs="Courier New" w:hint="default"/>
      </w:rPr>
    </w:lvl>
    <w:lvl w:ilvl="2" w:tplc="040C0005" w:tentative="1">
      <w:start w:val="1"/>
      <w:numFmt w:val="bullet"/>
      <w:lvlText w:val=""/>
      <w:lvlJc w:val="left"/>
      <w:pPr>
        <w:ind w:left="2168" w:hanging="360"/>
      </w:pPr>
      <w:rPr>
        <w:rFonts w:ascii="Wingdings" w:hAnsi="Wingdings" w:hint="default"/>
      </w:rPr>
    </w:lvl>
    <w:lvl w:ilvl="3" w:tplc="040C0001" w:tentative="1">
      <w:start w:val="1"/>
      <w:numFmt w:val="bullet"/>
      <w:lvlText w:val=""/>
      <w:lvlJc w:val="left"/>
      <w:pPr>
        <w:ind w:left="2888" w:hanging="360"/>
      </w:pPr>
      <w:rPr>
        <w:rFonts w:ascii="Symbol" w:hAnsi="Symbol" w:hint="default"/>
      </w:rPr>
    </w:lvl>
    <w:lvl w:ilvl="4" w:tplc="040C0003" w:tentative="1">
      <w:start w:val="1"/>
      <w:numFmt w:val="bullet"/>
      <w:lvlText w:val="o"/>
      <w:lvlJc w:val="left"/>
      <w:pPr>
        <w:ind w:left="3608" w:hanging="360"/>
      </w:pPr>
      <w:rPr>
        <w:rFonts w:ascii="Courier New" w:hAnsi="Courier New" w:cs="Courier New" w:hint="default"/>
      </w:rPr>
    </w:lvl>
    <w:lvl w:ilvl="5" w:tplc="040C0005" w:tentative="1">
      <w:start w:val="1"/>
      <w:numFmt w:val="bullet"/>
      <w:lvlText w:val=""/>
      <w:lvlJc w:val="left"/>
      <w:pPr>
        <w:ind w:left="4328" w:hanging="360"/>
      </w:pPr>
      <w:rPr>
        <w:rFonts w:ascii="Wingdings" w:hAnsi="Wingdings" w:hint="default"/>
      </w:rPr>
    </w:lvl>
    <w:lvl w:ilvl="6" w:tplc="040C0001" w:tentative="1">
      <w:start w:val="1"/>
      <w:numFmt w:val="bullet"/>
      <w:lvlText w:val=""/>
      <w:lvlJc w:val="left"/>
      <w:pPr>
        <w:ind w:left="5048" w:hanging="360"/>
      </w:pPr>
      <w:rPr>
        <w:rFonts w:ascii="Symbol" w:hAnsi="Symbol" w:hint="default"/>
      </w:rPr>
    </w:lvl>
    <w:lvl w:ilvl="7" w:tplc="040C0003" w:tentative="1">
      <w:start w:val="1"/>
      <w:numFmt w:val="bullet"/>
      <w:lvlText w:val="o"/>
      <w:lvlJc w:val="left"/>
      <w:pPr>
        <w:ind w:left="5768" w:hanging="360"/>
      </w:pPr>
      <w:rPr>
        <w:rFonts w:ascii="Courier New" w:hAnsi="Courier New" w:cs="Courier New" w:hint="default"/>
      </w:rPr>
    </w:lvl>
    <w:lvl w:ilvl="8" w:tplc="040C0005" w:tentative="1">
      <w:start w:val="1"/>
      <w:numFmt w:val="bullet"/>
      <w:lvlText w:val=""/>
      <w:lvlJc w:val="left"/>
      <w:pPr>
        <w:ind w:left="6488" w:hanging="360"/>
      </w:pPr>
      <w:rPr>
        <w:rFonts w:ascii="Wingdings" w:hAnsi="Wingdings" w:hint="default"/>
      </w:rPr>
    </w:lvl>
  </w:abstractNum>
  <w:abstractNum w:abstractNumId="13">
    <w:nsid w:val="61EA07CC"/>
    <w:multiLevelType w:val="hybridMultilevel"/>
    <w:tmpl w:val="99F00ABE"/>
    <w:lvl w:ilvl="0" w:tplc="E2DCAB8E">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77677AE4"/>
    <w:multiLevelType w:val="hybridMultilevel"/>
    <w:tmpl w:val="A4DE798A"/>
    <w:lvl w:ilvl="0" w:tplc="02BE9340">
      <w:start w:val="1"/>
      <w:numFmt w:val="bullet"/>
      <w:lvlText w:val=""/>
      <w:lvlJc w:val="left"/>
      <w:pPr>
        <w:ind w:left="140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609E2740">
      <w:start w:val="1"/>
      <w:numFmt w:val="bullet"/>
      <w:lvlText w:val="o"/>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35AA1EEA">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772E956C">
      <w:start w:val="1"/>
      <w:numFmt w:val="bullet"/>
      <w:lvlText w:val="•"/>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C16CFD70">
      <w:start w:val="1"/>
      <w:numFmt w:val="bullet"/>
      <w:lvlText w:val="o"/>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65AE18D2">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8BD8874C">
      <w:start w:val="1"/>
      <w:numFmt w:val="bullet"/>
      <w:lvlText w:val="•"/>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EE943C42">
      <w:start w:val="1"/>
      <w:numFmt w:val="bullet"/>
      <w:lvlText w:val="o"/>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F864AB8E">
      <w:start w:val="1"/>
      <w:numFmt w:val="bullet"/>
      <w:lvlText w:val="▪"/>
      <w:lvlJc w:val="left"/>
      <w:pPr>
        <w:ind w:left="72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5">
    <w:nsid w:val="77717AE8"/>
    <w:multiLevelType w:val="hybridMultilevel"/>
    <w:tmpl w:val="F0EC3588"/>
    <w:lvl w:ilvl="0" w:tplc="03B0B538">
      <w:start w:val="1"/>
      <w:numFmt w:val="decimal"/>
      <w:lvlText w:val="%1."/>
      <w:lvlJc w:val="left"/>
      <w:pPr>
        <w:ind w:left="720" w:hanging="360"/>
      </w:pPr>
      <w:rPr>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5"/>
  </w:num>
  <w:num w:numId="2">
    <w:abstractNumId w:val="14"/>
  </w:num>
  <w:num w:numId="3">
    <w:abstractNumId w:val="1"/>
  </w:num>
  <w:num w:numId="4">
    <w:abstractNumId w:val="2"/>
  </w:num>
  <w:num w:numId="5">
    <w:abstractNumId w:val="8"/>
  </w:num>
  <w:num w:numId="6">
    <w:abstractNumId w:val="4"/>
  </w:num>
  <w:num w:numId="7">
    <w:abstractNumId w:val="13"/>
  </w:num>
  <w:num w:numId="8">
    <w:abstractNumId w:val="7"/>
  </w:num>
  <w:num w:numId="9">
    <w:abstractNumId w:val="0"/>
  </w:num>
  <w:num w:numId="10">
    <w:abstractNumId w:val="15"/>
  </w:num>
  <w:num w:numId="11">
    <w:abstractNumId w:val="12"/>
  </w:num>
  <w:num w:numId="12">
    <w:abstractNumId w:val="9"/>
  </w:num>
  <w:num w:numId="13">
    <w:abstractNumId w:val="6"/>
  </w:num>
  <w:num w:numId="14">
    <w:abstractNumId w:val="11"/>
  </w:num>
  <w:num w:numId="15">
    <w:abstractNumId w:val="10"/>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2"/>
  <w:hideSpellingErrors/>
  <w:hideGrammaticalErrors/>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1FE3"/>
    <w:rsid w:val="00005972"/>
    <w:rsid w:val="00005AF4"/>
    <w:rsid w:val="00005EAC"/>
    <w:rsid w:val="00042E62"/>
    <w:rsid w:val="0005201E"/>
    <w:rsid w:val="00054E3B"/>
    <w:rsid w:val="00060F3F"/>
    <w:rsid w:val="000775B5"/>
    <w:rsid w:val="000A01AA"/>
    <w:rsid w:val="000B1E1F"/>
    <w:rsid w:val="000C5AFF"/>
    <w:rsid w:val="000D5E77"/>
    <w:rsid w:val="00116496"/>
    <w:rsid w:val="00117193"/>
    <w:rsid w:val="00125E72"/>
    <w:rsid w:val="001504FC"/>
    <w:rsid w:val="00152F86"/>
    <w:rsid w:val="00164820"/>
    <w:rsid w:val="00174B38"/>
    <w:rsid w:val="00180253"/>
    <w:rsid w:val="001C3039"/>
    <w:rsid w:val="00222B76"/>
    <w:rsid w:val="00237758"/>
    <w:rsid w:val="002464E0"/>
    <w:rsid w:val="0025377A"/>
    <w:rsid w:val="00265A58"/>
    <w:rsid w:val="002777E8"/>
    <w:rsid w:val="0029615E"/>
    <w:rsid w:val="002C3A46"/>
    <w:rsid w:val="0032154A"/>
    <w:rsid w:val="003505DE"/>
    <w:rsid w:val="00353694"/>
    <w:rsid w:val="00355E52"/>
    <w:rsid w:val="00360834"/>
    <w:rsid w:val="003B755F"/>
    <w:rsid w:val="003D3B85"/>
    <w:rsid w:val="003D5192"/>
    <w:rsid w:val="00410EE6"/>
    <w:rsid w:val="004205D2"/>
    <w:rsid w:val="00456A3B"/>
    <w:rsid w:val="00462E2F"/>
    <w:rsid w:val="0046463B"/>
    <w:rsid w:val="004710C4"/>
    <w:rsid w:val="00476B5D"/>
    <w:rsid w:val="004D3199"/>
    <w:rsid w:val="004F3A2E"/>
    <w:rsid w:val="00505091"/>
    <w:rsid w:val="00536471"/>
    <w:rsid w:val="00542512"/>
    <w:rsid w:val="00556602"/>
    <w:rsid w:val="0056608A"/>
    <w:rsid w:val="00572FBD"/>
    <w:rsid w:val="005802E7"/>
    <w:rsid w:val="0059623A"/>
    <w:rsid w:val="005C4BC6"/>
    <w:rsid w:val="00603A1E"/>
    <w:rsid w:val="00611377"/>
    <w:rsid w:val="0061773B"/>
    <w:rsid w:val="00631C27"/>
    <w:rsid w:val="006455F7"/>
    <w:rsid w:val="00653DA0"/>
    <w:rsid w:val="006907AE"/>
    <w:rsid w:val="006F6C92"/>
    <w:rsid w:val="00701E35"/>
    <w:rsid w:val="00704D34"/>
    <w:rsid w:val="00735515"/>
    <w:rsid w:val="00752E19"/>
    <w:rsid w:val="00766DC1"/>
    <w:rsid w:val="007731B9"/>
    <w:rsid w:val="007A678E"/>
    <w:rsid w:val="007E66CF"/>
    <w:rsid w:val="007F6D55"/>
    <w:rsid w:val="0083677B"/>
    <w:rsid w:val="008659CD"/>
    <w:rsid w:val="0087052F"/>
    <w:rsid w:val="00871188"/>
    <w:rsid w:val="00877E29"/>
    <w:rsid w:val="00891827"/>
    <w:rsid w:val="00893DBF"/>
    <w:rsid w:val="008B0972"/>
    <w:rsid w:val="008E2A08"/>
    <w:rsid w:val="008F048C"/>
    <w:rsid w:val="0093647B"/>
    <w:rsid w:val="00974218"/>
    <w:rsid w:val="00984BC8"/>
    <w:rsid w:val="009B2F83"/>
    <w:rsid w:val="009C3D13"/>
    <w:rsid w:val="009D308D"/>
    <w:rsid w:val="009F5007"/>
    <w:rsid w:val="00A11CD5"/>
    <w:rsid w:val="00A20641"/>
    <w:rsid w:val="00A3316A"/>
    <w:rsid w:val="00A45C4B"/>
    <w:rsid w:val="00A82F85"/>
    <w:rsid w:val="00AB594E"/>
    <w:rsid w:val="00AB63CF"/>
    <w:rsid w:val="00B00CCF"/>
    <w:rsid w:val="00B02F5A"/>
    <w:rsid w:val="00B11B53"/>
    <w:rsid w:val="00B31051"/>
    <w:rsid w:val="00B34C89"/>
    <w:rsid w:val="00B35395"/>
    <w:rsid w:val="00B41BC4"/>
    <w:rsid w:val="00B62E6E"/>
    <w:rsid w:val="00B87E6E"/>
    <w:rsid w:val="00BB5FE9"/>
    <w:rsid w:val="00BD1BA4"/>
    <w:rsid w:val="00BF1EBC"/>
    <w:rsid w:val="00C55802"/>
    <w:rsid w:val="00C8071A"/>
    <w:rsid w:val="00C91864"/>
    <w:rsid w:val="00CB23FE"/>
    <w:rsid w:val="00CE114A"/>
    <w:rsid w:val="00CE15D8"/>
    <w:rsid w:val="00D26519"/>
    <w:rsid w:val="00D37E2B"/>
    <w:rsid w:val="00D41FE3"/>
    <w:rsid w:val="00D7776A"/>
    <w:rsid w:val="00DC0B7F"/>
    <w:rsid w:val="00DC5E30"/>
    <w:rsid w:val="00DE3654"/>
    <w:rsid w:val="00DF3909"/>
    <w:rsid w:val="00E07C2B"/>
    <w:rsid w:val="00E11BA0"/>
    <w:rsid w:val="00E53246"/>
    <w:rsid w:val="00E56B81"/>
    <w:rsid w:val="00E926F0"/>
    <w:rsid w:val="00E975DA"/>
    <w:rsid w:val="00ED5B1E"/>
    <w:rsid w:val="00EF515E"/>
    <w:rsid w:val="00F164E5"/>
    <w:rsid w:val="00F37A26"/>
    <w:rsid w:val="00F50ED9"/>
    <w:rsid w:val="00F9498A"/>
    <w:rsid w:val="00FE49A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4FD3D25"/>
  <w15:docId w15:val="{3984AF4B-FF24-4674-A302-BAAC7A5D9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5FE9"/>
    <w:pPr>
      <w:spacing w:after="5" w:line="267" w:lineRule="auto"/>
      <w:ind w:left="370" w:hanging="10"/>
      <w:jc w:val="both"/>
    </w:pPr>
    <w:rPr>
      <w:rFonts w:ascii="Calibri" w:eastAsia="Calibri" w:hAnsi="Calibri" w:cs="Calibri"/>
      <w:color w:val="000000"/>
    </w:rPr>
  </w:style>
  <w:style w:type="paragraph" w:styleId="Titre1">
    <w:name w:val="heading 1"/>
    <w:next w:val="Normal"/>
    <w:link w:val="Titre1Car"/>
    <w:uiPriority w:val="9"/>
    <w:unhideWhenUsed/>
    <w:qFormat/>
    <w:pPr>
      <w:keepNext/>
      <w:keepLines/>
      <w:numPr>
        <w:numId w:val="3"/>
      </w:numPr>
      <w:pBdr>
        <w:top w:val="single" w:sz="4" w:space="0" w:color="000000"/>
        <w:left w:val="single" w:sz="4" w:space="0" w:color="000000"/>
        <w:bottom w:val="single" w:sz="4" w:space="0" w:color="000000"/>
        <w:right w:val="single" w:sz="4" w:space="0" w:color="000000"/>
      </w:pBdr>
      <w:spacing w:after="1"/>
      <w:ind w:left="10" w:hanging="10"/>
      <w:outlineLvl w:val="0"/>
    </w:pPr>
    <w:rPr>
      <w:rFonts w:ascii="Calibri" w:eastAsia="Calibri" w:hAnsi="Calibri" w:cs="Calibri"/>
      <w:b/>
      <w:color w:val="000000"/>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Pr>
      <w:rFonts w:ascii="Calibri" w:eastAsia="Calibri" w:hAnsi="Calibri" w:cs="Calibri"/>
      <w:b/>
      <w:color w:val="000000"/>
      <w:sz w:val="28"/>
    </w:rPr>
  </w:style>
  <w:style w:type="paragraph" w:customStyle="1" w:styleId="Car1">
    <w:name w:val="Car1"/>
    <w:basedOn w:val="Normal"/>
    <w:semiHidden/>
    <w:rsid w:val="008F048C"/>
    <w:pPr>
      <w:spacing w:before="240" w:after="280" w:line="240" w:lineRule="exact"/>
      <w:ind w:left="0" w:firstLine="0"/>
    </w:pPr>
    <w:rPr>
      <w:rFonts w:ascii="Arial" w:eastAsia="Times New Roman" w:hAnsi="Arial" w:cs="Times New Roman"/>
      <w:color w:val="auto"/>
      <w:szCs w:val="20"/>
      <w:lang w:val="en-US" w:eastAsia="en-US"/>
    </w:rPr>
  </w:style>
  <w:style w:type="paragraph" w:styleId="En-tte">
    <w:name w:val="header"/>
    <w:basedOn w:val="Normal"/>
    <w:link w:val="En-tteCar"/>
    <w:uiPriority w:val="99"/>
    <w:unhideWhenUsed/>
    <w:rsid w:val="000D5E77"/>
    <w:pPr>
      <w:tabs>
        <w:tab w:val="center" w:pos="4536"/>
        <w:tab w:val="right" w:pos="9072"/>
      </w:tabs>
      <w:spacing w:after="0" w:line="240" w:lineRule="auto"/>
    </w:pPr>
  </w:style>
  <w:style w:type="character" w:customStyle="1" w:styleId="En-tteCar">
    <w:name w:val="En-tête Car"/>
    <w:basedOn w:val="Policepardfaut"/>
    <w:link w:val="En-tte"/>
    <w:uiPriority w:val="99"/>
    <w:rsid w:val="000D5E77"/>
    <w:rPr>
      <w:rFonts w:ascii="Calibri" w:eastAsia="Calibri" w:hAnsi="Calibri" w:cs="Calibri"/>
      <w:color w:val="000000"/>
    </w:rPr>
  </w:style>
  <w:style w:type="paragraph" w:styleId="Paragraphedeliste">
    <w:name w:val="List Paragraph"/>
    <w:basedOn w:val="Normal"/>
    <w:uiPriority w:val="34"/>
    <w:qFormat/>
    <w:rsid w:val="0056608A"/>
    <w:pPr>
      <w:ind w:left="720"/>
      <w:contextualSpacing/>
    </w:pPr>
  </w:style>
  <w:style w:type="character" w:styleId="Marquedecommentaire">
    <w:name w:val="annotation reference"/>
    <w:basedOn w:val="Policepardfaut"/>
    <w:uiPriority w:val="99"/>
    <w:unhideWhenUsed/>
    <w:rsid w:val="00766DC1"/>
    <w:rPr>
      <w:sz w:val="16"/>
      <w:szCs w:val="16"/>
    </w:rPr>
  </w:style>
  <w:style w:type="paragraph" w:styleId="Commentaire">
    <w:name w:val="annotation text"/>
    <w:basedOn w:val="Normal"/>
    <w:link w:val="CommentaireCar"/>
    <w:uiPriority w:val="99"/>
    <w:unhideWhenUsed/>
    <w:rsid w:val="00766DC1"/>
    <w:pPr>
      <w:spacing w:line="240" w:lineRule="auto"/>
    </w:pPr>
    <w:rPr>
      <w:sz w:val="20"/>
      <w:szCs w:val="20"/>
    </w:rPr>
  </w:style>
  <w:style w:type="character" w:customStyle="1" w:styleId="CommentaireCar">
    <w:name w:val="Commentaire Car"/>
    <w:basedOn w:val="Policepardfaut"/>
    <w:link w:val="Commentaire"/>
    <w:uiPriority w:val="99"/>
    <w:rsid w:val="00766DC1"/>
    <w:rPr>
      <w:rFonts w:ascii="Calibri" w:eastAsia="Calibri" w:hAnsi="Calibri" w:cs="Calibri"/>
      <w:color w:val="000000"/>
      <w:sz w:val="20"/>
      <w:szCs w:val="20"/>
    </w:rPr>
  </w:style>
  <w:style w:type="paragraph" w:styleId="Objetducommentaire">
    <w:name w:val="annotation subject"/>
    <w:basedOn w:val="Commentaire"/>
    <w:next w:val="Commentaire"/>
    <w:link w:val="ObjetducommentaireCar"/>
    <w:uiPriority w:val="99"/>
    <w:semiHidden/>
    <w:unhideWhenUsed/>
    <w:rsid w:val="00766DC1"/>
    <w:rPr>
      <w:b/>
      <w:bCs/>
    </w:rPr>
  </w:style>
  <w:style w:type="character" w:customStyle="1" w:styleId="ObjetducommentaireCar">
    <w:name w:val="Objet du commentaire Car"/>
    <w:basedOn w:val="CommentaireCar"/>
    <w:link w:val="Objetducommentaire"/>
    <w:uiPriority w:val="99"/>
    <w:semiHidden/>
    <w:rsid w:val="00766DC1"/>
    <w:rPr>
      <w:rFonts w:ascii="Calibri" w:eastAsia="Calibri" w:hAnsi="Calibri" w:cs="Calibri"/>
      <w:b/>
      <w:bCs/>
      <w:color w:val="000000"/>
      <w:sz w:val="20"/>
      <w:szCs w:val="20"/>
    </w:rPr>
  </w:style>
  <w:style w:type="paragraph" w:styleId="Textedebulles">
    <w:name w:val="Balloon Text"/>
    <w:basedOn w:val="Normal"/>
    <w:link w:val="TextedebullesCar"/>
    <w:uiPriority w:val="99"/>
    <w:semiHidden/>
    <w:unhideWhenUsed/>
    <w:rsid w:val="00766DC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66DC1"/>
    <w:rPr>
      <w:rFonts w:ascii="Segoe UI" w:eastAsia="Calibr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E24FA4-827A-4C3F-A41F-B93ED8995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15</Pages>
  <Words>1620</Words>
  <Characters>8912</Characters>
  <Application>Microsoft Office Word</Application>
  <DocSecurity>0</DocSecurity>
  <Lines>74</Lines>
  <Paragraphs>21</Paragraphs>
  <ScaleCrop>false</ScaleCrop>
  <HeadingPairs>
    <vt:vector size="2" baseType="variant">
      <vt:variant>
        <vt:lpstr>Titre</vt:lpstr>
      </vt:variant>
      <vt:variant>
        <vt:i4>1</vt:i4>
      </vt:variant>
    </vt:vector>
  </HeadingPairs>
  <TitlesOfParts>
    <vt:vector size="1" baseType="lpstr">
      <vt:lpstr>ACFCI</vt:lpstr>
    </vt:vector>
  </TitlesOfParts>
  <Company>ANSM</Company>
  <LinksUpToDate>false</LinksUpToDate>
  <CharactersWithSpaces>10511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ACFCI</dc:title>
  <dc:subject/>
  <dc:creator>mm</dc:creator>
  <cp:keywords/>
  <cp:lastModifiedBy>Oihiba GUIDOU</cp:lastModifiedBy>
  <cp:revision>4</cp:revision>
  <dcterms:created xsi:type="dcterms:W3CDTF">2025-06-20T10:31:00Z</dcterms:created>
  <dcterms:modified xsi:type="dcterms:W3CDTF">2025-06-20T13:18:00Z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1681232608</vt:i4>
  </property>
</Properties>
</file>